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1C4FCFDE" w14:textId="2577ACE4" w:rsidR="00847A1A" w:rsidRDefault="00142CA2" w:rsidP="00847A1A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47CF8E28" w14:textId="77777777" w:rsidR="00847A1A" w:rsidRPr="00847A1A" w:rsidRDefault="00847A1A" w:rsidP="00847A1A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0811959D" w14:textId="6564C928" w:rsidR="00C1375D" w:rsidRDefault="008B41E9" w:rsidP="00847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8B41E9">
        <w:rPr>
          <w:rFonts w:ascii="Poppins" w:hAnsi="Poppins" w:cs="Poppins"/>
          <w:b/>
          <w:sz w:val="20"/>
          <w:lang w:eastAsia="pl-PL"/>
        </w:rPr>
        <w:t xml:space="preserve">Wykonanie izolacji przeciwwilgociowej w budynku przy ul. Kard. A. Hlonda 16 w Rudzie Śląskiej </w:t>
      </w:r>
      <w:r w:rsidR="00C1375D"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466838">
        <w:rPr>
          <w:rFonts w:ascii="Poppins" w:hAnsi="Poppins" w:cs="Poppins"/>
          <w:b/>
          <w:sz w:val="20"/>
          <w:lang w:eastAsia="pl-PL"/>
        </w:rPr>
        <w:t>TIR/</w:t>
      </w:r>
      <w:r w:rsidR="00DC1B4C">
        <w:rPr>
          <w:rFonts w:ascii="Poppins" w:hAnsi="Poppins" w:cs="Poppins"/>
          <w:b/>
          <w:sz w:val="20"/>
          <w:lang w:eastAsia="pl-PL"/>
        </w:rPr>
        <w:t>0</w:t>
      </w:r>
      <w:r>
        <w:rPr>
          <w:rFonts w:ascii="Poppins" w:hAnsi="Poppins" w:cs="Poppins"/>
          <w:b/>
          <w:sz w:val="20"/>
          <w:lang w:eastAsia="pl-PL"/>
        </w:rPr>
        <w:t>2</w:t>
      </w:r>
      <w:r w:rsidR="0052509A">
        <w:rPr>
          <w:rFonts w:ascii="Poppins" w:hAnsi="Poppins" w:cs="Poppins"/>
          <w:b/>
          <w:sz w:val="20"/>
          <w:lang w:eastAsia="pl-PL"/>
        </w:rPr>
        <w:t>/RB/TP/202</w:t>
      </w:r>
      <w:r w:rsidR="00DC1B4C">
        <w:rPr>
          <w:rFonts w:ascii="Poppins" w:hAnsi="Poppins" w:cs="Poppins"/>
          <w:b/>
          <w:sz w:val="20"/>
          <w:lang w:eastAsia="pl-PL"/>
        </w:rPr>
        <w:t>5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0EDD8EA5" w14:textId="77777777" w:rsidR="00E028B0" w:rsidRPr="005D6E95" w:rsidRDefault="00E028B0" w:rsidP="005D6E95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Oświadczam, że wypełniłem obowiązki informacyjne przewidziane w art. 13 lub art. 14 RODO* wobec osób fizycznych, od których dane osobowe bezpośrednio lub pośrednio </w:t>
      </w:r>
      <w:r w:rsidRPr="00077170">
        <w:rPr>
          <w:rFonts w:ascii="Poppins" w:hAnsi="Poppins" w:cs="Poppins"/>
          <w:sz w:val="20"/>
          <w:lang w:eastAsia="pl-PL"/>
        </w:rPr>
        <w:lastRenderedPageBreak/>
        <w:t>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4B6AB4B5" w14:textId="332DE44B" w:rsidR="001B66E3" w:rsidRPr="001B66E3" w:rsidRDefault="00142CA2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  <w:r w:rsidR="001B66E3" w:rsidRPr="001B66E3">
        <w:rPr>
          <w:rFonts w:ascii="Poppins" w:hAnsi="Poppins" w:cs="Poppins"/>
          <w:sz w:val="20"/>
          <w:lang w:eastAsia="pl-PL"/>
        </w:rPr>
        <w:tab/>
      </w:r>
    </w:p>
    <w:p w14:paraId="57A351FA" w14:textId="31ECE44C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2F8CD5F0" w14:textId="65916BC5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11AD876B" w14:textId="362C5154" w:rsidR="001B66E3" w:rsidRPr="00077170" w:rsidRDefault="001B66E3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inny rodzaj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232CA"/>
    <w:rsid w:val="00052F18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1B66E3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80195"/>
    <w:rsid w:val="00293C7B"/>
    <w:rsid w:val="00294A8E"/>
    <w:rsid w:val="002B74E7"/>
    <w:rsid w:val="002C15EE"/>
    <w:rsid w:val="002D3401"/>
    <w:rsid w:val="002E7377"/>
    <w:rsid w:val="0033400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6E95"/>
    <w:rsid w:val="00603632"/>
    <w:rsid w:val="00607F0E"/>
    <w:rsid w:val="00624A47"/>
    <w:rsid w:val="00660268"/>
    <w:rsid w:val="00685235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47A1A"/>
    <w:rsid w:val="0085322D"/>
    <w:rsid w:val="0088575A"/>
    <w:rsid w:val="00897AC6"/>
    <w:rsid w:val="008B41E9"/>
    <w:rsid w:val="008F7458"/>
    <w:rsid w:val="00914E37"/>
    <w:rsid w:val="00940CD0"/>
    <w:rsid w:val="00942743"/>
    <w:rsid w:val="0095062D"/>
    <w:rsid w:val="00953B05"/>
    <w:rsid w:val="009550DB"/>
    <w:rsid w:val="00961BE5"/>
    <w:rsid w:val="00964346"/>
    <w:rsid w:val="00970C6D"/>
    <w:rsid w:val="009748F1"/>
    <w:rsid w:val="009A1BAA"/>
    <w:rsid w:val="009A420B"/>
    <w:rsid w:val="009C747C"/>
    <w:rsid w:val="00A156B5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30E4D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729A9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1B4C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33EAE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6</cp:revision>
  <cp:lastPrinted>2025-02-05T11:00:00Z</cp:lastPrinted>
  <dcterms:created xsi:type="dcterms:W3CDTF">2024-11-05T11:49:00Z</dcterms:created>
  <dcterms:modified xsi:type="dcterms:W3CDTF">2025-02-05T11:29:00Z</dcterms:modified>
</cp:coreProperties>
</file>