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D96BB" w14:textId="77777777" w:rsidR="00DA2973" w:rsidRDefault="00DA2973" w:rsidP="0054280B">
      <w:pPr>
        <w:spacing w:line="276" w:lineRule="auto"/>
        <w:ind w:right="5100"/>
        <w:rPr>
          <w:rFonts w:ascii="Times New Roman" w:hAnsi="Times New Roman"/>
          <w:sz w:val="22"/>
          <w:szCs w:val="22"/>
        </w:rPr>
      </w:pPr>
    </w:p>
    <w:p w14:paraId="20F10E3D" w14:textId="77777777" w:rsidR="00762C09" w:rsidRPr="003A437C" w:rsidRDefault="00762C09" w:rsidP="0054280B">
      <w:pPr>
        <w:spacing w:line="276" w:lineRule="auto"/>
        <w:ind w:right="5100"/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sz w:val="22"/>
          <w:szCs w:val="22"/>
        </w:rPr>
        <w:t>Numer referencyjny postępowania:</w:t>
      </w:r>
    </w:p>
    <w:p w14:paraId="5ABBF13B" w14:textId="1D9C9ACC" w:rsidR="00762C09" w:rsidRPr="003A437C" w:rsidRDefault="00400004" w:rsidP="00400004">
      <w:pPr>
        <w:ind w:right="510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</w:t>
      </w:r>
      <w:r w:rsidR="0075350C" w:rsidRPr="003A437C">
        <w:rPr>
          <w:rFonts w:ascii="Times New Roman" w:hAnsi="Times New Roman"/>
          <w:b/>
          <w:sz w:val="22"/>
          <w:szCs w:val="22"/>
        </w:rPr>
        <w:t>WSZ-EP-</w:t>
      </w:r>
      <w:r w:rsidR="002D25AE">
        <w:rPr>
          <w:rFonts w:ascii="Times New Roman" w:hAnsi="Times New Roman"/>
          <w:b/>
          <w:sz w:val="22"/>
          <w:szCs w:val="22"/>
        </w:rPr>
        <w:t>49</w:t>
      </w:r>
      <w:r w:rsidR="007D74E8">
        <w:rPr>
          <w:rFonts w:ascii="Times New Roman" w:hAnsi="Times New Roman"/>
          <w:b/>
          <w:sz w:val="22"/>
          <w:szCs w:val="22"/>
        </w:rPr>
        <w:t>/2024</w:t>
      </w:r>
    </w:p>
    <w:p w14:paraId="77225D2D" w14:textId="77777777" w:rsidR="00AD2998" w:rsidRDefault="00AD2998" w:rsidP="00AD2998">
      <w:pPr>
        <w:jc w:val="right"/>
        <w:rPr>
          <w:rFonts w:ascii="Times New Roman" w:hAnsi="Times New Roman"/>
          <w:b/>
          <w:sz w:val="22"/>
          <w:szCs w:val="22"/>
        </w:rPr>
      </w:pPr>
      <w:r w:rsidRPr="003A437C">
        <w:rPr>
          <w:rFonts w:ascii="Times New Roman" w:hAnsi="Times New Roman"/>
          <w:b/>
          <w:sz w:val="22"/>
          <w:szCs w:val="22"/>
        </w:rPr>
        <w:t xml:space="preserve">Załącznik nr </w:t>
      </w:r>
      <w:r w:rsidR="00AD3361" w:rsidRPr="003A437C">
        <w:rPr>
          <w:rFonts w:ascii="Times New Roman" w:hAnsi="Times New Roman"/>
          <w:b/>
          <w:sz w:val="22"/>
          <w:szCs w:val="22"/>
        </w:rPr>
        <w:t>2</w:t>
      </w:r>
      <w:r w:rsidR="001F6F0E">
        <w:rPr>
          <w:rFonts w:ascii="Times New Roman" w:hAnsi="Times New Roman"/>
          <w:b/>
          <w:sz w:val="22"/>
          <w:szCs w:val="22"/>
        </w:rPr>
        <w:t xml:space="preserve"> do SWZ</w:t>
      </w:r>
    </w:p>
    <w:p w14:paraId="7C5D8FB7" w14:textId="77777777" w:rsidR="001F6F0E" w:rsidRPr="003A437C" w:rsidRDefault="001F6F0E" w:rsidP="00AD2998">
      <w:pPr>
        <w:jc w:val="right"/>
        <w:rPr>
          <w:rFonts w:ascii="Times New Roman" w:hAnsi="Times New Roman"/>
          <w:b/>
          <w:sz w:val="22"/>
          <w:szCs w:val="22"/>
        </w:rPr>
      </w:pPr>
    </w:p>
    <w:p w14:paraId="73D68EFA" w14:textId="39E93811" w:rsidR="00746BED" w:rsidRPr="00746BED" w:rsidRDefault="00746BED" w:rsidP="00746BED">
      <w:pPr>
        <w:pStyle w:val="Heading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BookTitle"/>
          <w:rFonts w:ascii="Times New Roman" w:hAnsi="Times New Roman"/>
          <w:sz w:val="22"/>
          <w:szCs w:val="22"/>
          <w:lang w:val="pl-PL"/>
        </w:rPr>
      </w:pPr>
      <w:r w:rsidRPr="00746BED">
        <w:rPr>
          <w:rFonts w:ascii="Times New Roman" w:hAnsi="Times New Roman"/>
          <w:smallCaps/>
          <w:spacing w:val="5"/>
          <w:kern w:val="0"/>
          <w:sz w:val="22"/>
          <w:szCs w:val="22"/>
          <w:lang w:val="pl-PL"/>
        </w:rPr>
        <w:t>FORMULARZ ASORTYMENTOWO-CENOWY</w:t>
      </w:r>
      <w:r>
        <w:rPr>
          <w:rStyle w:val="BookTitle"/>
          <w:rFonts w:ascii="Times New Roman" w:hAnsi="Times New Roman"/>
          <w:sz w:val="22"/>
          <w:szCs w:val="22"/>
          <w:lang w:val="pl-PL"/>
        </w:rPr>
        <w:t xml:space="preserve"> </w:t>
      </w:r>
    </w:p>
    <w:p w14:paraId="6740A2D2" w14:textId="77777777" w:rsidR="00746BED" w:rsidRPr="00746BED" w:rsidRDefault="00746BED" w:rsidP="00746BED">
      <w:pPr>
        <w:rPr>
          <w:lang w:val="x-none"/>
        </w:rPr>
      </w:pPr>
    </w:p>
    <w:p w14:paraId="129F0F54" w14:textId="7AAA301D" w:rsidR="00B44A38" w:rsidRPr="00DE5A8D" w:rsidRDefault="00B44A38" w:rsidP="00B44A38">
      <w:pPr>
        <w:pStyle w:val="BodyTextIndent"/>
        <w:spacing w:after="0" w:line="360" w:lineRule="auto"/>
        <w:ind w:left="0"/>
        <w:rPr>
          <w:sz w:val="22"/>
          <w:szCs w:val="22"/>
          <w:lang w:val="pl-PL"/>
        </w:rPr>
      </w:pPr>
      <w:r w:rsidRPr="0033540E">
        <w:rPr>
          <w:sz w:val="22"/>
          <w:szCs w:val="22"/>
        </w:rPr>
        <w:t>Wykonawca</w:t>
      </w:r>
      <w:r w:rsidRPr="001C13EC">
        <w:rPr>
          <w:b/>
          <w:sz w:val="22"/>
          <w:szCs w:val="22"/>
        </w:rPr>
        <w:t xml:space="preserve">  </w:t>
      </w:r>
      <w:r w:rsidR="00DE5A8D" w:rsidRPr="00DE5A8D">
        <w:rPr>
          <w:b/>
          <w:bCs/>
          <w:sz w:val="22"/>
          <w:szCs w:val="22"/>
        </w:rPr>
        <w:t>FHU " ROMAR " ROMAN LEWANDOWSKI</w:t>
      </w:r>
    </w:p>
    <w:p w14:paraId="7B1BD0EB" w14:textId="1DE1ADB9" w:rsidR="00B44A38" w:rsidRPr="001C13EC" w:rsidRDefault="00B44A38" w:rsidP="00B44A38">
      <w:pPr>
        <w:pStyle w:val="BodyTextIndent"/>
        <w:spacing w:after="0" w:line="360" w:lineRule="auto"/>
        <w:ind w:left="0"/>
        <w:rPr>
          <w:b/>
          <w:sz w:val="22"/>
          <w:szCs w:val="22"/>
        </w:rPr>
      </w:pPr>
      <w:r w:rsidRPr="001C13EC">
        <w:rPr>
          <w:sz w:val="22"/>
          <w:szCs w:val="22"/>
        </w:rPr>
        <w:t xml:space="preserve">ul. </w:t>
      </w:r>
      <w:r w:rsidR="00DE5A8D" w:rsidRPr="00DE5A8D">
        <w:rPr>
          <w:b/>
          <w:bCs/>
          <w:sz w:val="22"/>
          <w:szCs w:val="22"/>
        </w:rPr>
        <w:t>Spó</w:t>
      </w:r>
      <w:r w:rsidR="00DE5A8D" w:rsidRPr="00DE5A8D">
        <w:rPr>
          <w:rFonts w:hint="cs"/>
          <w:b/>
          <w:bCs/>
          <w:sz w:val="22"/>
          <w:szCs w:val="22"/>
        </w:rPr>
        <w:t>ł</w:t>
      </w:r>
      <w:r w:rsidR="00DE5A8D" w:rsidRPr="00DE5A8D">
        <w:rPr>
          <w:b/>
          <w:bCs/>
          <w:sz w:val="22"/>
          <w:szCs w:val="22"/>
        </w:rPr>
        <w:t>dzielców</w:t>
      </w:r>
      <w:r w:rsidR="00DE5A8D">
        <w:rPr>
          <w:b/>
          <w:bCs/>
          <w:sz w:val="22"/>
          <w:szCs w:val="22"/>
        </w:rPr>
        <w:t xml:space="preserve"> 9</w:t>
      </w:r>
    </w:p>
    <w:p w14:paraId="752ACB8B" w14:textId="0B4E134B" w:rsidR="00B44A38" w:rsidRPr="001C13EC" w:rsidRDefault="00B44A38" w:rsidP="00B44A38">
      <w:pPr>
        <w:pStyle w:val="BodyTextIndent"/>
        <w:spacing w:after="0" w:line="360" w:lineRule="auto"/>
        <w:ind w:left="0"/>
        <w:rPr>
          <w:sz w:val="22"/>
          <w:szCs w:val="22"/>
        </w:rPr>
      </w:pPr>
      <w:r w:rsidRPr="001C13EC">
        <w:rPr>
          <w:sz w:val="22"/>
          <w:szCs w:val="22"/>
        </w:rPr>
        <w:t xml:space="preserve">kod </w:t>
      </w:r>
      <w:r w:rsidR="00DE5A8D" w:rsidRPr="00DE5A8D">
        <w:rPr>
          <w:b/>
          <w:bCs/>
          <w:sz w:val="22"/>
          <w:szCs w:val="22"/>
        </w:rPr>
        <w:t>62-510</w:t>
      </w:r>
      <w:r w:rsidRPr="001C13EC">
        <w:rPr>
          <w:sz w:val="22"/>
          <w:szCs w:val="22"/>
        </w:rPr>
        <w:t xml:space="preserve"> miasto</w:t>
      </w:r>
      <w:r w:rsidR="00DE5A8D">
        <w:rPr>
          <w:sz w:val="22"/>
          <w:szCs w:val="22"/>
        </w:rPr>
        <w:t xml:space="preserve"> </w:t>
      </w:r>
      <w:r w:rsidR="00DE5A8D" w:rsidRPr="00DE5A8D">
        <w:rPr>
          <w:b/>
          <w:bCs/>
          <w:sz w:val="22"/>
          <w:szCs w:val="22"/>
        </w:rPr>
        <w:t>Konin</w:t>
      </w:r>
      <w:r w:rsidRPr="001C13EC">
        <w:rPr>
          <w:sz w:val="22"/>
          <w:szCs w:val="22"/>
        </w:rPr>
        <w:t xml:space="preserve"> </w:t>
      </w:r>
    </w:p>
    <w:p w14:paraId="0403B293" w14:textId="77777777" w:rsidR="00A50564" w:rsidRDefault="0054280B" w:rsidP="000A23CE">
      <w:pPr>
        <w:widowControl/>
        <w:numPr>
          <w:ilvl w:val="0"/>
          <w:numId w:val="13"/>
        </w:numPr>
        <w:tabs>
          <w:tab w:val="clear" w:pos="720"/>
          <w:tab w:val="left" w:pos="375"/>
          <w:tab w:val="num" w:pos="567"/>
          <w:tab w:val="right" w:pos="9070"/>
        </w:tabs>
        <w:suppressAutoHyphens w:val="0"/>
        <w:ind w:hanging="720"/>
        <w:outlineLvl w:val="0"/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sz w:val="22"/>
          <w:szCs w:val="22"/>
        </w:rPr>
        <w:t>Oferujemy wykonanie zamówienia za ceny:</w:t>
      </w:r>
    </w:p>
    <w:p w14:paraId="2BF11B4F" w14:textId="77777777" w:rsidR="00331C05" w:rsidRDefault="00331C05" w:rsidP="005A24AE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</w:p>
    <w:p w14:paraId="41F7ABFA" w14:textId="73F4C171" w:rsidR="00DB33C6" w:rsidRDefault="00331C05" w:rsidP="00DB33C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1</w:t>
      </w:r>
    </w:p>
    <w:p w14:paraId="2F042C6E" w14:textId="30A89A55" w:rsidR="00DB33C6" w:rsidRPr="00EC2E16" w:rsidRDefault="003B40ED" w:rsidP="00A12679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 w:rsidRPr="00EC2E16">
        <w:rPr>
          <w:rFonts w:ascii="Times New Roman" w:hAnsi="Times New Roman"/>
          <w:sz w:val="22"/>
          <w:szCs w:val="22"/>
        </w:rPr>
        <w:t>Dostawy (3-5 x w tygodniu) w dni robocze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256"/>
        <w:gridCol w:w="992"/>
        <w:gridCol w:w="2020"/>
        <w:gridCol w:w="2200"/>
        <w:gridCol w:w="2002"/>
        <w:gridCol w:w="19"/>
      </w:tblGrid>
      <w:tr w:rsidR="00DB33C6" w:rsidRPr="00DB33C6" w14:paraId="24A20855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4E2937B9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E4BA427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1DF60B" w14:textId="71FACC81" w:rsidR="00DB33C6" w:rsidRPr="00DB33C6" w:rsidRDefault="000742CE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574CDA6" w14:textId="183B3C0C" w:rsidR="00DB33C6" w:rsidRPr="003B40ED" w:rsidRDefault="003B40ED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4D024859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6B9E5F83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35C314FC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1808CCB5" w14:textId="77777777" w:rsidR="00DB33C6" w:rsidRPr="00DB33C6" w:rsidRDefault="00DB33C6" w:rsidP="00DB33C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FF427F" w:rsidRPr="00DB33C6" w14:paraId="6B7D1405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3110C464" w14:textId="099AA54E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08FAF19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Jarzynka 3-skladnikowa</w:t>
            </w:r>
          </w:p>
          <w:p w14:paraId="533D4D7D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Mrożona (marchew, seler, pietruszka)</w:t>
            </w:r>
          </w:p>
          <w:p w14:paraId="6B4AF2CA" w14:textId="71D2948A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2,50 kg- 3kg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10DA5" w14:textId="3699740F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18539E7" w14:textId="38063C17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10`800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6F0B06EA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5154176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7FD2CA1B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0D4D5908" w14:textId="5B5B9869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5C9AFBA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Fasolka szparagowa zielona mrożona</w:t>
            </w:r>
          </w:p>
          <w:p w14:paraId="6B5D4F03" w14:textId="15673ACE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 xml:space="preserve">2,50 kg-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75AD0E63" w14:textId="3447A836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B0DE62D" w14:textId="3146D3CF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1`800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2F4409B7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0358240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3F542F81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5B0C874A" w14:textId="54612200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D623BB5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Marchew mrożona kostka</w:t>
            </w:r>
          </w:p>
          <w:p w14:paraId="0AAEFF8C" w14:textId="2C996333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2,50 kg-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768E5348" w14:textId="137F6A35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D1DDE8D" w14:textId="05388837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2`400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0DEFA88F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E22278D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2C84C766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71202D0B" w14:textId="76B477F7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46B483A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Bukiet warzywny mrożony (kalafior, brokuł, marchew)</w:t>
            </w:r>
          </w:p>
          <w:p w14:paraId="7A6CF84D" w14:textId="22BE9889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 xml:space="preserve">2,50 kg-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417EA52C" w14:textId="04EE93D8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29364EC" w14:textId="32F5138C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1`680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5B9386B4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45A3807B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46A231FF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5EE58A07" w14:textId="4477FC09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A0CB3A5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Jarzynka 7-składnikowa</w:t>
            </w:r>
          </w:p>
          <w:p w14:paraId="64549AA1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Mrożona</w:t>
            </w:r>
          </w:p>
          <w:p w14:paraId="26ED1A97" w14:textId="1CBCFC97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 xml:space="preserve">2,50 kg-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7121E9D8" w14:textId="1932E820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D14FF40" w14:textId="3DE5C64B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699116C9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7E24035E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03A1C987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1DAC6396" w14:textId="4C7D9A59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9972579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Brokuł mrożony różyczki</w:t>
            </w:r>
          </w:p>
          <w:p w14:paraId="79753ED1" w14:textId="06853DF8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 xml:space="preserve">2,50 kg-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21F7C326" w14:textId="40A7109C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9065FF2" w14:textId="7EFBB5B3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840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449BAA45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22DFED5D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7125F9D4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0CDAFCD2" w14:textId="63F2C8E3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FC62556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Kalafior mrożony różyczki</w:t>
            </w:r>
          </w:p>
          <w:p w14:paraId="4821B777" w14:textId="4F9347A2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2,50 kg- 3kg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882C64" w14:textId="602FE133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31BE234" w14:textId="1E48A6DF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1`200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2FC1B19E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4C7D43D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0829F5DC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33E9F42F" w14:textId="74119703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86641AB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Szpinak mrożony liście</w:t>
            </w:r>
          </w:p>
          <w:p w14:paraId="31498B16" w14:textId="35F2298B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smartTag w:uri="urn:schemas-microsoft-com:office:smarttags" w:element="metricconverter">
              <w:smartTagPr>
                <w:attr w:name="ProductID" w:val="2,50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2,50 kg</w:t>
              </w:r>
            </w:smartTag>
            <w:r w:rsidRPr="00FF427F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</w:p>
        </w:tc>
        <w:tc>
          <w:tcPr>
            <w:tcW w:w="992" w:type="dxa"/>
            <w:shd w:val="clear" w:color="auto" w:fill="auto"/>
            <w:vAlign w:val="center"/>
          </w:tcPr>
          <w:p w14:paraId="6D69A6ED" w14:textId="26308CF8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935CD6F" w14:textId="174E84B0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360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7016CE33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5F1612E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427F" w:rsidRPr="00DB33C6" w14:paraId="2EF044B0" w14:textId="77777777" w:rsidTr="00E25480">
        <w:trPr>
          <w:gridAfter w:val="1"/>
          <w:wAfter w:w="19" w:type="dxa"/>
        </w:trPr>
        <w:tc>
          <w:tcPr>
            <w:tcW w:w="708" w:type="dxa"/>
            <w:shd w:val="clear" w:color="auto" w:fill="auto"/>
            <w:vAlign w:val="center"/>
          </w:tcPr>
          <w:p w14:paraId="00A3E913" w14:textId="61DB332B" w:rsidR="00FF427F" w:rsidRPr="00FF427F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7C6AB0B" w14:textId="77777777" w:rsidR="00FF427F" w:rsidRPr="00FF427F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Buraki mrożone kostka</w:t>
            </w:r>
          </w:p>
          <w:p w14:paraId="2B31332E" w14:textId="4B9CAF8B" w:rsidR="00FF427F" w:rsidRPr="00FF427F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smartTag w:uri="urn:schemas-microsoft-com:office:smarttags" w:element="metricconverter">
              <w:smartTagPr>
                <w:attr w:name="ProductID" w:val="0,50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0,50 kg</w:t>
              </w:r>
            </w:smartTag>
            <w:r w:rsidRPr="00FF427F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FF427F">
                <w:rPr>
                  <w:rFonts w:ascii="Times New Roman" w:hAnsi="Times New Roman"/>
                  <w:sz w:val="22"/>
                  <w:szCs w:val="22"/>
                </w:rPr>
                <w:t>3 kg</w:t>
              </w:r>
            </w:smartTag>
            <w:r w:rsidRPr="00FF427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8524CF" w14:textId="55074C93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3E1E7EA" w14:textId="0728A8F0" w:rsidR="00FF427F" w:rsidRPr="00FF427F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427F">
              <w:rPr>
                <w:rFonts w:ascii="Times New Roman" w:hAnsi="Times New Roman"/>
                <w:sz w:val="22"/>
                <w:szCs w:val="22"/>
              </w:rPr>
              <w:t>4`800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2C8ABB83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14854F6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0742CE" w:rsidRPr="00DB33C6" w14:paraId="1A13A540" w14:textId="77777777" w:rsidTr="00E25480">
        <w:tc>
          <w:tcPr>
            <w:tcW w:w="9176" w:type="dxa"/>
            <w:gridSpan w:val="5"/>
            <w:shd w:val="clear" w:color="auto" w:fill="auto"/>
          </w:tcPr>
          <w:p w14:paraId="72E1EF6C" w14:textId="53056744" w:rsidR="000742CE" w:rsidRPr="00DB33C6" w:rsidRDefault="000742CE" w:rsidP="000742CE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right"/>
              <w:outlineLvl w:val="0"/>
            </w:pPr>
            <w:r w:rsidRPr="00DB33C6">
              <w:rPr>
                <w:rFonts w:ascii="Times New Roman" w:hAnsi="Times New Roman"/>
                <w:b/>
                <w:sz w:val="22"/>
                <w:szCs w:val="22"/>
              </w:rPr>
              <w:t>Razem wartość brutto: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60AAF8B2" w14:textId="77777777" w:rsidR="000742CE" w:rsidRPr="00141D2A" w:rsidRDefault="000742CE" w:rsidP="000742CE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CCD2660" w14:textId="77777777" w:rsidR="005A628C" w:rsidRDefault="005A628C" w:rsidP="005A24AE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</w:p>
    <w:p w14:paraId="00E59C20" w14:textId="0155E9EB" w:rsidR="008E5303" w:rsidRDefault="004827F7" w:rsidP="005A24AE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>jakościowe</w:t>
      </w:r>
      <w:r w:rsidRPr="000C67DC">
        <w:rPr>
          <w:rFonts w:ascii="Times New Roman" w:hAnsi="Times New Roman"/>
          <w:b/>
          <w:sz w:val="22"/>
          <w:szCs w:val="22"/>
        </w:rPr>
        <w:t xml:space="preserve"> </w:t>
      </w:r>
      <w:r w:rsidR="00A12679"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F14C13">
        <w:rPr>
          <w:rFonts w:ascii="Times New Roman" w:hAnsi="Times New Roman"/>
          <w:b/>
          <w:sz w:val="22"/>
          <w:szCs w:val="22"/>
        </w:rPr>
        <w:t>warzyw mrożonych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5B469698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Jarzynka 3 – składnikowa.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E0C3829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Mieszanka warzyw: Marchew, seler, pietruszka. Pokrojona w słupki lub kostkę.</w:t>
      </w:r>
    </w:p>
    <w:p w14:paraId="75D348CB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Smak i zapach odpowiedni dla warzyw. Bez zanieczyszczeń fizycznych i uszkodzeń mechanicznych. Brak obecności szkodników oraz pleśni.</w:t>
      </w:r>
    </w:p>
    <w:p w14:paraId="459C9406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22E782D2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 Fasolka szparagowa zielona.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2692878F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Barwa od jasnozielonej do ciemnozielonej. Smak właściwy dla fasolki szparagowej.</w:t>
      </w:r>
    </w:p>
    <w:p w14:paraId="5E67478C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Jędrna bez narośli oraz plam nie włóknista. Bez zanieczyszczeń fizycznych i uszkodzeń mechanicznych. Brak obecności szkodników oraz pleśni.</w:t>
      </w:r>
    </w:p>
    <w:p w14:paraId="3B30B474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5687A3E0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Marchew.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2CA6AB22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Pokrojona w kostkę. Barwa od pomarańczowej do pomarańczowoczerwonej.</w:t>
      </w:r>
    </w:p>
    <w:p w14:paraId="10FFFA44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Bez narośli, plam. Smak właściwy dla marchwi. Bez zanieczyszczeń fizycznych i uszkodzeń mechanicznych. Brak obecności szkodników oraz pleśni.</w:t>
      </w:r>
    </w:p>
    <w:p w14:paraId="4730BE0C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33F7A6CE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Bukiet warzyw.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EC6FB83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Mieszanka warzyw złożona z trzech składników: marchewki, kalafiora oraz brokuła.</w:t>
      </w:r>
    </w:p>
    <w:p w14:paraId="72AB9FC9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Marchew pokrojona w plastry. Kalafior oraz brokuł podzielony na różyczki. Smak oraz zapach charakterystyczny dla danego warzywa. </w:t>
      </w:r>
    </w:p>
    <w:p w14:paraId="3E73D6C4" w14:textId="36B961F8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Bez narośli, plam. Smak właściwy dla marchwi. Bez zanieczyszczeń fizycznych i uszkodzeń mechanicznych. Brak obecności szkodników oraz pleśni.</w:t>
      </w:r>
    </w:p>
    <w:p w14:paraId="7D0302F4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77953E1A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 Jarzynka 7- składnikowa.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37C6834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Mieszanka warzyw złożona z siedmiu składników: marchwi, selera, pietruszki, por, kalafiora, brukselki, fasolki lub groszku zielonego. Marchew, seler, pietruszka pokrojona w kostkę, por w krążki, kalafior podzielony na różyczki, brukselka, fasolka lub groszek całe warzywa. Smak oraz zapach charakterystyczny dla danego warzywa. </w:t>
      </w:r>
    </w:p>
    <w:p w14:paraId="5C34791C" w14:textId="48D2A31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Bez narośli, plam. Smak właściwy dla marchwi. Bez zanieczyszczeń fizycznych i uszkodzeń mechanicznych. Brak obecności szkodników oraz pleśni.</w:t>
      </w:r>
    </w:p>
    <w:p w14:paraId="64170667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625D9873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lastRenderedPageBreak/>
        <w:t xml:space="preserve">Brokuł.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BAE575C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Barwa od jasnozielonej do ciemnozielonej. Bez pożółkłych plam oraz narośli. Podzielony na różyczki. Jednolite odmianowo. Smak właściwy dla warzywa. Bez zanieczyszczeń fizycznych i uszkodzeń mechanicznych. Brak obecności szkodników oraz pleśni.</w:t>
      </w:r>
    </w:p>
    <w:p w14:paraId="2A5A2742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5FA0E9B7" w14:textId="77777777" w:rsidR="00A274E7" w:rsidRPr="00A274E7" w:rsidRDefault="00A274E7" w:rsidP="00A274E7">
      <w:pPr>
        <w:widowControl/>
        <w:numPr>
          <w:ilvl w:val="0"/>
          <w:numId w:val="16"/>
        </w:numPr>
        <w:tabs>
          <w:tab w:val="clear" w:pos="720"/>
          <w:tab w:val="num" w:pos="284"/>
        </w:tabs>
        <w:suppressAutoHyphens w:val="0"/>
        <w:ind w:left="0" w:firstLine="0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 Kalafior. Produkt głęboko mrożony. Op. 2,50kg – </w:t>
      </w:r>
      <w:smartTag w:uri="urn:schemas-microsoft-com:office:smarttags" w:element="metricconverter">
        <w:smartTagPr>
          <w:attr w:name="ProductID" w:val="3 kg"/>
        </w:smartTagPr>
        <w:r w:rsidRPr="00A274E7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B32EA0C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Barwa od białej do ciemnokremowej. Bez pożółkłych plam oraz narośli. Podzielony na różyczki. Jednolite odmianowo. Smak właściwy dla warzywa. Bez zanieczyszczeń fizycznych i uszkodzeń mechanicznych. Brak obecności szkodników oraz pleśni.</w:t>
      </w:r>
    </w:p>
    <w:p w14:paraId="2B499CA9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420BD21E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8.   Szpinak. Produkt głęboko mrożony. Op. 2,50kg – </w:t>
      </w:r>
      <w:smartTag w:uri="urn:schemas-microsoft-com:office:smarttags" w:element="metricconverter">
        <w:smartTagPr>
          <w:attr w:name="ProductID" w:val="5 kg"/>
        </w:smartTagPr>
        <w:r w:rsidRPr="00A274E7">
          <w:rPr>
            <w:rFonts w:ascii="Times New Roman" w:hAnsi="Times New Roman"/>
            <w:sz w:val="22"/>
            <w:szCs w:val="22"/>
          </w:rPr>
          <w:t>5 kg</w:t>
        </w:r>
      </w:smartTag>
      <w:r w:rsidRPr="00A274E7">
        <w:rPr>
          <w:rFonts w:ascii="Times New Roman" w:hAnsi="Times New Roman"/>
          <w:sz w:val="22"/>
          <w:szCs w:val="22"/>
        </w:rPr>
        <w:t>.</w:t>
      </w:r>
    </w:p>
    <w:p w14:paraId="3438F0BF" w14:textId="77777777" w:rsidR="00F14C13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Smak i zapach charakterystyczny dla szpinaku. Barwa nasyconej zieleni, bez  pożółkłych plam. Jednolite odmianowo. Smak właściwy dla warzywa. </w:t>
      </w:r>
    </w:p>
    <w:p w14:paraId="4037E0A1" w14:textId="790D732F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Bez</w:t>
      </w:r>
      <w:r w:rsidR="00F14C13">
        <w:rPr>
          <w:rFonts w:ascii="Times New Roman" w:hAnsi="Times New Roman"/>
          <w:sz w:val="22"/>
          <w:szCs w:val="22"/>
        </w:rPr>
        <w:t xml:space="preserve"> </w:t>
      </w:r>
      <w:r w:rsidRPr="00A274E7">
        <w:rPr>
          <w:rFonts w:ascii="Times New Roman" w:hAnsi="Times New Roman"/>
          <w:sz w:val="22"/>
          <w:szCs w:val="22"/>
        </w:rPr>
        <w:t>zanieczyszczeń fizycznych i uszkodzeń mechanicznych. Brak obecności szkodników oraz pleśni.</w:t>
      </w:r>
    </w:p>
    <w:p w14:paraId="3EF4B06F" w14:textId="77777777" w:rsidR="00A274E7" w:rsidRPr="00A274E7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53E0C5DB" w14:textId="77777777" w:rsidR="00883FC9" w:rsidRDefault="00A274E7" w:rsidP="00883FC9">
      <w:pPr>
        <w:pStyle w:val="PlainText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9.  </w:t>
      </w:r>
      <w:r w:rsidR="00883FC9" w:rsidRPr="00FF427F">
        <w:rPr>
          <w:rFonts w:ascii="Times New Roman" w:hAnsi="Times New Roman"/>
          <w:sz w:val="22"/>
          <w:szCs w:val="22"/>
        </w:rPr>
        <w:t>Buraki mrożone kostka</w:t>
      </w:r>
      <w:r w:rsidR="00883FC9">
        <w:rPr>
          <w:rFonts w:ascii="Times New Roman" w:hAnsi="Times New Roman"/>
          <w:sz w:val="22"/>
          <w:szCs w:val="22"/>
        </w:rPr>
        <w:t xml:space="preserve">. Op. </w:t>
      </w:r>
      <w:r w:rsidR="00883FC9" w:rsidRPr="00FF427F">
        <w:rPr>
          <w:rFonts w:ascii="Times New Roman" w:hAnsi="Times New Roman"/>
          <w:sz w:val="22"/>
          <w:szCs w:val="22"/>
        </w:rPr>
        <w:t xml:space="preserve">0,50 kg – </w:t>
      </w:r>
      <w:smartTag w:uri="urn:schemas-microsoft-com:office:smarttags" w:element="metricconverter">
        <w:smartTagPr>
          <w:attr w:name="ProductID" w:val="3 kg"/>
        </w:smartTagPr>
        <w:r w:rsidR="00883FC9" w:rsidRPr="00FF427F">
          <w:rPr>
            <w:rFonts w:ascii="Times New Roman" w:hAnsi="Times New Roman"/>
            <w:sz w:val="22"/>
            <w:szCs w:val="22"/>
          </w:rPr>
          <w:t>3 kg</w:t>
        </w:r>
      </w:smartTag>
      <w:r w:rsidRPr="00A274E7">
        <w:rPr>
          <w:rFonts w:ascii="Times New Roman" w:hAnsi="Times New Roman"/>
          <w:sz w:val="22"/>
          <w:szCs w:val="22"/>
        </w:rPr>
        <w:t xml:space="preserve"> </w:t>
      </w:r>
    </w:p>
    <w:p w14:paraId="362BBC5E" w14:textId="36C58DE1" w:rsidR="00A274E7" w:rsidRPr="00A274E7" w:rsidRDefault="00A274E7" w:rsidP="00883FC9">
      <w:pPr>
        <w:pStyle w:val="PlainText"/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 xml:space="preserve">Barwa ciemnoczerwona do ciemno-bordowej. Bez obcego zapachu oraz smaku. Jednolite odmianowo. Smak właściwy dla warzywa. </w:t>
      </w:r>
    </w:p>
    <w:p w14:paraId="1A8EAA0E" w14:textId="06466D61" w:rsidR="00A237E9" w:rsidRDefault="00A274E7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  <w:r w:rsidRPr="00A274E7">
        <w:rPr>
          <w:rFonts w:ascii="Times New Roman" w:hAnsi="Times New Roman"/>
          <w:sz w:val="22"/>
          <w:szCs w:val="22"/>
        </w:rPr>
        <w:t>Bez zanieczyszczeń fizycznych i uszkodzeń mechanicznych. Brak obecności</w:t>
      </w:r>
      <w:r w:rsidR="00F14C13">
        <w:rPr>
          <w:rFonts w:ascii="Times New Roman" w:hAnsi="Times New Roman"/>
          <w:sz w:val="22"/>
          <w:szCs w:val="22"/>
        </w:rPr>
        <w:t xml:space="preserve"> </w:t>
      </w:r>
      <w:r w:rsidRPr="00A274E7">
        <w:rPr>
          <w:rFonts w:ascii="Times New Roman" w:hAnsi="Times New Roman"/>
          <w:sz w:val="22"/>
          <w:szCs w:val="22"/>
        </w:rPr>
        <w:t>szkodników oraz pleśni.</w:t>
      </w:r>
    </w:p>
    <w:p w14:paraId="3B2A3CA4" w14:textId="77777777" w:rsidR="00F14C13" w:rsidRPr="00A274E7" w:rsidRDefault="00F14C13" w:rsidP="00A274E7">
      <w:pPr>
        <w:tabs>
          <w:tab w:val="num" w:pos="284"/>
        </w:tabs>
        <w:rPr>
          <w:rFonts w:ascii="Times New Roman" w:hAnsi="Times New Roman"/>
          <w:sz w:val="22"/>
          <w:szCs w:val="22"/>
        </w:rPr>
      </w:pPr>
    </w:p>
    <w:p w14:paraId="59A70BC3" w14:textId="42C10E39" w:rsidR="00220F1B" w:rsidRDefault="00A12679" w:rsidP="00220F1B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2</w:t>
      </w:r>
    </w:p>
    <w:p w14:paraId="5AC31707" w14:textId="2E85A51C" w:rsidR="00366995" w:rsidRPr="00EC2E16" w:rsidRDefault="00FF427F" w:rsidP="00421740">
      <w:pPr>
        <w:rPr>
          <w:rFonts w:ascii="Times New Roman" w:hAnsi="Times New Roman"/>
          <w:sz w:val="22"/>
          <w:szCs w:val="22"/>
        </w:rPr>
      </w:pPr>
      <w:r w:rsidRPr="00EC2E16">
        <w:rPr>
          <w:rFonts w:ascii="Times New Roman" w:hAnsi="Times New Roman"/>
          <w:sz w:val="22"/>
          <w:szCs w:val="22"/>
        </w:rPr>
        <w:t>Dostawy (1-3 x w tygodniu) w dni robocze</w:t>
      </w:r>
      <w:r w:rsidR="00E004DE" w:rsidRPr="00EC2E16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09FAB750" w14:textId="77777777" w:rsidTr="00CE6938">
        <w:tc>
          <w:tcPr>
            <w:tcW w:w="708" w:type="dxa"/>
            <w:shd w:val="clear" w:color="auto" w:fill="auto"/>
            <w:vAlign w:val="center"/>
          </w:tcPr>
          <w:p w14:paraId="6D4829DA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47A835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6B0E414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CEC21DC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29DBA434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6A3729F7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6151E915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1E67AA3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FF427F" w:rsidRPr="00DB33C6" w14:paraId="104869B3" w14:textId="77777777" w:rsidTr="00FF427F">
        <w:tc>
          <w:tcPr>
            <w:tcW w:w="708" w:type="dxa"/>
            <w:shd w:val="clear" w:color="auto" w:fill="auto"/>
            <w:vAlign w:val="center"/>
          </w:tcPr>
          <w:p w14:paraId="725720AC" w14:textId="0C1257A9" w:rsidR="00FF427F" w:rsidRPr="00EC2E1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15" w:type="dxa"/>
            <w:shd w:val="clear" w:color="auto" w:fill="auto"/>
          </w:tcPr>
          <w:p w14:paraId="36B99E0D" w14:textId="77777777" w:rsidR="00FF427F" w:rsidRPr="00EC2E16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Filet rybny  mrożony</w:t>
            </w:r>
          </w:p>
          <w:p w14:paraId="09F12048" w14:textId="77777777" w:rsidR="00FF427F" w:rsidRPr="00EC2E16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Miruna ze skórką</w:t>
            </w:r>
          </w:p>
          <w:p w14:paraId="02702F8B" w14:textId="77777777" w:rsidR="00FF427F" w:rsidRPr="00EC2E16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SHP (Shatter pack)  lub</w:t>
            </w:r>
          </w:p>
          <w:p w14:paraId="24DCA29E" w14:textId="77777777" w:rsidR="00FF427F" w:rsidRPr="00EC2E16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Morszczuk ze skórką</w:t>
            </w:r>
          </w:p>
          <w:p w14:paraId="3F5746F1" w14:textId="77777777" w:rsidR="00FF427F" w:rsidRPr="00EC2E16" w:rsidRDefault="00FF427F" w:rsidP="00FF427F">
            <w:pPr>
              <w:pStyle w:val="PlainTex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C2E16">
              <w:rPr>
                <w:rFonts w:ascii="Times New Roman" w:hAnsi="Times New Roman"/>
                <w:sz w:val="22"/>
                <w:szCs w:val="22"/>
                <w:lang w:val="en-US"/>
              </w:rPr>
              <w:t>SHP (Shatter pack),</w:t>
            </w:r>
          </w:p>
          <w:p w14:paraId="138D518F" w14:textId="1249573B" w:rsidR="00FF427F" w:rsidRPr="00EC2E16" w:rsidRDefault="00FF427F" w:rsidP="00FF427F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  <w:lang w:val="en-US"/>
              </w:rPr>
              <w:t>Dorsz (Shatter pack)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F7EA428" w14:textId="32662983" w:rsidR="00FF427F" w:rsidRPr="00EC2E16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86C57C4" w14:textId="145365AD" w:rsidR="00FF427F" w:rsidRPr="00EC2E16" w:rsidRDefault="00FF427F" w:rsidP="00FF427F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2`400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5F6FCDBF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5F350688" w14:textId="77777777" w:rsidR="00FF427F" w:rsidRPr="00DB33C6" w:rsidRDefault="00FF427F" w:rsidP="00FF427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</w:tbl>
    <w:p w14:paraId="032B04E3" w14:textId="77777777" w:rsidR="00004B3A" w:rsidRDefault="00004B3A" w:rsidP="00421740">
      <w:pPr>
        <w:rPr>
          <w:rFonts w:ascii="Times New Roman" w:hAnsi="Times New Roman"/>
          <w:sz w:val="22"/>
          <w:szCs w:val="22"/>
        </w:rPr>
      </w:pPr>
    </w:p>
    <w:p w14:paraId="7D62B74E" w14:textId="746BCB74" w:rsidR="00220F1B" w:rsidRDefault="00220F1B" w:rsidP="00220F1B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F14C13">
        <w:rPr>
          <w:rFonts w:ascii="Times New Roman" w:hAnsi="Times New Roman"/>
          <w:b/>
          <w:sz w:val="22"/>
          <w:szCs w:val="22"/>
        </w:rPr>
        <w:t>filetów rybnych mrożonych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54EF99E7" w14:textId="77777777" w:rsidR="00F14C13" w:rsidRDefault="00F14C13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Produkt głęboko mrożony SHP (Shatter pack) bez zanieczyszczeń mechanicznych</w:t>
      </w:r>
      <w:r>
        <w:rPr>
          <w:rFonts w:ascii="Times New Roman" w:hAnsi="Times New Roman"/>
          <w:sz w:val="22"/>
          <w:szCs w:val="22"/>
        </w:rPr>
        <w:t xml:space="preserve"> </w:t>
      </w:r>
      <w:r w:rsidRPr="00F14C13">
        <w:rPr>
          <w:rFonts w:ascii="Times New Roman" w:hAnsi="Times New Roman"/>
          <w:sz w:val="22"/>
          <w:szCs w:val="22"/>
        </w:rPr>
        <w:t xml:space="preserve">i fizycznych. </w:t>
      </w:r>
    </w:p>
    <w:p w14:paraId="444587B5" w14:textId="77777777" w:rsidR="00F14C13" w:rsidRDefault="00F14C13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 xml:space="preserve">Barwa od jasnokremowej do ciemnokremowej niedopuszczalny odcień zielony. </w:t>
      </w:r>
    </w:p>
    <w:p w14:paraId="6FE1ECF4" w14:textId="06F01AEC" w:rsidR="00366995" w:rsidRPr="00F14C13" w:rsidRDefault="00F14C13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Brak obecności szkodników i pleśni. Bez widocznych śladów rozmrożenia.</w:t>
      </w:r>
    </w:p>
    <w:p w14:paraId="37DBDFC1" w14:textId="77777777" w:rsidR="00F14C13" w:rsidRDefault="00F14C13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0E1241B7" w14:textId="77777777" w:rsidR="00F14C13" w:rsidRDefault="00F14C13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</w:p>
    <w:p w14:paraId="7451A1EC" w14:textId="77777777" w:rsidR="00F14C13" w:rsidRDefault="00F14C13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</w:p>
    <w:p w14:paraId="5D26A1BB" w14:textId="77777777" w:rsidR="00F14C13" w:rsidRDefault="00F14C13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</w:p>
    <w:p w14:paraId="3875BB7E" w14:textId="7ABDC474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3</w:t>
      </w:r>
    </w:p>
    <w:p w14:paraId="17A6AAEA" w14:textId="2004A317" w:rsidR="00004B3A" w:rsidRPr="00B90724" w:rsidRDefault="00EC2E16" w:rsidP="00004B3A">
      <w:pPr>
        <w:rPr>
          <w:rFonts w:ascii="Times New Roman" w:hAnsi="Times New Roman"/>
          <w:sz w:val="22"/>
          <w:szCs w:val="22"/>
        </w:rPr>
      </w:pPr>
      <w:r w:rsidRPr="00B90724">
        <w:rPr>
          <w:rFonts w:ascii="Times New Roman" w:hAnsi="Times New Roman"/>
          <w:sz w:val="22"/>
          <w:szCs w:val="22"/>
        </w:rPr>
        <w:t>Dostawy (2 x w tygodniu) w dni robocze</w:t>
      </w:r>
      <w:r w:rsidR="00004B3A" w:rsidRPr="00B90724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7D1C1D97" w14:textId="77777777" w:rsidTr="00CE6938">
        <w:tc>
          <w:tcPr>
            <w:tcW w:w="708" w:type="dxa"/>
            <w:shd w:val="clear" w:color="auto" w:fill="auto"/>
            <w:vAlign w:val="center"/>
          </w:tcPr>
          <w:p w14:paraId="6FF79A30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8E312B6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A51798E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72B10138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0B88A9DF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14E9927A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5FA50A37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5985CD26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EC2E16" w:rsidRPr="00DB33C6" w14:paraId="6DF5AC3D" w14:textId="77777777" w:rsidTr="00EC2E16">
        <w:tc>
          <w:tcPr>
            <w:tcW w:w="708" w:type="dxa"/>
            <w:shd w:val="clear" w:color="auto" w:fill="auto"/>
            <w:vAlign w:val="center"/>
          </w:tcPr>
          <w:p w14:paraId="3AA8348C" w14:textId="4D74DD2A" w:rsidR="00EC2E16" w:rsidRPr="00EC2E16" w:rsidRDefault="00EC2E16" w:rsidP="00EC2E1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7557BE3" w14:textId="77777777" w:rsidR="00EC2E16" w:rsidRPr="00EC2E16" w:rsidRDefault="00EC2E16" w:rsidP="00EC2E16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Jaja świeże rozmiar L</w:t>
            </w:r>
          </w:p>
          <w:p w14:paraId="61F4C117" w14:textId="421C8912" w:rsidR="00EC2E16" w:rsidRPr="00EC2E16" w:rsidRDefault="00EC2E16" w:rsidP="00EC2E16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(op.</w:t>
            </w:r>
            <w:r w:rsidR="0033239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C2E16">
              <w:rPr>
                <w:rFonts w:ascii="Times New Roman" w:hAnsi="Times New Roman"/>
                <w:sz w:val="22"/>
                <w:szCs w:val="22"/>
              </w:rPr>
              <w:t>30</w:t>
            </w:r>
            <w:r w:rsidR="004238B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C2E16">
              <w:rPr>
                <w:rFonts w:ascii="Times New Roman" w:hAnsi="Times New Roman"/>
                <w:sz w:val="22"/>
                <w:szCs w:val="22"/>
              </w:rPr>
              <w:t>szt. lub 10 szt.)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5A06E38" w14:textId="1E738F63" w:rsidR="00EC2E16" w:rsidRPr="00EC2E16" w:rsidRDefault="00EC2E16" w:rsidP="00EC2E1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76B10C2B" w14:textId="52508F66" w:rsidR="00EC2E16" w:rsidRPr="00EC2E16" w:rsidRDefault="00EC2E16" w:rsidP="00EC2E1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C2E16">
              <w:rPr>
                <w:rFonts w:ascii="Times New Roman" w:hAnsi="Times New Roman"/>
                <w:sz w:val="22"/>
                <w:szCs w:val="22"/>
              </w:rPr>
              <w:t>96`000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012CC5CF" w14:textId="0027E6D4" w:rsidR="00EC2E16" w:rsidRPr="00DE5A8D" w:rsidRDefault="00DE5A8D" w:rsidP="00EC2E1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</w:pPr>
            <w:r w:rsidRPr="00DE5A8D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  <w:t>0.81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2DAD572A" w14:textId="31517F38" w:rsidR="00EC2E16" w:rsidRPr="00DE5A8D" w:rsidRDefault="00DE5A8D" w:rsidP="00DE5A8D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sz w:val="22"/>
                <w:szCs w:val="22"/>
              </w:rPr>
            </w:pPr>
            <w:r w:rsidRPr="00DE5A8D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  <w:t>77</w:t>
            </w:r>
            <w:r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  <w:t>’</w:t>
            </w:r>
            <w:r w:rsidRPr="00DE5A8D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  <w:t>760</w:t>
            </w:r>
            <w:r w:rsidRPr="00DE5A8D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lang w:val="x-none" w:eastAsia="x-none"/>
              </w:rPr>
              <w:t>.00</w:t>
            </w:r>
          </w:p>
        </w:tc>
      </w:tr>
    </w:tbl>
    <w:p w14:paraId="66EBCC0A" w14:textId="77777777" w:rsidR="00004B3A" w:rsidRDefault="00004B3A" w:rsidP="00004B3A">
      <w:pPr>
        <w:rPr>
          <w:rFonts w:ascii="Times New Roman" w:hAnsi="Times New Roman"/>
          <w:sz w:val="22"/>
          <w:szCs w:val="22"/>
        </w:rPr>
      </w:pPr>
    </w:p>
    <w:p w14:paraId="7B15ECBF" w14:textId="78BFA8CE" w:rsidR="00EC2E16" w:rsidRDefault="00EC2E16" w:rsidP="00EC2E1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F14C13">
        <w:rPr>
          <w:rFonts w:ascii="Times New Roman" w:hAnsi="Times New Roman"/>
          <w:b/>
          <w:sz w:val="22"/>
          <w:szCs w:val="22"/>
        </w:rPr>
        <w:t>jaj świeżych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6AB353E1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Jaja świeże w rozmiarze L.</w:t>
      </w:r>
    </w:p>
    <w:p w14:paraId="1F9BD2F8" w14:textId="7CA5DAE4" w:rsidR="009A5195" w:rsidRPr="00F14C13" w:rsidRDefault="00F14C13" w:rsidP="00F14C13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Powierzchnia skorupki czysta, matowa o barwie białej do jasnobrązowej.</w:t>
      </w:r>
    </w:p>
    <w:p w14:paraId="4A19ADFA" w14:textId="77777777" w:rsidR="00F14C13" w:rsidRDefault="00F14C13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</w:p>
    <w:p w14:paraId="3BEF95A8" w14:textId="7572A465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4</w:t>
      </w:r>
    </w:p>
    <w:p w14:paraId="714D1E80" w14:textId="233C645D" w:rsidR="00004B3A" w:rsidRPr="00B90724" w:rsidRDefault="00B90724" w:rsidP="00004B3A">
      <w:pPr>
        <w:rPr>
          <w:rFonts w:ascii="Times New Roman" w:hAnsi="Times New Roman"/>
          <w:sz w:val="22"/>
          <w:szCs w:val="22"/>
        </w:rPr>
      </w:pPr>
      <w:r w:rsidRPr="00B90724">
        <w:rPr>
          <w:rFonts w:ascii="Times New Roman" w:hAnsi="Times New Roman"/>
          <w:sz w:val="22"/>
          <w:szCs w:val="22"/>
        </w:rPr>
        <w:t>Dostawy (2 x w tygodniu) w dni robocze</w:t>
      </w:r>
      <w:r w:rsidR="00004B3A" w:rsidRPr="00B90724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5E090A0F" w14:textId="77777777" w:rsidTr="00CE6938">
        <w:tc>
          <w:tcPr>
            <w:tcW w:w="708" w:type="dxa"/>
            <w:shd w:val="clear" w:color="auto" w:fill="auto"/>
            <w:vAlign w:val="center"/>
          </w:tcPr>
          <w:p w14:paraId="369817DA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3D7C9B6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861F17C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079D586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4D01475A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451B2116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3CD11738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3C748B19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B90724" w:rsidRPr="00DB33C6" w14:paraId="62BD00FD" w14:textId="77777777" w:rsidTr="00B90724">
        <w:tc>
          <w:tcPr>
            <w:tcW w:w="708" w:type="dxa"/>
            <w:shd w:val="clear" w:color="auto" w:fill="auto"/>
            <w:vAlign w:val="center"/>
          </w:tcPr>
          <w:p w14:paraId="1BD3C256" w14:textId="0CAAFA28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64B7D44" w14:textId="77777777" w:rsidR="00B90724" w:rsidRPr="00B90724" w:rsidRDefault="00B90724" w:rsidP="00B90724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Kasza manna</w:t>
            </w:r>
          </w:p>
          <w:p w14:paraId="25D30B66" w14:textId="421A5533" w:rsidR="00B90724" w:rsidRPr="00B90724" w:rsidRDefault="00B90724" w:rsidP="00B9072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op. 1kg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C691DB3" w14:textId="5A517248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7A5271B" w14:textId="074368A9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3`840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5DA10CB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49C341B8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B90724" w:rsidRPr="00DB33C6" w14:paraId="24D49EAF" w14:textId="77777777" w:rsidTr="00B90724">
        <w:tc>
          <w:tcPr>
            <w:tcW w:w="708" w:type="dxa"/>
            <w:shd w:val="clear" w:color="auto" w:fill="auto"/>
            <w:vAlign w:val="center"/>
          </w:tcPr>
          <w:p w14:paraId="07DBDF40" w14:textId="12CC2B20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3D9F1D47" w14:textId="77777777" w:rsidR="00B90724" w:rsidRPr="00B90724" w:rsidRDefault="00B90724" w:rsidP="00B90724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Kasza jęczmienna średnia</w:t>
            </w:r>
          </w:p>
          <w:p w14:paraId="19105EF6" w14:textId="1C330A0B" w:rsidR="00B90724" w:rsidRPr="00B90724" w:rsidRDefault="00B90724" w:rsidP="00B9072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op.1kg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417CC80" w14:textId="6D1510AD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00D08C4" w14:textId="4012DAC9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960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4F161EDE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1EAB186C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B90724" w:rsidRPr="00DB33C6" w14:paraId="065DD56A" w14:textId="77777777" w:rsidTr="00B90724">
        <w:tc>
          <w:tcPr>
            <w:tcW w:w="708" w:type="dxa"/>
            <w:shd w:val="clear" w:color="auto" w:fill="auto"/>
            <w:vAlign w:val="center"/>
          </w:tcPr>
          <w:p w14:paraId="0BD862F0" w14:textId="5D146302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2273637" w14:textId="77777777" w:rsidR="00B90724" w:rsidRPr="00B90724" w:rsidRDefault="00B90724" w:rsidP="00B90724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Płatki owsiane</w:t>
            </w:r>
          </w:p>
          <w:p w14:paraId="07584FFB" w14:textId="6557CACC" w:rsidR="00B90724" w:rsidRPr="00B90724" w:rsidRDefault="00B90724" w:rsidP="00B9072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 xml:space="preserve">(op. od 0.5kg 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90724">
                <w:rPr>
                  <w:rFonts w:ascii="Times New Roman" w:hAnsi="Times New Roman"/>
                  <w:sz w:val="22"/>
                  <w:szCs w:val="22"/>
                </w:rPr>
                <w:t>1 kg</w:t>
              </w:r>
            </w:smartTag>
            <w:r w:rsidRPr="00B9072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62010BE6" w14:textId="30C6CB94" w:rsidR="00B90724" w:rsidRPr="00B90724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</w:t>
            </w:r>
            <w:r w:rsidRPr="00B90724">
              <w:rPr>
                <w:rFonts w:ascii="Times New Roman" w:hAnsi="Times New Roman"/>
                <w:sz w:val="22"/>
                <w:szCs w:val="22"/>
              </w:rPr>
              <w:t>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D326DD7" w14:textId="4A5C4E32" w:rsidR="00B90724" w:rsidRPr="00B90724" w:rsidRDefault="00B90724" w:rsidP="00B90724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0724">
              <w:rPr>
                <w:rFonts w:ascii="Times New Roman" w:hAnsi="Times New Roman"/>
                <w:sz w:val="22"/>
                <w:szCs w:val="22"/>
              </w:rPr>
              <w:t>3`600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2ACB189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6623CC34" w14:textId="77777777" w:rsidR="00B90724" w:rsidRPr="00DB33C6" w:rsidRDefault="00B90724" w:rsidP="00B9072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004B3A" w:rsidRPr="00DB33C6" w14:paraId="5C2C9237" w14:textId="77777777" w:rsidTr="00CE6938">
        <w:tc>
          <w:tcPr>
            <w:tcW w:w="9506" w:type="dxa"/>
            <w:gridSpan w:val="5"/>
            <w:shd w:val="clear" w:color="auto" w:fill="auto"/>
          </w:tcPr>
          <w:p w14:paraId="525BFA82" w14:textId="77777777" w:rsidR="00004B3A" w:rsidRPr="00DB33C6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right"/>
              <w:outlineLvl w:val="0"/>
            </w:pPr>
            <w:r w:rsidRPr="00DB33C6">
              <w:rPr>
                <w:rFonts w:ascii="Times New Roman" w:hAnsi="Times New Roman"/>
                <w:b/>
                <w:sz w:val="22"/>
                <w:szCs w:val="22"/>
              </w:rPr>
              <w:t>Razem wartość brutto: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2DA6342E" w14:textId="77777777" w:rsidR="00004B3A" w:rsidRPr="00141D2A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34F22917" w14:textId="77777777" w:rsidR="00004B3A" w:rsidRDefault="00004B3A" w:rsidP="00004B3A">
      <w:pPr>
        <w:rPr>
          <w:rFonts w:ascii="Times New Roman" w:hAnsi="Times New Roman"/>
          <w:sz w:val="22"/>
          <w:szCs w:val="22"/>
        </w:rPr>
      </w:pPr>
    </w:p>
    <w:p w14:paraId="04606945" w14:textId="7B3CC76B" w:rsidR="00EC2E16" w:rsidRDefault="00EC2E16" w:rsidP="00EC2E1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F14C13">
        <w:rPr>
          <w:rFonts w:ascii="Times New Roman" w:hAnsi="Times New Roman"/>
          <w:b/>
          <w:sz w:val="22"/>
          <w:szCs w:val="22"/>
        </w:rPr>
        <w:t>przetworów zbożowych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6F2C289D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Barwa i zapach właściwy dla danego produktu.</w:t>
      </w:r>
    </w:p>
    <w:p w14:paraId="25E43441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Zapach i konsystencja charakterystyczna dla danego produktu zbożowego.</w:t>
      </w:r>
    </w:p>
    <w:p w14:paraId="534DE2D0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 xml:space="preserve">Bez zanieczyszczeń fizycznych i mechanicznych. </w:t>
      </w:r>
    </w:p>
    <w:p w14:paraId="08C744DF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 xml:space="preserve">Brak obecności szkodników. </w:t>
      </w:r>
    </w:p>
    <w:p w14:paraId="0F59D581" w14:textId="6E031EF3" w:rsidR="00EC2E16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Niedopuszczalny zapach stęchlizny.</w:t>
      </w:r>
    </w:p>
    <w:p w14:paraId="2E8E5D79" w14:textId="77777777" w:rsidR="00B90724" w:rsidRDefault="00B90724" w:rsidP="00004B3A">
      <w:pPr>
        <w:rPr>
          <w:rFonts w:ascii="Times New Roman" w:hAnsi="Times New Roman"/>
          <w:sz w:val="22"/>
          <w:szCs w:val="22"/>
        </w:rPr>
      </w:pPr>
    </w:p>
    <w:p w14:paraId="4F9BD1DA" w14:textId="77777777" w:rsidR="00F14C13" w:rsidRDefault="00F14C13">
      <w:pPr>
        <w:widowControl/>
        <w:suppressAutoHyphens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</w:p>
    <w:p w14:paraId="01545860" w14:textId="0FFF48E2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Pakiet 5</w:t>
      </w:r>
    </w:p>
    <w:p w14:paraId="1BCF03F0" w14:textId="39B1C586" w:rsidR="00004B3A" w:rsidRPr="00491DB6" w:rsidRDefault="00491DB6" w:rsidP="00004B3A">
      <w:pPr>
        <w:rPr>
          <w:rFonts w:ascii="Times New Roman" w:hAnsi="Times New Roman"/>
          <w:sz w:val="22"/>
          <w:szCs w:val="22"/>
        </w:rPr>
      </w:pPr>
      <w:r w:rsidRPr="00491DB6">
        <w:rPr>
          <w:rFonts w:ascii="Times New Roman" w:hAnsi="Times New Roman"/>
          <w:sz w:val="22"/>
          <w:szCs w:val="22"/>
        </w:rPr>
        <w:t>Dostawy (1 x w tygodniu) w dni robocze</w:t>
      </w:r>
      <w:r w:rsidR="00004B3A" w:rsidRPr="00491DB6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25345051" w14:textId="77777777" w:rsidTr="00CE6938">
        <w:tc>
          <w:tcPr>
            <w:tcW w:w="708" w:type="dxa"/>
            <w:shd w:val="clear" w:color="auto" w:fill="auto"/>
            <w:vAlign w:val="center"/>
          </w:tcPr>
          <w:p w14:paraId="6FD6D658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FE9D03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67E6835B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14A3A0A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67A14E66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24984CF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4978C64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395C4E4A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491DB6" w:rsidRPr="00DB33C6" w14:paraId="0E6387D1" w14:textId="77777777" w:rsidTr="00491DB6">
        <w:tc>
          <w:tcPr>
            <w:tcW w:w="708" w:type="dxa"/>
            <w:shd w:val="clear" w:color="auto" w:fill="auto"/>
            <w:vAlign w:val="center"/>
          </w:tcPr>
          <w:p w14:paraId="62F9E853" w14:textId="7BE39D0F" w:rsidR="00491DB6" w:rsidRPr="00DB33C6" w:rsidRDefault="00491DB6" w:rsidP="00491D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1F6DD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660D3432" w14:textId="77777777" w:rsidR="00491DB6" w:rsidRPr="001F6DD2" w:rsidRDefault="00491DB6" w:rsidP="00491DB6">
            <w:pPr>
              <w:pStyle w:val="PlainText"/>
              <w:rPr>
                <w:rFonts w:ascii="Times New Roman" w:hAnsi="Times New Roman"/>
                <w:sz w:val="22"/>
                <w:szCs w:val="22"/>
              </w:rPr>
            </w:pPr>
            <w:r w:rsidRPr="001F6DD2">
              <w:rPr>
                <w:rFonts w:ascii="Times New Roman" w:hAnsi="Times New Roman"/>
                <w:sz w:val="22"/>
                <w:szCs w:val="22"/>
              </w:rPr>
              <w:t>Mąka pszenna TYP 500</w:t>
            </w:r>
          </w:p>
          <w:p w14:paraId="28529B22" w14:textId="10C0A85A" w:rsidR="00491DB6" w:rsidRPr="00DB33C6" w:rsidRDefault="00491DB6" w:rsidP="00491DB6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1F6DD2">
              <w:rPr>
                <w:rFonts w:ascii="Times New Roman" w:hAnsi="Times New Roman"/>
                <w:sz w:val="22"/>
                <w:szCs w:val="22"/>
              </w:rPr>
              <w:t>op. 1kg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4163F2C" w14:textId="236DB696" w:rsidR="00491DB6" w:rsidRDefault="00491DB6" w:rsidP="00491D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1F6DD2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48229F6" w14:textId="4A07510C" w:rsidR="00491DB6" w:rsidRPr="00DB33C6" w:rsidRDefault="00491DB6" w:rsidP="00491D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4`200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090BE4C" w14:textId="77777777" w:rsidR="00491DB6" w:rsidRPr="00DB33C6" w:rsidRDefault="00491DB6" w:rsidP="00491D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7BE15414" w14:textId="77777777" w:rsidR="00491DB6" w:rsidRPr="00DB33C6" w:rsidRDefault="00491DB6" w:rsidP="00491D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</w:tbl>
    <w:p w14:paraId="79C8C9D1" w14:textId="77777777" w:rsidR="00004B3A" w:rsidRDefault="00004B3A" w:rsidP="00004B3A">
      <w:pPr>
        <w:rPr>
          <w:rFonts w:ascii="Times New Roman" w:hAnsi="Times New Roman"/>
          <w:sz w:val="22"/>
          <w:szCs w:val="22"/>
        </w:rPr>
      </w:pPr>
    </w:p>
    <w:p w14:paraId="488F0413" w14:textId="77777777" w:rsidR="00F14C13" w:rsidRDefault="00F14C13" w:rsidP="00F14C13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>
        <w:rPr>
          <w:rFonts w:ascii="Times New Roman" w:hAnsi="Times New Roman"/>
          <w:b/>
          <w:sz w:val="22"/>
          <w:szCs w:val="22"/>
        </w:rPr>
        <w:t>przetworów zbożowych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319C36C7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Barwa i zapach właściwy dla danego produktu.</w:t>
      </w:r>
    </w:p>
    <w:p w14:paraId="50EE3D05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Zapach i konsystencja charakterystyczna dla danego produktu zbożowego.</w:t>
      </w:r>
    </w:p>
    <w:p w14:paraId="5EA7C2A7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 xml:space="preserve">Bez zanieczyszczeń fizycznych i mechanicznych. </w:t>
      </w:r>
    </w:p>
    <w:p w14:paraId="64E378B3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 xml:space="preserve">Brak obecności szkodników. </w:t>
      </w:r>
    </w:p>
    <w:p w14:paraId="059A6AC9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Niedopuszczalny zapach stęchlizny.</w:t>
      </w:r>
    </w:p>
    <w:p w14:paraId="4FEF134B" w14:textId="77777777" w:rsidR="00EC2E16" w:rsidRDefault="00EC2E16" w:rsidP="00004B3A">
      <w:pPr>
        <w:rPr>
          <w:rFonts w:ascii="Times New Roman" w:hAnsi="Times New Roman"/>
          <w:sz w:val="22"/>
          <w:szCs w:val="22"/>
        </w:rPr>
      </w:pPr>
    </w:p>
    <w:p w14:paraId="07F98CC2" w14:textId="7B024072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6</w:t>
      </w:r>
    </w:p>
    <w:p w14:paraId="0B999585" w14:textId="07C31CDA" w:rsidR="00004B3A" w:rsidRPr="00E971D1" w:rsidRDefault="00E971D1" w:rsidP="00004B3A">
      <w:pPr>
        <w:rPr>
          <w:rFonts w:ascii="Times New Roman" w:hAnsi="Times New Roman"/>
          <w:sz w:val="22"/>
          <w:szCs w:val="22"/>
        </w:rPr>
      </w:pPr>
      <w:r w:rsidRPr="00E971D1">
        <w:rPr>
          <w:rFonts w:ascii="Times New Roman" w:hAnsi="Times New Roman"/>
          <w:sz w:val="22"/>
          <w:szCs w:val="22"/>
        </w:rPr>
        <w:t>Dostawy (2 x w tygodniu) w dni robocze</w:t>
      </w:r>
      <w:r w:rsidR="00004B3A" w:rsidRPr="00E971D1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247FB003" w14:textId="77777777" w:rsidTr="00CE6938">
        <w:tc>
          <w:tcPr>
            <w:tcW w:w="708" w:type="dxa"/>
            <w:shd w:val="clear" w:color="auto" w:fill="auto"/>
            <w:vAlign w:val="center"/>
          </w:tcPr>
          <w:p w14:paraId="1E09B4C8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5692F99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5F5403B4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51F0BCC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0314712C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42465337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1EF34199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7528422D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E971D1" w:rsidRPr="00E971D1" w14:paraId="2BFA72D7" w14:textId="77777777" w:rsidTr="00E971D1">
        <w:tc>
          <w:tcPr>
            <w:tcW w:w="708" w:type="dxa"/>
            <w:shd w:val="clear" w:color="auto" w:fill="auto"/>
            <w:vAlign w:val="center"/>
          </w:tcPr>
          <w:p w14:paraId="519019B6" w14:textId="3B4E9DEA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03744EB" w14:textId="520CE9E1" w:rsidR="00E971D1" w:rsidRPr="00E971D1" w:rsidRDefault="00E971D1" w:rsidP="00E971D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Margaryna miękka (450g-500g) Delma, Wyśmienita, Śniadaniowa)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35BB122" w14:textId="54754EB4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FA71CF2" w14:textId="07E37B9C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3`600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90E6792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38A84F64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E971D1" w:rsidRPr="00E971D1" w14:paraId="5E1267EC" w14:textId="77777777" w:rsidTr="00E971D1">
        <w:tc>
          <w:tcPr>
            <w:tcW w:w="708" w:type="dxa"/>
            <w:shd w:val="clear" w:color="auto" w:fill="auto"/>
            <w:vAlign w:val="center"/>
          </w:tcPr>
          <w:p w14:paraId="42146ED5" w14:textId="0024DBE0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113CDC9" w14:textId="77777777" w:rsidR="00E971D1" w:rsidRPr="00E971D1" w:rsidRDefault="00E971D1" w:rsidP="00E971D1">
            <w:pPr>
              <w:rPr>
                <w:rFonts w:ascii="Times New Roman" w:hAnsi="Times New Roman"/>
                <w:sz w:val="22"/>
                <w:szCs w:val="22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Margaryna kostka (250g)</w:t>
            </w:r>
          </w:p>
          <w:p w14:paraId="24ECBB38" w14:textId="0FCA4E59" w:rsidR="00E971D1" w:rsidRPr="00E971D1" w:rsidRDefault="00E971D1" w:rsidP="00E971D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Palma, Zwykła, Mleczna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8D72504" w14:textId="5F2C624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0B3E3D7" w14:textId="3D09D37C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1`320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038A3B1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47ECAF6B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E971D1" w:rsidRPr="00E971D1" w14:paraId="495333F0" w14:textId="77777777" w:rsidTr="00E971D1">
        <w:tc>
          <w:tcPr>
            <w:tcW w:w="708" w:type="dxa"/>
            <w:shd w:val="clear" w:color="auto" w:fill="auto"/>
            <w:vAlign w:val="center"/>
          </w:tcPr>
          <w:p w14:paraId="0329B097" w14:textId="0FEC3FCC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1683AE3" w14:textId="75582955" w:rsidR="00E971D1" w:rsidRPr="00E971D1" w:rsidRDefault="00E971D1" w:rsidP="00E971D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Olej do obróbki termicznej rzepakowy (1l)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46A812D9" w14:textId="523692DF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8E7ED78" w14:textId="3D02FE49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1`320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48DD7E1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409FB0EC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E971D1" w:rsidRPr="00E971D1" w14:paraId="3C933DC7" w14:textId="77777777" w:rsidTr="00E971D1">
        <w:tc>
          <w:tcPr>
            <w:tcW w:w="708" w:type="dxa"/>
            <w:shd w:val="clear" w:color="auto" w:fill="auto"/>
            <w:vAlign w:val="center"/>
          </w:tcPr>
          <w:p w14:paraId="17FC4EBD" w14:textId="1D38588F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45656640" w14:textId="2BF20304" w:rsidR="00E971D1" w:rsidRPr="00E971D1" w:rsidRDefault="00E971D1" w:rsidP="00E971D1">
            <w:pPr>
              <w:rPr>
                <w:rFonts w:ascii="Times New Roman" w:hAnsi="Times New Roman"/>
                <w:sz w:val="22"/>
                <w:szCs w:val="22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Olej do sałatek słonecznikowy (1l)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5E108AED" w14:textId="3DBA4CF0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BAE9298" w14:textId="36E1FFE0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E971D1">
              <w:rPr>
                <w:rFonts w:ascii="Times New Roman" w:hAnsi="Times New Roman"/>
                <w:sz w:val="22"/>
                <w:szCs w:val="22"/>
              </w:rPr>
              <w:t>480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33AABA9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6CD82F16" w14:textId="77777777" w:rsidR="00E971D1" w:rsidRPr="00E971D1" w:rsidRDefault="00E971D1" w:rsidP="00E971D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004B3A" w:rsidRPr="00DB33C6" w14:paraId="1ABAFF7E" w14:textId="77777777" w:rsidTr="00CE6938">
        <w:tc>
          <w:tcPr>
            <w:tcW w:w="9506" w:type="dxa"/>
            <w:gridSpan w:val="5"/>
            <w:shd w:val="clear" w:color="auto" w:fill="auto"/>
          </w:tcPr>
          <w:p w14:paraId="709597EA" w14:textId="77777777" w:rsidR="00004B3A" w:rsidRPr="00DB33C6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right"/>
              <w:outlineLvl w:val="0"/>
            </w:pPr>
            <w:r w:rsidRPr="00DB33C6">
              <w:rPr>
                <w:rFonts w:ascii="Times New Roman" w:hAnsi="Times New Roman"/>
                <w:b/>
                <w:sz w:val="22"/>
                <w:szCs w:val="22"/>
              </w:rPr>
              <w:t>Razem wartość brutto: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35F1DD13" w14:textId="77777777" w:rsidR="00004B3A" w:rsidRPr="00141D2A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52B8F5B" w14:textId="37E2462F" w:rsidR="00EC2E16" w:rsidRDefault="00EC2E16" w:rsidP="00EC2E1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F14C13">
        <w:rPr>
          <w:rFonts w:ascii="Times New Roman" w:hAnsi="Times New Roman"/>
          <w:b/>
          <w:sz w:val="22"/>
          <w:szCs w:val="22"/>
        </w:rPr>
        <w:t>tłuszczy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18F799BF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Barwa margaryny jednolita, jasnokremowa.</w:t>
      </w:r>
    </w:p>
    <w:p w14:paraId="6DD1EDA1" w14:textId="7978C531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Margaryna kubek waga 450g -</w:t>
      </w:r>
      <w:r w:rsidR="00D43796">
        <w:rPr>
          <w:rFonts w:ascii="Times New Roman" w:hAnsi="Times New Roman"/>
          <w:sz w:val="22"/>
          <w:szCs w:val="22"/>
        </w:rPr>
        <w:t xml:space="preserve"> </w:t>
      </w:r>
      <w:r w:rsidRPr="00F14C13">
        <w:rPr>
          <w:rFonts w:ascii="Times New Roman" w:hAnsi="Times New Roman"/>
          <w:sz w:val="22"/>
          <w:szCs w:val="22"/>
        </w:rPr>
        <w:t>500g.</w:t>
      </w:r>
    </w:p>
    <w:p w14:paraId="29963100" w14:textId="44FCF8E8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Margaryna zwykła waga 250g</w:t>
      </w:r>
    </w:p>
    <w:p w14:paraId="01E29C0E" w14:textId="77777777" w:rsidR="00F14C13" w:rsidRPr="00F14C13" w:rsidRDefault="00F14C13" w:rsidP="00F14C13">
      <w:pPr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Barwa oleju jasnożółta. Konsystencja płynna, klarowna.</w:t>
      </w:r>
    </w:p>
    <w:p w14:paraId="58331D15" w14:textId="6D896A66" w:rsidR="00004B3A" w:rsidRPr="00F14C13" w:rsidRDefault="00F14C13" w:rsidP="00F14C13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F14C13">
        <w:rPr>
          <w:rFonts w:ascii="Times New Roman" w:hAnsi="Times New Roman"/>
          <w:sz w:val="22"/>
          <w:szCs w:val="22"/>
        </w:rPr>
        <w:t>Smak i zapach właściwy dla produktów roślinnych.</w:t>
      </w:r>
    </w:p>
    <w:p w14:paraId="2A39D805" w14:textId="77777777" w:rsidR="00FF5AF1" w:rsidRDefault="00FF5AF1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4CF3392D" w14:textId="02D9C574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7</w:t>
      </w:r>
    </w:p>
    <w:p w14:paraId="29E54672" w14:textId="35B2B8C4" w:rsidR="00004B3A" w:rsidRDefault="00FF5AF1" w:rsidP="00004B3A">
      <w:pPr>
        <w:rPr>
          <w:rFonts w:ascii="Times New Roman" w:hAnsi="Times New Roman"/>
          <w:sz w:val="22"/>
          <w:szCs w:val="22"/>
        </w:rPr>
      </w:pPr>
      <w:r w:rsidRPr="0070650F">
        <w:t>Dostawy (1x w tygodniu) w dni robocze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203A8D6B" w14:textId="77777777" w:rsidTr="00CE6938">
        <w:tc>
          <w:tcPr>
            <w:tcW w:w="708" w:type="dxa"/>
            <w:shd w:val="clear" w:color="auto" w:fill="auto"/>
            <w:vAlign w:val="center"/>
          </w:tcPr>
          <w:p w14:paraId="5BCC47BF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46E95D67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1B10B4B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00AEBAE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3E0024DE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26931B08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7480C843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0B8FA1B0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FF5AF1" w:rsidRPr="00FF5AF1" w14:paraId="01C3F67B" w14:textId="77777777" w:rsidTr="00FF5AF1">
        <w:tc>
          <w:tcPr>
            <w:tcW w:w="708" w:type="dxa"/>
            <w:shd w:val="clear" w:color="auto" w:fill="auto"/>
            <w:vAlign w:val="center"/>
          </w:tcPr>
          <w:p w14:paraId="0150095B" w14:textId="3047DF4E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683A679" w14:textId="504E71C0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Pieprz czarny naturalny mielony (op. 500g)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33965590" w14:textId="6C6EB85A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95D4005" w14:textId="7F322A83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96DB6F6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0110EF96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FF5AF1" w14:paraId="1C7D7C0F" w14:textId="77777777" w:rsidTr="00FF5AF1">
        <w:tc>
          <w:tcPr>
            <w:tcW w:w="708" w:type="dxa"/>
            <w:shd w:val="clear" w:color="auto" w:fill="auto"/>
            <w:vAlign w:val="center"/>
          </w:tcPr>
          <w:p w14:paraId="55D38DDF" w14:textId="06FD7B58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FF68A66" w14:textId="4571A254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Jarzynka drobna nie zawierająca glutaminianu sodu np: Kucharek, Przyprawa węgierska (op. 1000g)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028493E" w14:textId="336D55AB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48E8F5D" w14:textId="4295D794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840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2C1EB356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30D2A7D6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FF5AF1" w14:paraId="4D8863D9" w14:textId="77777777" w:rsidTr="00FF5AF1">
        <w:tc>
          <w:tcPr>
            <w:tcW w:w="708" w:type="dxa"/>
            <w:shd w:val="clear" w:color="auto" w:fill="auto"/>
            <w:vAlign w:val="center"/>
          </w:tcPr>
          <w:p w14:paraId="150D1196" w14:textId="32F692D0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31685B92" w14:textId="386B15FF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Kwasek cytrynowy (op. 100g)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B8DACBC" w14:textId="7F37A8B5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52860B8" w14:textId="2231D367" w:rsidR="00FF5AF1" w:rsidRPr="00FF5AF1" w:rsidRDefault="00FF5AF1" w:rsidP="00FF5A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2`640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09134412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4327161E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FF5AF1" w14:paraId="18A7A73D" w14:textId="77777777" w:rsidTr="00FF5AF1">
        <w:tc>
          <w:tcPr>
            <w:tcW w:w="708" w:type="dxa"/>
            <w:shd w:val="clear" w:color="auto" w:fill="auto"/>
            <w:vAlign w:val="center"/>
          </w:tcPr>
          <w:p w14:paraId="046B6BB4" w14:textId="3C6D9288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80F9323" w14:textId="529B3B21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Majeranek (op. 25g)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788C68C6" w14:textId="28384505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D9C6393" w14:textId="6C87C997" w:rsidR="00FF5AF1" w:rsidRPr="00FF5AF1" w:rsidRDefault="00FF5AF1" w:rsidP="00FF5A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1`200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3A4CAC1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54032B79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FF5AF1" w14:paraId="5D3FCCBE" w14:textId="77777777" w:rsidTr="00FF5AF1">
        <w:tc>
          <w:tcPr>
            <w:tcW w:w="708" w:type="dxa"/>
            <w:shd w:val="clear" w:color="auto" w:fill="auto"/>
            <w:vAlign w:val="center"/>
          </w:tcPr>
          <w:p w14:paraId="72C7804F" w14:textId="0AFD8276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6A925CE5" w14:textId="3A829D51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Liść laurowy mielony (op.25g)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C02A352" w14:textId="3FDA0BF6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C404A5E" w14:textId="304DA862" w:rsidR="00FF5AF1" w:rsidRPr="00FF5AF1" w:rsidRDefault="00FF5AF1" w:rsidP="00FF5A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2971E03A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10B3D003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FF5AF1" w14:paraId="7BC1AEE8" w14:textId="77777777" w:rsidTr="00FF5AF1">
        <w:tc>
          <w:tcPr>
            <w:tcW w:w="708" w:type="dxa"/>
            <w:shd w:val="clear" w:color="auto" w:fill="auto"/>
            <w:vAlign w:val="center"/>
          </w:tcPr>
          <w:p w14:paraId="739E8410" w14:textId="3F084A5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33D615C" w14:textId="3C18B842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Papryka mielona (op.25g)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4CCD088" w14:textId="1B618EDA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068972C" w14:textId="2E417B43" w:rsidR="00FF5AF1" w:rsidRPr="00FF5AF1" w:rsidRDefault="00FF5AF1" w:rsidP="00FF5A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077C3B72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44012A54" w14:textId="77777777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004B3A" w:rsidRPr="00DB33C6" w14:paraId="114A269C" w14:textId="77777777" w:rsidTr="00CE6938">
        <w:tc>
          <w:tcPr>
            <w:tcW w:w="9506" w:type="dxa"/>
            <w:gridSpan w:val="5"/>
            <w:shd w:val="clear" w:color="auto" w:fill="auto"/>
          </w:tcPr>
          <w:p w14:paraId="6F76AD9C" w14:textId="77777777" w:rsidR="00004B3A" w:rsidRPr="00DB33C6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right"/>
              <w:outlineLvl w:val="0"/>
            </w:pPr>
            <w:r w:rsidRPr="00DB33C6">
              <w:rPr>
                <w:rFonts w:ascii="Times New Roman" w:hAnsi="Times New Roman"/>
                <w:b/>
                <w:sz w:val="22"/>
                <w:szCs w:val="22"/>
              </w:rPr>
              <w:t>Razem wartość brutto: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36EF317C" w14:textId="77777777" w:rsidR="00004B3A" w:rsidRPr="00141D2A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64B7E9DD" w14:textId="77777777" w:rsidR="00004B3A" w:rsidRDefault="00004B3A" w:rsidP="00004B3A">
      <w:pPr>
        <w:rPr>
          <w:rFonts w:ascii="Times New Roman" w:hAnsi="Times New Roman"/>
          <w:sz w:val="22"/>
          <w:szCs w:val="22"/>
        </w:rPr>
      </w:pPr>
    </w:p>
    <w:p w14:paraId="232793F1" w14:textId="47E5DA9D" w:rsidR="00EC2E16" w:rsidRDefault="00EC2E16" w:rsidP="00EC2E1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4238BC">
        <w:rPr>
          <w:rFonts w:ascii="Times New Roman" w:hAnsi="Times New Roman"/>
          <w:b/>
          <w:sz w:val="22"/>
          <w:szCs w:val="22"/>
        </w:rPr>
        <w:t>przypraw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36197FB6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Barwa i konsystencja oraz smak właściwa dla danej przyprawy.</w:t>
      </w:r>
    </w:p>
    <w:p w14:paraId="0B453D44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 xml:space="preserve">Bez zanieczyszczeń fizycznych i mechanicznych. </w:t>
      </w:r>
    </w:p>
    <w:p w14:paraId="7A4C0C80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Brak obecności szkodników oraz pleśni.</w:t>
      </w:r>
    </w:p>
    <w:p w14:paraId="6A795D0A" w14:textId="5288908C" w:rsidR="00004B3A" w:rsidRPr="004238BC" w:rsidRDefault="004238BC" w:rsidP="004238BC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Barwa jarzynki żółta z widocznymi kawałkami warzyw.</w:t>
      </w:r>
    </w:p>
    <w:p w14:paraId="68E7E0BA" w14:textId="77777777" w:rsidR="00004B3A" w:rsidRDefault="00004B3A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64D56DED" w14:textId="30D890E0" w:rsidR="00004B3A" w:rsidRDefault="00004B3A" w:rsidP="00004B3A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Pakiet 8</w:t>
      </w:r>
    </w:p>
    <w:p w14:paraId="6AE701F3" w14:textId="75DF0B6B" w:rsidR="00004B3A" w:rsidRPr="00FF5AF1" w:rsidRDefault="00FF5AF1" w:rsidP="00004B3A">
      <w:pPr>
        <w:rPr>
          <w:rFonts w:ascii="Times New Roman" w:hAnsi="Times New Roman"/>
          <w:sz w:val="22"/>
          <w:szCs w:val="22"/>
        </w:rPr>
      </w:pPr>
      <w:r w:rsidRPr="00FF5AF1">
        <w:rPr>
          <w:rFonts w:ascii="Times New Roman" w:hAnsi="Times New Roman"/>
          <w:sz w:val="22"/>
          <w:szCs w:val="22"/>
        </w:rPr>
        <w:t>Dostawy (1x w tygodniu) w dni robocze</w:t>
      </w:r>
      <w:r w:rsidR="00004B3A" w:rsidRPr="00FF5AF1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15"/>
        <w:gridCol w:w="1482"/>
        <w:gridCol w:w="2020"/>
        <w:gridCol w:w="2181"/>
        <w:gridCol w:w="2021"/>
      </w:tblGrid>
      <w:tr w:rsidR="00004B3A" w:rsidRPr="00DB33C6" w14:paraId="261995AD" w14:textId="77777777" w:rsidTr="00CE6938">
        <w:tc>
          <w:tcPr>
            <w:tcW w:w="708" w:type="dxa"/>
            <w:shd w:val="clear" w:color="auto" w:fill="auto"/>
            <w:vAlign w:val="center"/>
          </w:tcPr>
          <w:p w14:paraId="3B42B3D9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L.p.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8FA6D51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Asortyment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A407BF8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Jedn.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6E08DC4" w14:textId="77777777" w:rsidR="00004B3A" w:rsidRPr="003B40ED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3B40ED">
              <w:rPr>
                <w:rFonts w:ascii="Times New Roman" w:hAnsi="Times New Roman"/>
                <w:sz w:val="22"/>
                <w:szCs w:val="22"/>
              </w:rPr>
              <w:t>Ilość jedn. w 12 m-c</w:t>
            </w:r>
          </w:p>
          <w:p w14:paraId="4FAB8CA4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033F53C3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 xml:space="preserve">Cena jedn. brutto [zł] </w:t>
            </w: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(2)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2F7D0DB3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  <w:t>Wartość brutto [zł]</w:t>
            </w:r>
          </w:p>
          <w:p w14:paraId="6B8345CC" w14:textId="77777777" w:rsidR="00004B3A" w:rsidRPr="00DB33C6" w:rsidRDefault="00004B3A" w:rsidP="00CE693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</w:pPr>
            <w:r w:rsidRPr="00DB33C6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  <w:lang w:val="x-none" w:eastAsia="x-none"/>
              </w:rPr>
              <w:t>(1 x 2)</w:t>
            </w:r>
          </w:p>
        </w:tc>
      </w:tr>
      <w:tr w:rsidR="00FF5AF1" w:rsidRPr="00DB33C6" w14:paraId="7962F2FC" w14:textId="77777777" w:rsidTr="00FF5AF1">
        <w:tc>
          <w:tcPr>
            <w:tcW w:w="708" w:type="dxa"/>
            <w:shd w:val="clear" w:color="auto" w:fill="auto"/>
            <w:vAlign w:val="center"/>
          </w:tcPr>
          <w:p w14:paraId="3E8FDD59" w14:textId="6E620032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6265D311" w14:textId="77777777" w:rsidR="003B7767" w:rsidRDefault="00FF5AF1" w:rsidP="00FF5AF1">
            <w:pPr>
              <w:widowControl/>
              <w:suppressAutoHyphens w:val="0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 xml:space="preserve">Śledzik na raz: śmietanie, </w:t>
            </w:r>
          </w:p>
          <w:p w14:paraId="16E488B6" w14:textId="77777777" w:rsidR="003B7767" w:rsidRDefault="00FF5AF1" w:rsidP="00FF5AF1">
            <w:pPr>
              <w:widowControl/>
              <w:suppressAutoHyphens w:val="0"/>
              <w:rPr>
                <w:rFonts w:ascii="Times New Roman" w:hAnsi="Times New Roman"/>
                <w:sz w:val="22"/>
                <w:szCs w:val="22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 xml:space="preserve">w musztardzie, w oleju, </w:t>
            </w:r>
          </w:p>
          <w:p w14:paraId="302B6E75" w14:textId="775F1CE6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z ziołami itp.(100g)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0D395127" w14:textId="014CA3BD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AEB060E" w14:textId="74323BDC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14`400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55542C77" w14:textId="77777777" w:rsidR="00FF5AF1" w:rsidRPr="00DB33C6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193AA1EE" w14:textId="77777777" w:rsidR="00FF5AF1" w:rsidRPr="00DB33C6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FF5AF1" w:rsidRPr="00DB33C6" w14:paraId="2642EAB9" w14:textId="77777777" w:rsidTr="00FF5AF1">
        <w:tc>
          <w:tcPr>
            <w:tcW w:w="708" w:type="dxa"/>
            <w:shd w:val="clear" w:color="auto" w:fill="auto"/>
            <w:vAlign w:val="center"/>
          </w:tcPr>
          <w:p w14:paraId="6410B158" w14:textId="462F5B96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6F706A49" w14:textId="21D967D4" w:rsidR="00FF5AF1" w:rsidRPr="00FF5AF1" w:rsidRDefault="00FF5AF1" w:rsidP="00FF5AF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Rybka w sosie po grecku łagodna na raz (100g)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46AA733F" w14:textId="2C70FDCB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4141420" w14:textId="636B1AF3" w:rsidR="00FF5AF1" w:rsidRPr="00FF5AF1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  <w:r w:rsidRPr="00FF5AF1">
              <w:rPr>
                <w:rFonts w:ascii="Times New Roman" w:hAnsi="Times New Roman"/>
                <w:sz w:val="22"/>
                <w:szCs w:val="22"/>
              </w:rPr>
              <w:t>6`000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6154DA1A" w14:textId="77777777" w:rsidR="00FF5AF1" w:rsidRPr="00DB33C6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0F40066B" w14:textId="77777777" w:rsidR="00FF5AF1" w:rsidRPr="00DB33C6" w:rsidRDefault="00FF5AF1" w:rsidP="00FF5AF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  <w:lang w:val="x-none" w:eastAsia="x-none"/>
              </w:rPr>
            </w:pPr>
          </w:p>
        </w:tc>
      </w:tr>
      <w:tr w:rsidR="00004B3A" w:rsidRPr="00DB33C6" w14:paraId="13E0DD44" w14:textId="77777777" w:rsidTr="00CE6938">
        <w:tc>
          <w:tcPr>
            <w:tcW w:w="9506" w:type="dxa"/>
            <w:gridSpan w:val="5"/>
            <w:shd w:val="clear" w:color="auto" w:fill="auto"/>
          </w:tcPr>
          <w:p w14:paraId="31B2F3EC" w14:textId="77777777" w:rsidR="00004B3A" w:rsidRPr="00DB33C6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right"/>
              <w:outlineLvl w:val="0"/>
            </w:pPr>
            <w:r w:rsidRPr="00DB33C6">
              <w:rPr>
                <w:rFonts w:ascii="Times New Roman" w:hAnsi="Times New Roman"/>
                <w:b/>
                <w:sz w:val="22"/>
                <w:szCs w:val="22"/>
              </w:rPr>
              <w:t>Razem wartość brutto: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39447FA0" w14:textId="77777777" w:rsidR="00004B3A" w:rsidRPr="00141D2A" w:rsidRDefault="00004B3A" w:rsidP="00CE6938">
            <w:pPr>
              <w:widowControl/>
              <w:tabs>
                <w:tab w:val="left" w:pos="375"/>
                <w:tab w:val="right" w:pos="9070"/>
              </w:tabs>
              <w:suppressAutoHyphens w:val="0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34953FC3" w14:textId="77777777" w:rsidR="00004B3A" w:rsidRDefault="00004B3A" w:rsidP="00004B3A">
      <w:pPr>
        <w:rPr>
          <w:rFonts w:ascii="Times New Roman" w:hAnsi="Times New Roman"/>
          <w:sz w:val="22"/>
          <w:szCs w:val="22"/>
        </w:rPr>
      </w:pPr>
    </w:p>
    <w:p w14:paraId="3813A609" w14:textId="77777777" w:rsidR="00004B3A" w:rsidRDefault="00004B3A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40633E05" w14:textId="21F3E9B6" w:rsidR="00EC2E16" w:rsidRDefault="00EC2E16" w:rsidP="00EC2E1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  <w:r w:rsidRPr="000C67DC">
        <w:rPr>
          <w:rFonts w:ascii="Times New Roman" w:hAnsi="Times New Roman"/>
          <w:b/>
          <w:sz w:val="22"/>
          <w:szCs w:val="22"/>
        </w:rPr>
        <w:t xml:space="preserve">Wymagania </w:t>
      </w:r>
      <w:r>
        <w:rPr>
          <w:rFonts w:ascii="Times New Roman" w:hAnsi="Times New Roman"/>
          <w:b/>
          <w:sz w:val="22"/>
          <w:szCs w:val="22"/>
        </w:rPr>
        <w:t xml:space="preserve">jakościowe </w:t>
      </w:r>
      <w:r w:rsidRPr="000C67DC">
        <w:rPr>
          <w:rFonts w:ascii="Times New Roman" w:hAnsi="Times New Roman"/>
          <w:b/>
          <w:sz w:val="22"/>
          <w:szCs w:val="22"/>
        </w:rPr>
        <w:t xml:space="preserve">dla </w:t>
      </w:r>
      <w:r w:rsidR="004238BC">
        <w:rPr>
          <w:rFonts w:ascii="Times New Roman" w:hAnsi="Times New Roman"/>
          <w:b/>
          <w:sz w:val="22"/>
          <w:szCs w:val="22"/>
        </w:rPr>
        <w:t>śledzików i rybek</w:t>
      </w:r>
      <w:r w:rsidRPr="000C67DC">
        <w:rPr>
          <w:rFonts w:ascii="Times New Roman" w:hAnsi="Times New Roman"/>
          <w:b/>
          <w:sz w:val="22"/>
          <w:szCs w:val="22"/>
        </w:rPr>
        <w:t>:</w:t>
      </w:r>
    </w:p>
    <w:p w14:paraId="5113061D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Śledziki oraz rybki w opakowaniach hermetycznie zamkniętych, waga 100g.</w:t>
      </w:r>
    </w:p>
    <w:p w14:paraId="61DE5489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Barwa i konsystencja w zależności od dodatku.</w:t>
      </w:r>
    </w:p>
    <w:p w14:paraId="295DE8FB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 xml:space="preserve">Bez zanieczyszczeń fizycznych i mechanicznych. </w:t>
      </w:r>
    </w:p>
    <w:p w14:paraId="12BFBD87" w14:textId="77777777" w:rsidR="004238BC" w:rsidRPr="004238BC" w:rsidRDefault="004238BC" w:rsidP="004238BC">
      <w:pPr>
        <w:rPr>
          <w:rFonts w:ascii="Times New Roman" w:hAnsi="Times New Roman"/>
          <w:sz w:val="22"/>
          <w:szCs w:val="22"/>
        </w:rPr>
      </w:pPr>
      <w:r w:rsidRPr="004238BC">
        <w:rPr>
          <w:rFonts w:ascii="Times New Roman" w:hAnsi="Times New Roman"/>
          <w:sz w:val="22"/>
          <w:szCs w:val="22"/>
        </w:rPr>
        <w:t>Brak obecności szkodników oraz pleśni.</w:t>
      </w:r>
    </w:p>
    <w:p w14:paraId="42219B1F" w14:textId="77777777" w:rsidR="004238BC" w:rsidRDefault="004238BC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2"/>
          <w:szCs w:val="22"/>
        </w:rPr>
      </w:pPr>
    </w:p>
    <w:p w14:paraId="12B7C769" w14:textId="77777777" w:rsidR="003B7767" w:rsidRDefault="003B7767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67854ABB" w14:textId="77777777" w:rsidR="004238BC" w:rsidRPr="005D64E2" w:rsidRDefault="004238BC" w:rsidP="00085836">
      <w:pPr>
        <w:widowControl/>
        <w:tabs>
          <w:tab w:val="left" w:pos="375"/>
          <w:tab w:val="right" w:pos="9070"/>
        </w:tabs>
        <w:suppressAutoHyphens w:val="0"/>
        <w:outlineLvl w:val="0"/>
        <w:rPr>
          <w:rFonts w:ascii="Times New Roman" w:hAnsi="Times New Roman"/>
          <w:sz w:val="20"/>
          <w:szCs w:val="20"/>
        </w:rPr>
      </w:pPr>
    </w:p>
    <w:p w14:paraId="117D6043" w14:textId="77777777" w:rsidR="0054280B" w:rsidRPr="003A437C" w:rsidRDefault="0054280B" w:rsidP="0054280B">
      <w:pPr>
        <w:outlineLvl w:val="0"/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b/>
          <w:sz w:val="22"/>
          <w:szCs w:val="22"/>
        </w:rPr>
        <w:t>2</w:t>
      </w:r>
      <w:r w:rsidRPr="003A437C">
        <w:rPr>
          <w:rFonts w:ascii="Times New Roman" w:hAnsi="Times New Roman"/>
          <w:sz w:val="22"/>
          <w:szCs w:val="22"/>
        </w:rPr>
        <w:t>. Podane wynagrodzenie obejmuje wszystkie koszty wykonania przedmiotu zamówienia.</w:t>
      </w:r>
    </w:p>
    <w:p w14:paraId="11E2A0BE" w14:textId="77777777" w:rsidR="00263BB3" w:rsidRDefault="00263BB3" w:rsidP="0054280B">
      <w:pPr>
        <w:outlineLvl w:val="0"/>
        <w:rPr>
          <w:rFonts w:ascii="Times New Roman" w:hAnsi="Times New Roman"/>
          <w:sz w:val="22"/>
          <w:szCs w:val="22"/>
        </w:rPr>
      </w:pPr>
    </w:p>
    <w:p w14:paraId="3E3D478E" w14:textId="77777777" w:rsidR="00DE2DC7" w:rsidRDefault="00DE2DC7" w:rsidP="0054280B">
      <w:pPr>
        <w:outlineLvl w:val="0"/>
        <w:rPr>
          <w:rFonts w:ascii="Times New Roman" w:hAnsi="Times New Roman"/>
          <w:sz w:val="22"/>
          <w:szCs w:val="22"/>
        </w:rPr>
      </w:pPr>
    </w:p>
    <w:p w14:paraId="4FEEE4B5" w14:textId="77777777" w:rsidR="006D313D" w:rsidRDefault="006D313D" w:rsidP="0054280B">
      <w:pPr>
        <w:outlineLvl w:val="0"/>
        <w:rPr>
          <w:rFonts w:ascii="Times New Roman" w:hAnsi="Times New Roman"/>
          <w:sz w:val="22"/>
          <w:szCs w:val="22"/>
        </w:rPr>
      </w:pPr>
    </w:p>
    <w:p w14:paraId="1AC8D098" w14:textId="1D84201A" w:rsidR="0054280B" w:rsidRPr="003A437C" w:rsidRDefault="00DE5A8D" w:rsidP="0054280B">
      <w:pPr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Konin,</w:t>
      </w:r>
      <w:r w:rsidR="0054280B" w:rsidRPr="003A437C">
        <w:rPr>
          <w:rFonts w:ascii="Times New Roman" w:hAnsi="Times New Roman"/>
          <w:sz w:val="22"/>
          <w:szCs w:val="22"/>
        </w:rPr>
        <w:t xml:space="preserve"> dnia</w:t>
      </w:r>
      <w:r>
        <w:rPr>
          <w:rFonts w:ascii="Times New Roman" w:hAnsi="Times New Roman"/>
          <w:sz w:val="22"/>
          <w:szCs w:val="22"/>
        </w:rPr>
        <w:t xml:space="preserve">10.11.2024 </w:t>
      </w:r>
      <w:r w:rsidR="0054280B" w:rsidRPr="003A437C">
        <w:rPr>
          <w:rFonts w:ascii="Times New Roman" w:hAnsi="Times New Roman"/>
          <w:sz w:val="22"/>
          <w:szCs w:val="22"/>
        </w:rPr>
        <w:t>r.</w:t>
      </w:r>
    </w:p>
    <w:p w14:paraId="24F70CB8" w14:textId="77777777" w:rsidR="0054280B" w:rsidRPr="003A437C" w:rsidRDefault="0054280B" w:rsidP="0054280B">
      <w:pPr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sz w:val="22"/>
          <w:szCs w:val="22"/>
        </w:rPr>
        <w:t xml:space="preserve">  (Miejscowość )</w:t>
      </w:r>
    </w:p>
    <w:p w14:paraId="34AFBCD8" w14:textId="77777777" w:rsidR="005432F8" w:rsidRDefault="005432F8" w:rsidP="0054280B">
      <w:pPr>
        <w:jc w:val="right"/>
        <w:outlineLvl w:val="0"/>
        <w:rPr>
          <w:rFonts w:ascii="Times New Roman" w:hAnsi="Times New Roman"/>
          <w:sz w:val="22"/>
          <w:szCs w:val="22"/>
        </w:rPr>
      </w:pPr>
    </w:p>
    <w:p w14:paraId="54EC87AE" w14:textId="77777777" w:rsidR="0054280B" w:rsidRPr="003A437C" w:rsidRDefault="0054280B" w:rsidP="0054280B">
      <w:pPr>
        <w:jc w:val="right"/>
        <w:outlineLvl w:val="0"/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sz w:val="22"/>
          <w:szCs w:val="22"/>
        </w:rPr>
        <w:t>……………………………………………</w:t>
      </w:r>
    </w:p>
    <w:p w14:paraId="111DF68E" w14:textId="77777777" w:rsidR="00F55B48" w:rsidRPr="003A437C" w:rsidRDefault="0054280B" w:rsidP="00521D92">
      <w:pPr>
        <w:jc w:val="right"/>
        <w:outlineLvl w:val="0"/>
        <w:rPr>
          <w:rFonts w:ascii="Times New Roman" w:hAnsi="Times New Roman"/>
          <w:sz w:val="22"/>
          <w:szCs w:val="22"/>
        </w:rPr>
      </w:pPr>
      <w:r w:rsidRPr="003A437C">
        <w:rPr>
          <w:rFonts w:ascii="Times New Roman" w:hAnsi="Times New Roman"/>
          <w:sz w:val="22"/>
          <w:szCs w:val="22"/>
        </w:rPr>
        <w:t>Podpis elektroniczny osoby uprawnionej</w:t>
      </w:r>
    </w:p>
    <w:sectPr w:rsidR="00F55B48" w:rsidRPr="003A437C" w:rsidSect="001942EC">
      <w:headerReference w:type="default" r:id="rId7"/>
      <w:footerReference w:type="even" r:id="rId8"/>
      <w:footerReference w:type="default" r:id="rId9"/>
      <w:footnotePr>
        <w:pos w:val="beneathText"/>
      </w:footnotePr>
      <w:pgSz w:w="16837" w:h="11905" w:orient="landscape"/>
      <w:pgMar w:top="1418" w:right="1418" w:bottom="1418" w:left="1418" w:header="1134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A7C14" w14:textId="77777777" w:rsidR="00455243" w:rsidRDefault="00455243">
      <w:r>
        <w:separator/>
      </w:r>
    </w:p>
    <w:p w14:paraId="6CA6C9D4" w14:textId="77777777" w:rsidR="00455243" w:rsidRDefault="00455243"/>
  </w:endnote>
  <w:endnote w:type="continuationSeparator" w:id="0">
    <w:p w14:paraId="0609CE06" w14:textId="77777777" w:rsidR="00455243" w:rsidRDefault="00455243">
      <w:r>
        <w:continuationSeparator/>
      </w:r>
    </w:p>
    <w:p w14:paraId="41318310" w14:textId="77777777" w:rsidR="00455243" w:rsidRDefault="00455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5BC9" w14:textId="77777777" w:rsidR="00DA482B" w:rsidRDefault="00DA482B" w:rsidP="00DF67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D4DEEA" w14:textId="77777777" w:rsidR="00DA482B" w:rsidRDefault="00DA482B" w:rsidP="00487F43">
    <w:pPr>
      <w:pStyle w:val="Footer"/>
      <w:ind w:right="360"/>
    </w:pPr>
  </w:p>
  <w:p w14:paraId="50786B45" w14:textId="77777777" w:rsidR="00DA482B" w:rsidRDefault="00DA48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50C1F" w14:textId="77777777" w:rsidR="00DA482B" w:rsidRPr="001C13EC" w:rsidRDefault="00DA482B" w:rsidP="001C13EC">
    <w:pPr>
      <w:pStyle w:val="Footer"/>
      <w:pBdr>
        <w:top w:val="single" w:sz="4" w:space="1" w:color="auto"/>
      </w:pBdr>
      <w:jc w:val="right"/>
      <w:rPr>
        <w:rFonts w:ascii="Times New Roman" w:hAnsi="Times New Roman"/>
        <w:sz w:val="16"/>
        <w:szCs w:val="14"/>
        <w:lang w:val="pl-PL"/>
      </w:rPr>
    </w:pPr>
    <w:r w:rsidRPr="001C13EC">
      <w:rPr>
        <w:rFonts w:ascii="Times New Roman" w:hAnsi="Times New Roman"/>
        <w:sz w:val="16"/>
        <w:szCs w:val="14"/>
      </w:rPr>
      <w:t xml:space="preserve">Strona </w:t>
    </w:r>
    <w:r w:rsidRPr="001C13EC">
      <w:rPr>
        <w:rFonts w:ascii="Times New Roman" w:hAnsi="Times New Roman"/>
        <w:b/>
        <w:sz w:val="16"/>
        <w:szCs w:val="14"/>
      </w:rPr>
      <w:fldChar w:fldCharType="begin"/>
    </w:r>
    <w:r w:rsidRPr="001C13EC">
      <w:rPr>
        <w:rFonts w:ascii="Times New Roman" w:hAnsi="Times New Roman"/>
        <w:b/>
        <w:sz w:val="16"/>
        <w:szCs w:val="14"/>
      </w:rPr>
      <w:instrText>PAGE</w:instrText>
    </w:r>
    <w:r w:rsidRPr="001C13EC">
      <w:rPr>
        <w:rFonts w:ascii="Times New Roman" w:hAnsi="Times New Roman"/>
        <w:b/>
        <w:sz w:val="16"/>
        <w:szCs w:val="14"/>
      </w:rPr>
      <w:fldChar w:fldCharType="separate"/>
    </w:r>
    <w:r w:rsidR="00DF61CD">
      <w:rPr>
        <w:rFonts w:ascii="Times New Roman" w:hAnsi="Times New Roman"/>
        <w:b/>
        <w:noProof/>
        <w:sz w:val="16"/>
        <w:szCs w:val="14"/>
      </w:rPr>
      <w:t>1</w:t>
    </w:r>
    <w:r w:rsidRPr="001C13EC">
      <w:rPr>
        <w:rFonts w:ascii="Times New Roman" w:hAnsi="Times New Roman"/>
        <w:b/>
        <w:sz w:val="16"/>
        <w:szCs w:val="14"/>
      </w:rPr>
      <w:fldChar w:fldCharType="end"/>
    </w:r>
    <w:r w:rsidRPr="001C13EC">
      <w:rPr>
        <w:rFonts w:ascii="Times New Roman" w:hAnsi="Times New Roman"/>
        <w:sz w:val="16"/>
        <w:szCs w:val="14"/>
      </w:rPr>
      <w:t xml:space="preserve"> z </w:t>
    </w:r>
    <w:r w:rsidRPr="001C13EC">
      <w:rPr>
        <w:rFonts w:ascii="Times New Roman" w:hAnsi="Times New Roman"/>
        <w:sz w:val="16"/>
        <w:szCs w:val="14"/>
      </w:rPr>
      <w:fldChar w:fldCharType="begin"/>
    </w:r>
    <w:r w:rsidRPr="001C13EC">
      <w:rPr>
        <w:rFonts w:ascii="Times New Roman" w:hAnsi="Times New Roman"/>
        <w:sz w:val="16"/>
        <w:szCs w:val="14"/>
      </w:rPr>
      <w:instrText>NUMPAGES</w:instrText>
    </w:r>
    <w:r w:rsidRPr="001C13EC">
      <w:rPr>
        <w:rFonts w:ascii="Times New Roman" w:hAnsi="Times New Roman"/>
        <w:sz w:val="16"/>
        <w:szCs w:val="14"/>
      </w:rPr>
      <w:fldChar w:fldCharType="separate"/>
    </w:r>
    <w:r w:rsidR="00DF61CD">
      <w:rPr>
        <w:rFonts w:ascii="Times New Roman" w:hAnsi="Times New Roman"/>
        <w:noProof/>
        <w:sz w:val="16"/>
        <w:szCs w:val="14"/>
      </w:rPr>
      <w:t>3</w:t>
    </w:r>
    <w:r w:rsidRPr="001C13EC">
      <w:rPr>
        <w:rFonts w:ascii="Times New Roman" w:hAnsi="Times New Roman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37172" w14:textId="77777777" w:rsidR="00455243" w:rsidRDefault="00455243">
      <w:r>
        <w:separator/>
      </w:r>
    </w:p>
    <w:p w14:paraId="7773D942" w14:textId="77777777" w:rsidR="00455243" w:rsidRDefault="00455243"/>
  </w:footnote>
  <w:footnote w:type="continuationSeparator" w:id="0">
    <w:p w14:paraId="102D6E0C" w14:textId="77777777" w:rsidR="00455243" w:rsidRDefault="00455243">
      <w:r>
        <w:continuationSeparator/>
      </w:r>
    </w:p>
    <w:p w14:paraId="39E3820D" w14:textId="77777777" w:rsidR="00455243" w:rsidRDefault="004552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1396" w14:textId="77777777" w:rsidR="00DA482B" w:rsidRPr="001F6F0E" w:rsidRDefault="00DA482B" w:rsidP="00571C5A">
    <w:pPr>
      <w:suppressLineNumbers/>
      <w:tabs>
        <w:tab w:val="center" w:pos="4818"/>
        <w:tab w:val="right" w:pos="9637"/>
      </w:tabs>
      <w:jc w:val="center"/>
      <w:rPr>
        <w:rFonts w:ascii="Times New Roman" w:hAnsi="Times New Roman"/>
        <w:b/>
        <w:i/>
        <w:iCs/>
        <w:sz w:val="18"/>
        <w:szCs w:val="18"/>
      </w:rPr>
    </w:pPr>
    <w:r w:rsidRPr="001F6F0E">
      <w:rPr>
        <w:rFonts w:ascii="Times New Roman" w:hAnsi="Times New Roman"/>
        <w:b/>
        <w:i/>
        <w:iCs/>
        <w:sz w:val="18"/>
        <w:szCs w:val="18"/>
      </w:rPr>
      <w:t>Formularz asortymentowo-cenowy</w:t>
    </w:r>
  </w:p>
  <w:p w14:paraId="6E8F0BE6" w14:textId="77777777" w:rsidR="00DA482B" w:rsidRPr="001F6F0E" w:rsidRDefault="00DA482B" w:rsidP="00571C5A">
    <w:pPr>
      <w:suppressLineNumbers/>
      <w:tabs>
        <w:tab w:val="center" w:pos="4818"/>
        <w:tab w:val="right" w:pos="9637"/>
      </w:tabs>
      <w:jc w:val="center"/>
      <w:rPr>
        <w:rFonts w:ascii="Times New Roman" w:hAnsi="Times New Roman"/>
        <w:sz w:val="18"/>
        <w:szCs w:val="18"/>
      </w:rPr>
    </w:pPr>
    <w:r w:rsidRPr="001F6F0E">
      <w:rPr>
        <w:rFonts w:ascii="Times New Roman" w:hAnsi="Times New Roman"/>
        <w:iCs/>
        <w:sz w:val="18"/>
        <w:szCs w:val="18"/>
      </w:rPr>
      <w:t>T</w:t>
    </w:r>
    <w:r w:rsidRPr="001F6F0E">
      <w:rPr>
        <w:rFonts w:ascii="Times New Roman" w:hAnsi="Times New Roman"/>
        <w:iCs/>
        <w:sz w:val="18"/>
        <w:szCs w:val="18"/>
        <w:lang w:val="x-none"/>
      </w:rPr>
      <w:t xml:space="preserve">ryb podstawowy </w:t>
    </w:r>
    <w:r w:rsidRPr="001F6F0E">
      <w:rPr>
        <w:rFonts w:ascii="Times New Roman" w:hAnsi="Times New Roman"/>
        <w:iCs/>
        <w:sz w:val="18"/>
        <w:szCs w:val="18"/>
      </w:rPr>
      <w:t>bez negocjacji</w:t>
    </w:r>
    <w:r w:rsidRPr="001F6F0E">
      <w:rPr>
        <w:rFonts w:ascii="Times New Roman" w:hAnsi="Times New Roman"/>
        <w:iCs/>
        <w:sz w:val="18"/>
        <w:szCs w:val="18"/>
        <w:lang w:val="x-none"/>
      </w:rPr>
      <w:t>, o wartości mniejszej niż progi unijne</w:t>
    </w:r>
    <w:r w:rsidRPr="001F6F0E">
      <w:rPr>
        <w:rFonts w:ascii="Times New Roman" w:hAnsi="Times New Roman"/>
        <w:sz w:val="18"/>
        <w:szCs w:val="18"/>
      </w:rPr>
      <w:t xml:space="preserve">, </w:t>
    </w:r>
    <w:r w:rsidRPr="001F6F0E">
      <w:rPr>
        <w:rFonts w:ascii="Times New Roman" w:hAnsi="Times New Roman"/>
        <w:sz w:val="18"/>
        <w:szCs w:val="18"/>
        <w:lang w:val="x-none"/>
      </w:rPr>
      <w:t>na zadanie pod nazwą:</w:t>
    </w:r>
  </w:p>
  <w:p w14:paraId="00C86F6B" w14:textId="3184C907" w:rsidR="00DA482B" w:rsidRPr="001F6F0E" w:rsidRDefault="002D25AE" w:rsidP="002D25AE">
    <w:pPr>
      <w:jc w:val="center"/>
      <w:rPr>
        <w:rFonts w:ascii="Times New Roman" w:hAnsi="Times New Roman"/>
        <w:b/>
        <w:bCs/>
        <w:sz w:val="18"/>
        <w:szCs w:val="18"/>
      </w:rPr>
    </w:pPr>
    <w:bookmarkStart w:id="0" w:name="_Hlk165550888"/>
    <w:r w:rsidRPr="001D55D0">
      <w:rPr>
        <w:rFonts w:ascii="Times New Roman" w:hAnsi="Times New Roman"/>
        <w:b/>
        <w:bCs/>
        <w:sz w:val="18"/>
        <w:szCs w:val="18"/>
      </w:rPr>
      <w:t>„</w:t>
    </w:r>
    <w:r w:rsidRPr="00782FED">
      <w:rPr>
        <w:rFonts w:ascii="Times New Roman" w:hAnsi="Times New Roman"/>
        <w:b/>
        <w:bCs/>
        <w:sz w:val="18"/>
        <w:szCs w:val="18"/>
      </w:rPr>
      <w:t>Dostawa warzyw mrożonych, filetów rybnych mrożonych, jaj świeżych, przetworów zbożowych, tłuszczy, przypraw i śledzików porcjowanych</w:t>
    </w:r>
    <w:r w:rsidRPr="001D55D0">
      <w:rPr>
        <w:rFonts w:ascii="Times New Roman" w:hAnsi="Times New Roman"/>
        <w:b/>
        <w:bCs/>
        <w:sz w:val="18"/>
        <w:szCs w:val="18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B7726DC"/>
    <w:multiLevelType w:val="hybridMultilevel"/>
    <w:tmpl w:val="FFA6073C"/>
    <w:lvl w:ilvl="0" w:tplc="5F942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C60E1CA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6543C1"/>
    <w:multiLevelType w:val="multilevel"/>
    <w:tmpl w:val="04150023"/>
    <w:styleLink w:val="ArticleSection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 w15:restartNumberingAfterBreak="0">
    <w:nsid w:val="66756429"/>
    <w:multiLevelType w:val="hybridMultilevel"/>
    <w:tmpl w:val="45D6A1CE"/>
    <w:lvl w:ilvl="0" w:tplc="30126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026AD2"/>
    <w:multiLevelType w:val="hybridMultilevel"/>
    <w:tmpl w:val="4CA007CA"/>
    <w:lvl w:ilvl="0" w:tplc="C4A80FA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9" w15:restartNumberingAfterBreak="0">
    <w:nsid w:val="71232AD3"/>
    <w:multiLevelType w:val="hybridMultilevel"/>
    <w:tmpl w:val="1E5AC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2" w15:restartNumberingAfterBreak="0">
    <w:nsid w:val="7A445F32"/>
    <w:multiLevelType w:val="hybridMultilevel"/>
    <w:tmpl w:val="6FDA87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0009442">
    <w:abstractNumId w:val="37"/>
  </w:num>
  <w:num w:numId="2" w16cid:durableId="552229191">
    <w:abstractNumId w:val="57"/>
  </w:num>
  <w:num w:numId="3" w16cid:durableId="1087380617">
    <w:abstractNumId w:val="55"/>
  </w:num>
  <w:num w:numId="4" w16cid:durableId="1543399852">
    <w:abstractNumId w:val="58"/>
  </w:num>
  <w:num w:numId="5" w16cid:durableId="1107970623">
    <w:abstractNumId w:val="51"/>
  </w:num>
  <w:num w:numId="6" w16cid:durableId="334890972">
    <w:abstractNumId w:val="40"/>
  </w:num>
  <w:num w:numId="7" w16cid:durableId="876046457">
    <w:abstractNumId w:val="50"/>
  </w:num>
  <w:num w:numId="8" w16cid:durableId="866529579">
    <w:abstractNumId w:val="70"/>
  </w:num>
  <w:num w:numId="9" w16cid:durableId="1598529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8637122">
    <w:abstractNumId w:val="53"/>
  </w:num>
  <w:num w:numId="11" w16cid:durableId="82067564">
    <w:abstractNumId w:val="38"/>
  </w:num>
  <w:num w:numId="12" w16cid:durableId="930743850">
    <w:abstractNumId w:val="47"/>
  </w:num>
  <w:num w:numId="13" w16cid:durableId="924874752">
    <w:abstractNumId w:val="66"/>
  </w:num>
  <w:num w:numId="14" w16cid:durableId="1942182329">
    <w:abstractNumId w:val="72"/>
  </w:num>
  <w:num w:numId="15" w16cid:durableId="1704482541">
    <w:abstractNumId w:val="67"/>
  </w:num>
  <w:num w:numId="16" w16cid:durableId="1260137540">
    <w:abstractNumId w:val="6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4B3A"/>
    <w:rsid w:val="000054DE"/>
    <w:rsid w:val="000063B7"/>
    <w:rsid w:val="0000686B"/>
    <w:rsid w:val="00007683"/>
    <w:rsid w:val="000077B6"/>
    <w:rsid w:val="000079F3"/>
    <w:rsid w:val="00010A0D"/>
    <w:rsid w:val="000133B4"/>
    <w:rsid w:val="00013DA5"/>
    <w:rsid w:val="0001407D"/>
    <w:rsid w:val="0001470F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0F76"/>
    <w:rsid w:val="0003195D"/>
    <w:rsid w:val="0003386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41F3"/>
    <w:rsid w:val="00045370"/>
    <w:rsid w:val="00045D7E"/>
    <w:rsid w:val="000460CD"/>
    <w:rsid w:val="000460F2"/>
    <w:rsid w:val="000464EE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791"/>
    <w:rsid w:val="00067CE5"/>
    <w:rsid w:val="00070ACF"/>
    <w:rsid w:val="00072222"/>
    <w:rsid w:val="0007259C"/>
    <w:rsid w:val="00073962"/>
    <w:rsid w:val="00073BF8"/>
    <w:rsid w:val="00073FAD"/>
    <w:rsid w:val="000742C8"/>
    <w:rsid w:val="000742CE"/>
    <w:rsid w:val="00074A31"/>
    <w:rsid w:val="000760F4"/>
    <w:rsid w:val="0007653D"/>
    <w:rsid w:val="000804ED"/>
    <w:rsid w:val="00080705"/>
    <w:rsid w:val="00081293"/>
    <w:rsid w:val="000813A8"/>
    <w:rsid w:val="00081599"/>
    <w:rsid w:val="00082628"/>
    <w:rsid w:val="00083A6A"/>
    <w:rsid w:val="000842E5"/>
    <w:rsid w:val="000847C3"/>
    <w:rsid w:val="000853EF"/>
    <w:rsid w:val="00085836"/>
    <w:rsid w:val="00090B80"/>
    <w:rsid w:val="00091247"/>
    <w:rsid w:val="00092152"/>
    <w:rsid w:val="00093011"/>
    <w:rsid w:val="0009304D"/>
    <w:rsid w:val="0009322E"/>
    <w:rsid w:val="00093376"/>
    <w:rsid w:val="00095817"/>
    <w:rsid w:val="000963ED"/>
    <w:rsid w:val="0009712A"/>
    <w:rsid w:val="000A028A"/>
    <w:rsid w:val="000A0492"/>
    <w:rsid w:val="000A06DA"/>
    <w:rsid w:val="000A16BC"/>
    <w:rsid w:val="000A22C1"/>
    <w:rsid w:val="000A23CE"/>
    <w:rsid w:val="000A3B82"/>
    <w:rsid w:val="000A49B7"/>
    <w:rsid w:val="000A6FB4"/>
    <w:rsid w:val="000A72DB"/>
    <w:rsid w:val="000A7A4A"/>
    <w:rsid w:val="000A7E66"/>
    <w:rsid w:val="000B0D22"/>
    <w:rsid w:val="000B1A81"/>
    <w:rsid w:val="000B2010"/>
    <w:rsid w:val="000B274C"/>
    <w:rsid w:val="000B27D0"/>
    <w:rsid w:val="000B2DC9"/>
    <w:rsid w:val="000B3C2B"/>
    <w:rsid w:val="000B4132"/>
    <w:rsid w:val="000B4E1A"/>
    <w:rsid w:val="000B6346"/>
    <w:rsid w:val="000B76C7"/>
    <w:rsid w:val="000B7DD5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078E"/>
    <w:rsid w:val="000D1047"/>
    <w:rsid w:val="000D1D01"/>
    <w:rsid w:val="000D2036"/>
    <w:rsid w:val="000D2691"/>
    <w:rsid w:val="000D26DC"/>
    <w:rsid w:val="000D3AEB"/>
    <w:rsid w:val="000D4168"/>
    <w:rsid w:val="000D5D37"/>
    <w:rsid w:val="000D6CCB"/>
    <w:rsid w:val="000E046D"/>
    <w:rsid w:val="000E12CE"/>
    <w:rsid w:val="000E1514"/>
    <w:rsid w:val="000E1B6E"/>
    <w:rsid w:val="000E242A"/>
    <w:rsid w:val="000E243B"/>
    <w:rsid w:val="000E4206"/>
    <w:rsid w:val="000E4875"/>
    <w:rsid w:val="000E5CD1"/>
    <w:rsid w:val="000E6296"/>
    <w:rsid w:val="000E6705"/>
    <w:rsid w:val="000E7DF2"/>
    <w:rsid w:val="000F065E"/>
    <w:rsid w:val="000F08E4"/>
    <w:rsid w:val="000F1A49"/>
    <w:rsid w:val="000F1BEF"/>
    <w:rsid w:val="000F4164"/>
    <w:rsid w:val="000F4583"/>
    <w:rsid w:val="000F496B"/>
    <w:rsid w:val="000F49B0"/>
    <w:rsid w:val="000F54AE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43DE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1D2A"/>
    <w:rsid w:val="001425CE"/>
    <w:rsid w:val="00142B54"/>
    <w:rsid w:val="001432C9"/>
    <w:rsid w:val="001442F1"/>
    <w:rsid w:val="001443DB"/>
    <w:rsid w:val="001464B6"/>
    <w:rsid w:val="00146995"/>
    <w:rsid w:val="001476C6"/>
    <w:rsid w:val="00147BF8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51A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0CB1"/>
    <w:rsid w:val="001723C1"/>
    <w:rsid w:val="00173444"/>
    <w:rsid w:val="00174AE3"/>
    <w:rsid w:val="00176356"/>
    <w:rsid w:val="00176EBF"/>
    <w:rsid w:val="00177A82"/>
    <w:rsid w:val="00177C70"/>
    <w:rsid w:val="00180696"/>
    <w:rsid w:val="001816CC"/>
    <w:rsid w:val="001827E8"/>
    <w:rsid w:val="001837D2"/>
    <w:rsid w:val="00185AA1"/>
    <w:rsid w:val="00185E66"/>
    <w:rsid w:val="001868BF"/>
    <w:rsid w:val="00186FE6"/>
    <w:rsid w:val="00187230"/>
    <w:rsid w:val="00190A6F"/>
    <w:rsid w:val="00190DE8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42EC"/>
    <w:rsid w:val="001951FA"/>
    <w:rsid w:val="00195D8B"/>
    <w:rsid w:val="001A01A5"/>
    <w:rsid w:val="001A195D"/>
    <w:rsid w:val="001A28B0"/>
    <w:rsid w:val="001A6380"/>
    <w:rsid w:val="001A64AB"/>
    <w:rsid w:val="001A64FF"/>
    <w:rsid w:val="001A6561"/>
    <w:rsid w:val="001A6C15"/>
    <w:rsid w:val="001A70FD"/>
    <w:rsid w:val="001A7E16"/>
    <w:rsid w:val="001B0A36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27D2"/>
    <w:rsid w:val="001C5A93"/>
    <w:rsid w:val="001C6409"/>
    <w:rsid w:val="001C7673"/>
    <w:rsid w:val="001C788A"/>
    <w:rsid w:val="001D2064"/>
    <w:rsid w:val="001D25D5"/>
    <w:rsid w:val="001D2694"/>
    <w:rsid w:val="001D6009"/>
    <w:rsid w:val="001D65F9"/>
    <w:rsid w:val="001D6628"/>
    <w:rsid w:val="001D66BA"/>
    <w:rsid w:val="001D6FF7"/>
    <w:rsid w:val="001E01BA"/>
    <w:rsid w:val="001E3865"/>
    <w:rsid w:val="001E3B63"/>
    <w:rsid w:val="001E7052"/>
    <w:rsid w:val="001E7125"/>
    <w:rsid w:val="001E7859"/>
    <w:rsid w:val="001F1619"/>
    <w:rsid w:val="001F1B38"/>
    <w:rsid w:val="001F1B78"/>
    <w:rsid w:val="001F1F71"/>
    <w:rsid w:val="001F3062"/>
    <w:rsid w:val="001F3388"/>
    <w:rsid w:val="001F430F"/>
    <w:rsid w:val="001F48D8"/>
    <w:rsid w:val="001F51B3"/>
    <w:rsid w:val="001F6F0E"/>
    <w:rsid w:val="001F72AC"/>
    <w:rsid w:val="001F72C5"/>
    <w:rsid w:val="0020175C"/>
    <w:rsid w:val="002018D4"/>
    <w:rsid w:val="00202F07"/>
    <w:rsid w:val="00204274"/>
    <w:rsid w:val="00204BCE"/>
    <w:rsid w:val="00204D64"/>
    <w:rsid w:val="0020670B"/>
    <w:rsid w:val="00206A01"/>
    <w:rsid w:val="00207962"/>
    <w:rsid w:val="00207DDC"/>
    <w:rsid w:val="0021136F"/>
    <w:rsid w:val="00212E45"/>
    <w:rsid w:val="00213FDE"/>
    <w:rsid w:val="002146D0"/>
    <w:rsid w:val="00214826"/>
    <w:rsid w:val="00214C3D"/>
    <w:rsid w:val="00215614"/>
    <w:rsid w:val="00215683"/>
    <w:rsid w:val="002174B9"/>
    <w:rsid w:val="00217C6A"/>
    <w:rsid w:val="002205A5"/>
    <w:rsid w:val="00220F1B"/>
    <w:rsid w:val="0022122F"/>
    <w:rsid w:val="002214E0"/>
    <w:rsid w:val="0022263D"/>
    <w:rsid w:val="00223FFE"/>
    <w:rsid w:val="0022462F"/>
    <w:rsid w:val="00225B5A"/>
    <w:rsid w:val="00227E99"/>
    <w:rsid w:val="00230544"/>
    <w:rsid w:val="0023125D"/>
    <w:rsid w:val="002317CE"/>
    <w:rsid w:val="00231E2A"/>
    <w:rsid w:val="0023227B"/>
    <w:rsid w:val="002322C9"/>
    <w:rsid w:val="002337D1"/>
    <w:rsid w:val="00233E47"/>
    <w:rsid w:val="002358A8"/>
    <w:rsid w:val="00235955"/>
    <w:rsid w:val="00235A8B"/>
    <w:rsid w:val="002361F2"/>
    <w:rsid w:val="00236EA0"/>
    <w:rsid w:val="00237022"/>
    <w:rsid w:val="002378DC"/>
    <w:rsid w:val="00237A02"/>
    <w:rsid w:val="00242288"/>
    <w:rsid w:val="002444C8"/>
    <w:rsid w:val="00244FEA"/>
    <w:rsid w:val="0024751B"/>
    <w:rsid w:val="00247857"/>
    <w:rsid w:val="00247965"/>
    <w:rsid w:val="00247F90"/>
    <w:rsid w:val="002501D8"/>
    <w:rsid w:val="00250F17"/>
    <w:rsid w:val="00251919"/>
    <w:rsid w:val="00252156"/>
    <w:rsid w:val="0025261E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3BB3"/>
    <w:rsid w:val="0026401E"/>
    <w:rsid w:val="00267CBF"/>
    <w:rsid w:val="00272386"/>
    <w:rsid w:val="00272862"/>
    <w:rsid w:val="00272D98"/>
    <w:rsid w:val="002733B4"/>
    <w:rsid w:val="0027411D"/>
    <w:rsid w:val="00274B14"/>
    <w:rsid w:val="00274BA0"/>
    <w:rsid w:val="00274EC3"/>
    <w:rsid w:val="00275810"/>
    <w:rsid w:val="00275882"/>
    <w:rsid w:val="00275B9D"/>
    <w:rsid w:val="002765F1"/>
    <w:rsid w:val="00277349"/>
    <w:rsid w:val="0028220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9E8"/>
    <w:rsid w:val="00290FB8"/>
    <w:rsid w:val="00291049"/>
    <w:rsid w:val="00291870"/>
    <w:rsid w:val="002933A2"/>
    <w:rsid w:val="00293D1C"/>
    <w:rsid w:val="00295560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A5DEE"/>
    <w:rsid w:val="002B05C3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25AE"/>
    <w:rsid w:val="002D4B48"/>
    <w:rsid w:val="002D69E2"/>
    <w:rsid w:val="002D722C"/>
    <w:rsid w:val="002D7FF1"/>
    <w:rsid w:val="002E07A1"/>
    <w:rsid w:val="002E10C1"/>
    <w:rsid w:val="002E167E"/>
    <w:rsid w:val="002E1F23"/>
    <w:rsid w:val="002E1F9F"/>
    <w:rsid w:val="002E206B"/>
    <w:rsid w:val="002E22D8"/>
    <w:rsid w:val="002E2F12"/>
    <w:rsid w:val="002E316B"/>
    <w:rsid w:val="002E4DFB"/>
    <w:rsid w:val="002E548A"/>
    <w:rsid w:val="002E73C0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2B94"/>
    <w:rsid w:val="00303BE2"/>
    <w:rsid w:val="00305C8D"/>
    <w:rsid w:val="00306E56"/>
    <w:rsid w:val="00307369"/>
    <w:rsid w:val="0031077E"/>
    <w:rsid w:val="003123F2"/>
    <w:rsid w:val="0031349F"/>
    <w:rsid w:val="0031389A"/>
    <w:rsid w:val="00313FAE"/>
    <w:rsid w:val="003143DA"/>
    <w:rsid w:val="00315940"/>
    <w:rsid w:val="00316E5B"/>
    <w:rsid w:val="00317212"/>
    <w:rsid w:val="003214A9"/>
    <w:rsid w:val="003216CA"/>
    <w:rsid w:val="003226B4"/>
    <w:rsid w:val="003227CA"/>
    <w:rsid w:val="00324635"/>
    <w:rsid w:val="00324B4B"/>
    <w:rsid w:val="003253EE"/>
    <w:rsid w:val="00325558"/>
    <w:rsid w:val="0032683A"/>
    <w:rsid w:val="00326B10"/>
    <w:rsid w:val="0032710B"/>
    <w:rsid w:val="0032767D"/>
    <w:rsid w:val="00330057"/>
    <w:rsid w:val="00331C05"/>
    <w:rsid w:val="00332392"/>
    <w:rsid w:val="00334607"/>
    <w:rsid w:val="00335C8D"/>
    <w:rsid w:val="003363CC"/>
    <w:rsid w:val="0033777B"/>
    <w:rsid w:val="00340108"/>
    <w:rsid w:val="00340EFF"/>
    <w:rsid w:val="003411AD"/>
    <w:rsid w:val="003413A3"/>
    <w:rsid w:val="003426AC"/>
    <w:rsid w:val="00343164"/>
    <w:rsid w:val="003434B9"/>
    <w:rsid w:val="00345840"/>
    <w:rsid w:val="00346EB2"/>
    <w:rsid w:val="0034767D"/>
    <w:rsid w:val="00351EEC"/>
    <w:rsid w:val="0035340D"/>
    <w:rsid w:val="0035361E"/>
    <w:rsid w:val="003546CC"/>
    <w:rsid w:val="00354FBB"/>
    <w:rsid w:val="0035512F"/>
    <w:rsid w:val="00355CF2"/>
    <w:rsid w:val="00356BE3"/>
    <w:rsid w:val="00357B17"/>
    <w:rsid w:val="00362A58"/>
    <w:rsid w:val="00364AF9"/>
    <w:rsid w:val="00366995"/>
    <w:rsid w:val="0036713F"/>
    <w:rsid w:val="00370D4E"/>
    <w:rsid w:val="00374D9F"/>
    <w:rsid w:val="00376506"/>
    <w:rsid w:val="00377110"/>
    <w:rsid w:val="0038093D"/>
    <w:rsid w:val="00380A3B"/>
    <w:rsid w:val="00381886"/>
    <w:rsid w:val="003820FD"/>
    <w:rsid w:val="0038312C"/>
    <w:rsid w:val="003831AA"/>
    <w:rsid w:val="00384A12"/>
    <w:rsid w:val="003850FD"/>
    <w:rsid w:val="003869BB"/>
    <w:rsid w:val="00386E20"/>
    <w:rsid w:val="003871DC"/>
    <w:rsid w:val="00387933"/>
    <w:rsid w:val="0039003A"/>
    <w:rsid w:val="00390416"/>
    <w:rsid w:val="00390F4D"/>
    <w:rsid w:val="0039192E"/>
    <w:rsid w:val="003924FC"/>
    <w:rsid w:val="00392CE9"/>
    <w:rsid w:val="003934AE"/>
    <w:rsid w:val="00393642"/>
    <w:rsid w:val="00393709"/>
    <w:rsid w:val="00395213"/>
    <w:rsid w:val="003955CA"/>
    <w:rsid w:val="0039680B"/>
    <w:rsid w:val="00396D34"/>
    <w:rsid w:val="003A162E"/>
    <w:rsid w:val="003A1A73"/>
    <w:rsid w:val="003A207B"/>
    <w:rsid w:val="003A3246"/>
    <w:rsid w:val="003A36C1"/>
    <w:rsid w:val="003A3AEC"/>
    <w:rsid w:val="003A437C"/>
    <w:rsid w:val="003A4A6D"/>
    <w:rsid w:val="003A5036"/>
    <w:rsid w:val="003A6D74"/>
    <w:rsid w:val="003A784A"/>
    <w:rsid w:val="003B2009"/>
    <w:rsid w:val="003B3B06"/>
    <w:rsid w:val="003B3E57"/>
    <w:rsid w:val="003B40ED"/>
    <w:rsid w:val="003B541A"/>
    <w:rsid w:val="003B5AE6"/>
    <w:rsid w:val="003B5F6E"/>
    <w:rsid w:val="003B6BC0"/>
    <w:rsid w:val="003B72F6"/>
    <w:rsid w:val="003B7767"/>
    <w:rsid w:val="003C1148"/>
    <w:rsid w:val="003C1254"/>
    <w:rsid w:val="003C14C8"/>
    <w:rsid w:val="003C19F9"/>
    <w:rsid w:val="003C23CD"/>
    <w:rsid w:val="003C2E4C"/>
    <w:rsid w:val="003C35A1"/>
    <w:rsid w:val="003C38C6"/>
    <w:rsid w:val="003C4560"/>
    <w:rsid w:val="003C4F59"/>
    <w:rsid w:val="003C5121"/>
    <w:rsid w:val="003C6B28"/>
    <w:rsid w:val="003C7702"/>
    <w:rsid w:val="003D0EA7"/>
    <w:rsid w:val="003D17AE"/>
    <w:rsid w:val="003D1AEC"/>
    <w:rsid w:val="003D1BB1"/>
    <w:rsid w:val="003D1D00"/>
    <w:rsid w:val="003D267B"/>
    <w:rsid w:val="003D2C16"/>
    <w:rsid w:val="003D2D6B"/>
    <w:rsid w:val="003D32B7"/>
    <w:rsid w:val="003D437D"/>
    <w:rsid w:val="003D4E5C"/>
    <w:rsid w:val="003D56CE"/>
    <w:rsid w:val="003D643D"/>
    <w:rsid w:val="003D6499"/>
    <w:rsid w:val="003D7CB2"/>
    <w:rsid w:val="003E0BFC"/>
    <w:rsid w:val="003E10E1"/>
    <w:rsid w:val="003E48BE"/>
    <w:rsid w:val="003E4D96"/>
    <w:rsid w:val="003E55BB"/>
    <w:rsid w:val="003E586B"/>
    <w:rsid w:val="003E5F80"/>
    <w:rsid w:val="003E63F7"/>
    <w:rsid w:val="003E7B61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0004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074F"/>
    <w:rsid w:val="0042104C"/>
    <w:rsid w:val="004211DB"/>
    <w:rsid w:val="00421740"/>
    <w:rsid w:val="0042248E"/>
    <w:rsid w:val="00423677"/>
    <w:rsid w:val="004238BC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9F5"/>
    <w:rsid w:val="00433BA7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842"/>
    <w:rsid w:val="00453B9E"/>
    <w:rsid w:val="0045416A"/>
    <w:rsid w:val="00455071"/>
    <w:rsid w:val="00455243"/>
    <w:rsid w:val="004553FE"/>
    <w:rsid w:val="00456FC3"/>
    <w:rsid w:val="004606CC"/>
    <w:rsid w:val="004611EC"/>
    <w:rsid w:val="00461E07"/>
    <w:rsid w:val="00462647"/>
    <w:rsid w:val="00462A80"/>
    <w:rsid w:val="0046590A"/>
    <w:rsid w:val="00465AF5"/>
    <w:rsid w:val="00465C79"/>
    <w:rsid w:val="0046609E"/>
    <w:rsid w:val="00466180"/>
    <w:rsid w:val="00466A24"/>
    <w:rsid w:val="00470D59"/>
    <w:rsid w:val="00470EE5"/>
    <w:rsid w:val="00471DFD"/>
    <w:rsid w:val="00472B6C"/>
    <w:rsid w:val="004730CE"/>
    <w:rsid w:val="0047468E"/>
    <w:rsid w:val="00475413"/>
    <w:rsid w:val="004759FF"/>
    <w:rsid w:val="004760A3"/>
    <w:rsid w:val="0048013E"/>
    <w:rsid w:val="004804BB"/>
    <w:rsid w:val="00480B8B"/>
    <w:rsid w:val="00481152"/>
    <w:rsid w:val="0048124E"/>
    <w:rsid w:val="004827F7"/>
    <w:rsid w:val="00482DC4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1DB6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909"/>
    <w:rsid w:val="004A5BB4"/>
    <w:rsid w:val="004A5C5E"/>
    <w:rsid w:val="004A78CB"/>
    <w:rsid w:val="004B124C"/>
    <w:rsid w:val="004B16D2"/>
    <w:rsid w:val="004B1DB1"/>
    <w:rsid w:val="004B3D8D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17ED"/>
    <w:rsid w:val="004D21ED"/>
    <w:rsid w:val="004D2283"/>
    <w:rsid w:val="004D2A14"/>
    <w:rsid w:val="004D2E86"/>
    <w:rsid w:val="004D46F0"/>
    <w:rsid w:val="004D4C37"/>
    <w:rsid w:val="004D5CFC"/>
    <w:rsid w:val="004D61EB"/>
    <w:rsid w:val="004D6845"/>
    <w:rsid w:val="004D7DAB"/>
    <w:rsid w:val="004E3257"/>
    <w:rsid w:val="004E45CC"/>
    <w:rsid w:val="004E4617"/>
    <w:rsid w:val="004E4821"/>
    <w:rsid w:val="004E4DD2"/>
    <w:rsid w:val="004E4F1C"/>
    <w:rsid w:val="004E5301"/>
    <w:rsid w:val="004E5AB9"/>
    <w:rsid w:val="004E5D14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5DD8"/>
    <w:rsid w:val="004F66E3"/>
    <w:rsid w:val="004F67B4"/>
    <w:rsid w:val="004F7952"/>
    <w:rsid w:val="005002C3"/>
    <w:rsid w:val="005022B1"/>
    <w:rsid w:val="00504C92"/>
    <w:rsid w:val="00505A41"/>
    <w:rsid w:val="00505D38"/>
    <w:rsid w:val="005061E4"/>
    <w:rsid w:val="0050651A"/>
    <w:rsid w:val="00506AC8"/>
    <w:rsid w:val="00507E29"/>
    <w:rsid w:val="00510DBE"/>
    <w:rsid w:val="0051170A"/>
    <w:rsid w:val="00511C51"/>
    <w:rsid w:val="00514775"/>
    <w:rsid w:val="005157DF"/>
    <w:rsid w:val="0051798A"/>
    <w:rsid w:val="00517B5B"/>
    <w:rsid w:val="00520E6E"/>
    <w:rsid w:val="005210DC"/>
    <w:rsid w:val="00521558"/>
    <w:rsid w:val="0052178D"/>
    <w:rsid w:val="00521D92"/>
    <w:rsid w:val="00522C72"/>
    <w:rsid w:val="00524EED"/>
    <w:rsid w:val="00526AB3"/>
    <w:rsid w:val="00526CB5"/>
    <w:rsid w:val="0053120C"/>
    <w:rsid w:val="00533163"/>
    <w:rsid w:val="00534C7B"/>
    <w:rsid w:val="0053522E"/>
    <w:rsid w:val="00536B20"/>
    <w:rsid w:val="00540BBF"/>
    <w:rsid w:val="00540CED"/>
    <w:rsid w:val="0054280B"/>
    <w:rsid w:val="00542909"/>
    <w:rsid w:val="005432F8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6EB5"/>
    <w:rsid w:val="00561584"/>
    <w:rsid w:val="00562BE5"/>
    <w:rsid w:val="0056371C"/>
    <w:rsid w:val="00563D6B"/>
    <w:rsid w:val="00565F62"/>
    <w:rsid w:val="0056794C"/>
    <w:rsid w:val="00567E48"/>
    <w:rsid w:val="00570171"/>
    <w:rsid w:val="0057047D"/>
    <w:rsid w:val="00570CFD"/>
    <w:rsid w:val="0057125E"/>
    <w:rsid w:val="005716D7"/>
    <w:rsid w:val="00571C5A"/>
    <w:rsid w:val="005722B1"/>
    <w:rsid w:val="0057325D"/>
    <w:rsid w:val="005735BF"/>
    <w:rsid w:val="00574800"/>
    <w:rsid w:val="005755F3"/>
    <w:rsid w:val="005769FF"/>
    <w:rsid w:val="00577A34"/>
    <w:rsid w:val="00580665"/>
    <w:rsid w:val="00580DD5"/>
    <w:rsid w:val="00581479"/>
    <w:rsid w:val="00582441"/>
    <w:rsid w:val="005841E4"/>
    <w:rsid w:val="00586ADA"/>
    <w:rsid w:val="00587C02"/>
    <w:rsid w:val="00587E2B"/>
    <w:rsid w:val="00593345"/>
    <w:rsid w:val="00594353"/>
    <w:rsid w:val="00594FBA"/>
    <w:rsid w:val="00596C42"/>
    <w:rsid w:val="00597109"/>
    <w:rsid w:val="00597557"/>
    <w:rsid w:val="00597C70"/>
    <w:rsid w:val="005A0497"/>
    <w:rsid w:val="005A088C"/>
    <w:rsid w:val="005A0C3D"/>
    <w:rsid w:val="005A0D32"/>
    <w:rsid w:val="005A1AED"/>
    <w:rsid w:val="005A24AE"/>
    <w:rsid w:val="005A25CF"/>
    <w:rsid w:val="005A2A1C"/>
    <w:rsid w:val="005A315F"/>
    <w:rsid w:val="005A3E10"/>
    <w:rsid w:val="005A400B"/>
    <w:rsid w:val="005A4925"/>
    <w:rsid w:val="005A628C"/>
    <w:rsid w:val="005A6C22"/>
    <w:rsid w:val="005A7A38"/>
    <w:rsid w:val="005B2F4D"/>
    <w:rsid w:val="005B3317"/>
    <w:rsid w:val="005B3631"/>
    <w:rsid w:val="005B3E6E"/>
    <w:rsid w:val="005B47CC"/>
    <w:rsid w:val="005B4F85"/>
    <w:rsid w:val="005B5B8C"/>
    <w:rsid w:val="005B6959"/>
    <w:rsid w:val="005C048C"/>
    <w:rsid w:val="005C0CAF"/>
    <w:rsid w:val="005C17B6"/>
    <w:rsid w:val="005C19F5"/>
    <w:rsid w:val="005C2FFB"/>
    <w:rsid w:val="005C474D"/>
    <w:rsid w:val="005C5522"/>
    <w:rsid w:val="005C5806"/>
    <w:rsid w:val="005C68D9"/>
    <w:rsid w:val="005C68EC"/>
    <w:rsid w:val="005C7166"/>
    <w:rsid w:val="005C72E6"/>
    <w:rsid w:val="005C7F2B"/>
    <w:rsid w:val="005D0102"/>
    <w:rsid w:val="005D0266"/>
    <w:rsid w:val="005D088F"/>
    <w:rsid w:val="005D0AE9"/>
    <w:rsid w:val="005D0B11"/>
    <w:rsid w:val="005D2183"/>
    <w:rsid w:val="005D3149"/>
    <w:rsid w:val="005D5718"/>
    <w:rsid w:val="005D5850"/>
    <w:rsid w:val="005D5A07"/>
    <w:rsid w:val="005D64E2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08B8"/>
    <w:rsid w:val="006013E3"/>
    <w:rsid w:val="00602843"/>
    <w:rsid w:val="00602C6A"/>
    <w:rsid w:val="006032C9"/>
    <w:rsid w:val="00603729"/>
    <w:rsid w:val="006076BC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39CF"/>
    <w:rsid w:val="00625A61"/>
    <w:rsid w:val="0062697E"/>
    <w:rsid w:val="006271F7"/>
    <w:rsid w:val="006306C5"/>
    <w:rsid w:val="00630BBD"/>
    <w:rsid w:val="00630C74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2E5"/>
    <w:rsid w:val="0065044B"/>
    <w:rsid w:val="00650B93"/>
    <w:rsid w:val="006512A0"/>
    <w:rsid w:val="00651D2D"/>
    <w:rsid w:val="00652108"/>
    <w:rsid w:val="006536C6"/>
    <w:rsid w:val="0065375D"/>
    <w:rsid w:val="00653B46"/>
    <w:rsid w:val="006546B1"/>
    <w:rsid w:val="00654E67"/>
    <w:rsid w:val="0065666F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615"/>
    <w:rsid w:val="00667986"/>
    <w:rsid w:val="00667B09"/>
    <w:rsid w:val="00670740"/>
    <w:rsid w:val="00672EE1"/>
    <w:rsid w:val="006731DE"/>
    <w:rsid w:val="00673617"/>
    <w:rsid w:val="00674639"/>
    <w:rsid w:val="0067682C"/>
    <w:rsid w:val="00676C35"/>
    <w:rsid w:val="006772BC"/>
    <w:rsid w:val="00680ACF"/>
    <w:rsid w:val="00680BAC"/>
    <w:rsid w:val="006819A1"/>
    <w:rsid w:val="00682346"/>
    <w:rsid w:val="006848CC"/>
    <w:rsid w:val="006859EB"/>
    <w:rsid w:val="00685E7E"/>
    <w:rsid w:val="00686EFF"/>
    <w:rsid w:val="00687579"/>
    <w:rsid w:val="0069001B"/>
    <w:rsid w:val="006912DD"/>
    <w:rsid w:val="00691E18"/>
    <w:rsid w:val="00692FC8"/>
    <w:rsid w:val="00694120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3678"/>
    <w:rsid w:val="006A4E18"/>
    <w:rsid w:val="006B3795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313D"/>
    <w:rsid w:val="006D535F"/>
    <w:rsid w:val="006D648B"/>
    <w:rsid w:val="006D6503"/>
    <w:rsid w:val="006E0295"/>
    <w:rsid w:val="006E1947"/>
    <w:rsid w:val="006E5130"/>
    <w:rsid w:val="006E5DCE"/>
    <w:rsid w:val="006E667E"/>
    <w:rsid w:val="006E6B94"/>
    <w:rsid w:val="006F197D"/>
    <w:rsid w:val="006F5568"/>
    <w:rsid w:val="006F57EB"/>
    <w:rsid w:val="006F5AF9"/>
    <w:rsid w:val="006F5FC0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BE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3855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0CDC"/>
    <w:rsid w:val="007414BA"/>
    <w:rsid w:val="00741666"/>
    <w:rsid w:val="007416A6"/>
    <w:rsid w:val="007422B2"/>
    <w:rsid w:val="0074244C"/>
    <w:rsid w:val="0074334C"/>
    <w:rsid w:val="00743C43"/>
    <w:rsid w:val="007452DE"/>
    <w:rsid w:val="00746BED"/>
    <w:rsid w:val="00747EE8"/>
    <w:rsid w:val="00750572"/>
    <w:rsid w:val="00751A25"/>
    <w:rsid w:val="0075229C"/>
    <w:rsid w:val="0075350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CFC"/>
    <w:rsid w:val="00765D94"/>
    <w:rsid w:val="00766046"/>
    <w:rsid w:val="0076610E"/>
    <w:rsid w:val="007661C4"/>
    <w:rsid w:val="00771473"/>
    <w:rsid w:val="00772DCA"/>
    <w:rsid w:val="00775381"/>
    <w:rsid w:val="00775E29"/>
    <w:rsid w:val="00777067"/>
    <w:rsid w:val="0078077F"/>
    <w:rsid w:val="00780D52"/>
    <w:rsid w:val="007817F0"/>
    <w:rsid w:val="007848D3"/>
    <w:rsid w:val="00785437"/>
    <w:rsid w:val="00786909"/>
    <w:rsid w:val="00786B63"/>
    <w:rsid w:val="00792F23"/>
    <w:rsid w:val="00793858"/>
    <w:rsid w:val="00793B40"/>
    <w:rsid w:val="007946C0"/>
    <w:rsid w:val="00794DE4"/>
    <w:rsid w:val="00795F9A"/>
    <w:rsid w:val="007A1401"/>
    <w:rsid w:val="007A1798"/>
    <w:rsid w:val="007A325C"/>
    <w:rsid w:val="007A3905"/>
    <w:rsid w:val="007A57C7"/>
    <w:rsid w:val="007A5A81"/>
    <w:rsid w:val="007A5AEC"/>
    <w:rsid w:val="007A5DF5"/>
    <w:rsid w:val="007B0143"/>
    <w:rsid w:val="007B1098"/>
    <w:rsid w:val="007B1A13"/>
    <w:rsid w:val="007B1B9F"/>
    <w:rsid w:val="007B2BC7"/>
    <w:rsid w:val="007B3298"/>
    <w:rsid w:val="007B38A4"/>
    <w:rsid w:val="007B3A9D"/>
    <w:rsid w:val="007B4F79"/>
    <w:rsid w:val="007B7472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D74E8"/>
    <w:rsid w:val="007E0A56"/>
    <w:rsid w:val="007E147C"/>
    <w:rsid w:val="007E478E"/>
    <w:rsid w:val="007E4AF8"/>
    <w:rsid w:val="007E6107"/>
    <w:rsid w:val="007E6E95"/>
    <w:rsid w:val="007F0DCC"/>
    <w:rsid w:val="007F147D"/>
    <w:rsid w:val="007F28B8"/>
    <w:rsid w:val="007F2F51"/>
    <w:rsid w:val="007F373C"/>
    <w:rsid w:val="007F3DEE"/>
    <w:rsid w:val="007F41F3"/>
    <w:rsid w:val="007F5D49"/>
    <w:rsid w:val="007F72BD"/>
    <w:rsid w:val="007F7A5E"/>
    <w:rsid w:val="007F7B48"/>
    <w:rsid w:val="007F7D22"/>
    <w:rsid w:val="007F7E3E"/>
    <w:rsid w:val="00800FFE"/>
    <w:rsid w:val="008013C5"/>
    <w:rsid w:val="00801708"/>
    <w:rsid w:val="008025A2"/>
    <w:rsid w:val="00803465"/>
    <w:rsid w:val="008054F6"/>
    <w:rsid w:val="00807BCC"/>
    <w:rsid w:val="0081116B"/>
    <w:rsid w:val="00811232"/>
    <w:rsid w:val="00812052"/>
    <w:rsid w:val="008139A6"/>
    <w:rsid w:val="00815724"/>
    <w:rsid w:val="00815E51"/>
    <w:rsid w:val="00816D46"/>
    <w:rsid w:val="008206DA"/>
    <w:rsid w:val="00820FA1"/>
    <w:rsid w:val="008223A9"/>
    <w:rsid w:val="00822A8E"/>
    <w:rsid w:val="00822C34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352"/>
    <w:rsid w:val="008308FA"/>
    <w:rsid w:val="00831698"/>
    <w:rsid w:val="00832823"/>
    <w:rsid w:val="008336A6"/>
    <w:rsid w:val="008342E3"/>
    <w:rsid w:val="00835808"/>
    <w:rsid w:val="00835E46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7B25"/>
    <w:rsid w:val="00852DA6"/>
    <w:rsid w:val="0085336D"/>
    <w:rsid w:val="008539CB"/>
    <w:rsid w:val="00853D23"/>
    <w:rsid w:val="00854212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67EA4"/>
    <w:rsid w:val="00870657"/>
    <w:rsid w:val="0087147D"/>
    <w:rsid w:val="008733D1"/>
    <w:rsid w:val="00873599"/>
    <w:rsid w:val="00873F96"/>
    <w:rsid w:val="00874424"/>
    <w:rsid w:val="00874942"/>
    <w:rsid w:val="00874CF9"/>
    <w:rsid w:val="00875BE1"/>
    <w:rsid w:val="00876761"/>
    <w:rsid w:val="008772D3"/>
    <w:rsid w:val="00877498"/>
    <w:rsid w:val="00877E94"/>
    <w:rsid w:val="00880A9D"/>
    <w:rsid w:val="00880DB5"/>
    <w:rsid w:val="00880FA4"/>
    <w:rsid w:val="0088112D"/>
    <w:rsid w:val="00882295"/>
    <w:rsid w:val="008837D0"/>
    <w:rsid w:val="00883FC9"/>
    <w:rsid w:val="008841F2"/>
    <w:rsid w:val="00884A41"/>
    <w:rsid w:val="00885098"/>
    <w:rsid w:val="008859F1"/>
    <w:rsid w:val="0088614F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8E7"/>
    <w:rsid w:val="00891B51"/>
    <w:rsid w:val="00893333"/>
    <w:rsid w:val="00895FCF"/>
    <w:rsid w:val="00896839"/>
    <w:rsid w:val="0089693B"/>
    <w:rsid w:val="008971CE"/>
    <w:rsid w:val="00897360"/>
    <w:rsid w:val="00897583"/>
    <w:rsid w:val="008A00DC"/>
    <w:rsid w:val="008A0F70"/>
    <w:rsid w:val="008A0FD5"/>
    <w:rsid w:val="008A1190"/>
    <w:rsid w:val="008A2622"/>
    <w:rsid w:val="008A2738"/>
    <w:rsid w:val="008A6C9C"/>
    <w:rsid w:val="008B1B19"/>
    <w:rsid w:val="008B1E18"/>
    <w:rsid w:val="008B20F3"/>
    <w:rsid w:val="008B3F74"/>
    <w:rsid w:val="008B439E"/>
    <w:rsid w:val="008C0676"/>
    <w:rsid w:val="008C067B"/>
    <w:rsid w:val="008C0EB6"/>
    <w:rsid w:val="008C1FFF"/>
    <w:rsid w:val="008C2265"/>
    <w:rsid w:val="008C33E0"/>
    <w:rsid w:val="008C3768"/>
    <w:rsid w:val="008C39DA"/>
    <w:rsid w:val="008C658B"/>
    <w:rsid w:val="008C6BC4"/>
    <w:rsid w:val="008C6FB1"/>
    <w:rsid w:val="008C71D8"/>
    <w:rsid w:val="008C72B0"/>
    <w:rsid w:val="008C7AEF"/>
    <w:rsid w:val="008D02B3"/>
    <w:rsid w:val="008D042C"/>
    <w:rsid w:val="008D0460"/>
    <w:rsid w:val="008D31A3"/>
    <w:rsid w:val="008D3375"/>
    <w:rsid w:val="008D3516"/>
    <w:rsid w:val="008D3A9D"/>
    <w:rsid w:val="008D3C6B"/>
    <w:rsid w:val="008D3C94"/>
    <w:rsid w:val="008D403D"/>
    <w:rsid w:val="008D5F96"/>
    <w:rsid w:val="008D644E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5303"/>
    <w:rsid w:val="008E6B26"/>
    <w:rsid w:val="008E71EB"/>
    <w:rsid w:val="008E78B1"/>
    <w:rsid w:val="008E7A3E"/>
    <w:rsid w:val="008E7E3C"/>
    <w:rsid w:val="008F01C7"/>
    <w:rsid w:val="008F03CA"/>
    <w:rsid w:val="008F1864"/>
    <w:rsid w:val="008F208A"/>
    <w:rsid w:val="008F2DFD"/>
    <w:rsid w:val="008F5D38"/>
    <w:rsid w:val="008F5F66"/>
    <w:rsid w:val="008F7377"/>
    <w:rsid w:val="009002C0"/>
    <w:rsid w:val="0090303C"/>
    <w:rsid w:val="00903957"/>
    <w:rsid w:val="00904FA1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0D7"/>
    <w:rsid w:val="009131FC"/>
    <w:rsid w:val="0091342B"/>
    <w:rsid w:val="0091366B"/>
    <w:rsid w:val="00914602"/>
    <w:rsid w:val="0091684A"/>
    <w:rsid w:val="00916E85"/>
    <w:rsid w:val="00917334"/>
    <w:rsid w:val="00921002"/>
    <w:rsid w:val="0092185B"/>
    <w:rsid w:val="00922930"/>
    <w:rsid w:val="0092351B"/>
    <w:rsid w:val="00925D31"/>
    <w:rsid w:val="00926DE2"/>
    <w:rsid w:val="00931DA1"/>
    <w:rsid w:val="00931E40"/>
    <w:rsid w:val="00935527"/>
    <w:rsid w:val="009355A0"/>
    <w:rsid w:val="00935854"/>
    <w:rsid w:val="009360DB"/>
    <w:rsid w:val="00936EE2"/>
    <w:rsid w:val="00937529"/>
    <w:rsid w:val="00937ACF"/>
    <w:rsid w:val="00937FBC"/>
    <w:rsid w:val="00940580"/>
    <w:rsid w:val="0094140C"/>
    <w:rsid w:val="0094223C"/>
    <w:rsid w:val="00942A2A"/>
    <w:rsid w:val="00942BFD"/>
    <w:rsid w:val="009433F8"/>
    <w:rsid w:val="00946A2C"/>
    <w:rsid w:val="00946EDB"/>
    <w:rsid w:val="0094766A"/>
    <w:rsid w:val="00947958"/>
    <w:rsid w:val="009507AC"/>
    <w:rsid w:val="00950CF1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140F"/>
    <w:rsid w:val="00962CE1"/>
    <w:rsid w:val="009637B5"/>
    <w:rsid w:val="00964FBA"/>
    <w:rsid w:val="009702AD"/>
    <w:rsid w:val="00971505"/>
    <w:rsid w:val="0097159B"/>
    <w:rsid w:val="00971DAD"/>
    <w:rsid w:val="00972D9D"/>
    <w:rsid w:val="00973398"/>
    <w:rsid w:val="00973421"/>
    <w:rsid w:val="0097485C"/>
    <w:rsid w:val="009748AC"/>
    <w:rsid w:val="00977899"/>
    <w:rsid w:val="00977EDB"/>
    <w:rsid w:val="00981617"/>
    <w:rsid w:val="00982BB3"/>
    <w:rsid w:val="0098319C"/>
    <w:rsid w:val="009836D6"/>
    <w:rsid w:val="009839FC"/>
    <w:rsid w:val="009846C8"/>
    <w:rsid w:val="0098487C"/>
    <w:rsid w:val="00985C6F"/>
    <w:rsid w:val="00987E41"/>
    <w:rsid w:val="00987E83"/>
    <w:rsid w:val="00992050"/>
    <w:rsid w:val="00992ED6"/>
    <w:rsid w:val="00993071"/>
    <w:rsid w:val="0099320B"/>
    <w:rsid w:val="0099343F"/>
    <w:rsid w:val="00994211"/>
    <w:rsid w:val="00994F24"/>
    <w:rsid w:val="00995179"/>
    <w:rsid w:val="00995361"/>
    <w:rsid w:val="00996145"/>
    <w:rsid w:val="00997C33"/>
    <w:rsid w:val="00997D1B"/>
    <w:rsid w:val="009A1F12"/>
    <w:rsid w:val="009A258A"/>
    <w:rsid w:val="009A285E"/>
    <w:rsid w:val="009A2C7A"/>
    <w:rsid w:val="009A34E6"/>
    <w:rsid w:val="009A3623"/>
    <w:rsid w:val="009A3D31"/>
    <w:rsid w:val="009A3FBC"/>
    <w:rsid w:val="009A4503"/>
    <w:rsid w:val="009A4B76"/>
    <w:rsid w:val="009A5195"/>
    <w:rsid w:val="009B0CA7"/>
    <w:rsid w:val="009B19D5"/>
    <w:rsid w:val="009B2936"/>
    <w:rsid w:val="009B2E41"/>
    <w:rsid w:val="009B5030"/>
    <w:rsid w:val="009B540A"/>
    <w:rsid w:val="009B598C"/>
    <w:rsid w:val="009B643C"/>
    <w:rsid w:val="009B6BE8"/>
    <w:rsid w:val="009C14FB"/>
    <w:rsid w:val="009C1FDD"/>
    <w:rsid w:val="009C2716"/>
    <w:rsid w:val="009C3076"/>
    <w:rsid w:val="009C358C"/>
    <w:rsid w:val="009C3D74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D65A4"/>
    <w:rsid w:val="009D6BD0"/>
    <w:rsid w:val="009E1635"/>
    <w:rsid w:val="009E294E"/>
    <w:rsid w:val="009E36B5"/>
    <w:rsid w:val="009E3FF7"/>
    <w:rsid w:val="009E4B0C"/>
    <w:rsid w:val="009E5DD1"/>
    <w:rsid w:val="009E6758"/>
    <w:rsid w:val="009E677C"/>
    <w:rsid w:val="009E6990"/>
    <w:rsid w:val="009E6DD8"/>
    <w:rsid w:val="009F06DF"/>
    <w:rsid w:val="009F0EE1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4638"/>
    <w:rsid w:val="00A0778C"/>
    <w:rsid w:val="00A100B0"/>
    <w:rsid w:val="00A11AD8"/>
    <w:rsid w:val="00A12369"/>
    <w:rsid w:val="00A12421"/>
    <w:rsid w:val="00A12679"/>
    <w:rsid w:val="00A12BC8"/>
    <w:rsid w:val="00A13342"/>
    <w:rsid w:val="00A13D0E"/>
    <w:rsid w:val="00A14499"/>
    <w:rsid w:val="00A150FB"/>
    <w:rsid w:val="00A151E3"/>
    <w:rsid w:val="00A17F66"/>
    <w:rsid w:val="00A209D2"/>
    <w:rsid w:val="00A21F66"/>
    <w:rsid w:val="00A227B5"/>
    <w:rsid w:val="00A23597"/>
    <w:rsid w:val="00A235C8"/>
    <w:rsid w:val="00A237E9"/>
    <w:rsid w:val="00A238BB"/>
    <w:rsid w:val="00A23E9F"/>
    <w:rsid w:val="00A24C7A"/>
    <w:rsid w:val="00A274E7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564"/>
    <w:rsid w:val="00A50753"/>
    <w:rsid w:val="00A51E66"/>
    <w:rsid w:val="00A52CF4"/>
    <w:rsid w:val="00A53729"/>
    <w:rsid w:val="00A55469"/>
    <w:rsid w:val="00A557CC"/>
    <w:rsid w:val="00A56EC7"/>
    <w:rsid w:val="00A571C7"/>
    <w:rsid w:val="00A577F0"/>
    <w:rsid w:val="00A60464"/>
    <w:rsid w:val="00A61FEE"/>
    <w:rsid w:val="00A622EE"/>
    <w:rsid w:val="00A6260E"/>
    <w:rsid w:val="00A63330"/>
    <w:rsid w:val="00A6430E"/>
    <w:rsid w:val="00A64827"/>
    <w:rsid w:val="00A65326"/>
    <w:rsid w:val="00A654CE"/>
    <w:rsid w:val="00A65F41"/>
    <w:rsid w:val="00A661DE"/>
    <w:rsid w:val="00A70B0F"/>
    <w:rsid w:val="00A70C09"/>
    <w:rsid w:val="00A73249"/>
    <w:rsid w:val="00A73B52"/>
    <w:rsid w:val="00A74A40"/>
    <w:rsid w:val="00A756DF"/>
    <w:rsid w:val="00A7609A"/>
    <w:rsid w:val="00A765AC"/>
    <w:rsid w:val="00A76705"/>
    <w:rsid w:val="00A77840"/>
    <w:rsid w:val="00A779E5"/>
    <w:rsid w:val="00A80097"/>
    <w:rsid w:val="00A80E93"/>
    <w:rsid w:val="00A8236D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09A5"/>
    <w:rsid w:val="00AB1A6B"/>
    <w:rsid w:val="00AB2730"/>
    <w:rsid w:val="00AB2A10"/>
    <w:rsid w:val="00AB302E"/>
    <w:rsid w:val="00AB3C08"/>
    <w:rsid w:val="00AB413B"/>
    <w:rsid w:val="00AB471B"/>
    <w:rsid w:val="00AB512C"/>
    <w:rsid w:val="00AB5D28"/>
    <w:rsid w:val="00AC17EB"/>
    <w:rsid w:val="00AC1829"/>
    <w:rsid w:val="00AC1B07"/>
    <w:rsid w:val="00AC1D54"/>
    <w:rsid w:val="00AC1EAC"/>
    <w:rsid w:val="00AC2A82"/>
    <w:rsid w:val="00AC4052"/>
    <w:rsid w:val="00AC4132"/>
    <w:rsid w:val="00AC5159"/>
    <w:rsid w:val="00AC5AF0"/>
    <w:rsid w:val="00AC640C"/>
    <w:rsid w:val="00AC732D"/>
    <w:rsid w:val="00AC7B68"/>
    <w:rsid w:val="00AD0C80"/>
    <w:rsid w:val="00AD2998"/>
    <w:rsid w:val="00AD2EC9"/>
    <w:rsid w:val="00AD3361"/>
    <w:rsid w:val="00AD3AA4"/>
    <w:rsid w:val="00AD3F0F"/>
    <w:rsid w:val="00AD6C86"/>
    <w:rsid w:val="00AD7DE7"/>
    <w:rsid w:val="00AE00C6"/>
    <w:rsid w:val="00AE156B"/>
    <w:rsid w:val="00AE1FCE"/>
    <w:rsid w:val="00AE2FE7"/>
    <w:rsid w:val="00AE435C"/>
    <w:rsid w:val="00AE648B"/>
    <w:rsid w:val="00AE65A2"/>
    <w:rsid w:val="00AF0BAA"/>
    <w:rsid w:val="00AF10FA"/>
    <w:rsid w:val="00AF34B7"/>
    <w:rsid w:val="00AF34E6"/>
    <w:rsid w:val="00AF3FCE"/>
    <w:rsid w:val="00AF44F5"/>
    <w:rsid w:val="00AF690B"/>
    <w:rsid w:val="00AF71D0"/>
    <w:rsid w:val="00AF7ECC"/>
    <w:rsid w:val="00B00D8E"/>
    <w:rsid w:val="00B01561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16214"/>
    <w:rsid w:val="00B20793"/>
    <w:rsid w:val="00B20930"/>
    <w:rsid w:val="00B20B75"/>
    <w:rsid w:val="00B215DD"/>
    <w:rsid w:val="00B21AD8"/>
    <w:rsid w:val="00B21B8F"/>
    <w:rsid w:val="00B2218F"/>
    <w:rsid w:val="00B22544"/>
    <w:rsid w:val="00B2371A"/>
    <w:rsid w:val="00B247DA"/>
    <w:rsid w:val="00B251E6"/>
    <w:rsid w:val="00B25213"/>
    <w:rsid w:val="00B26461"/>
    <w:rsid w:val="00B26924"/>
    <w:rsid w:val="00B27142"/>
    <w:rsid w:val="00B30979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4A38"/>
    <w:rsid w:val="00B45BB3"/>
    <w:rsid w:val="00B46530"/>
    <w:rsid w:val="00B4746D"/>
    <w:rsid w:val="00B47730"/>
    <w:rsid w:val="00B51556"/>
    <w:rsid w:val="00B519EB"/>
    <w:rsid w:val="00B522B0"/>
    <w:rsid w:val="00B52673"/>
    <w:rsid w:val="00B52914"/>
    <w:rsid w:val="00B5419A"/>
    <w:rsid w:val="00B54217"/>
    <w:rsid w:val="00B55060"/>
    <w:rsid w:val="00B55B26"/>
    <w:rsid w:val="00B56F27"/>
    <w:rsid w:val="00B579E0"/>
    <w:rsid w:val="00B6073B"/>
    <w:rsid w:val="00B62DB9"/>
    <w:rsid w:val="00B6313A"/>
    <w:rsid w:val="00B63C6A"/>
    <w:rsid w:val="00B71F77"/>
    <w:rsid w:val="00B726C2"/>
    <w:rsid w:val="00B758DB"/>
    <w:rsid w:val="00B75D3B"/>
    <w:rsid w:val="00B75DF3"/>
    <w:rsid w:val="00B77750"/>
    <w:rsid w:val="00B77759"/>
    <w:rsid w:val="00B80268"/>
    <w:rsid w:val="00B823FB"/>
    <w:rsid w:val="00B84123"/>
    <w:rsid w:val="00B8462C"/>
    <w:rsid w:val="00B846E5"/>
    <w:rsid w:val="00B84B0F"/>
    <w:rsid w:val="00B85F17"/>
    <w:rsid w:val="00B86A11"/>
    <w:rsid w:val="00B87A7C"/>
    <w:rsid w:val="00B87EA2"/>
    <w:rsid w:val="00B9045D"/>
    <w:rsid w:val="00B90724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5C7E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976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C7F2C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6090"/>
    <w:rsid w:val="00BE08C8"/>
    <w:rsid w:val="00BE1E05"/>
    <w:rsid w:val="00BE2807"/>
    <w:rsid w:val="00BE3073"/>
    <w:rsid w:val="00BE486E"/>
    <w:rsid w:val="00BE5310"/>
    <w:rsid w:val="00BE785E"/>
    <w:rsid w:val="00BF01E2"/>
    <w:rsid w:val="00BF024B"/>
    <w:rsid w:val="00BF0624"/>
    <w:rsid w:val="00BF1E5E"/>
    <w:rsid w:val="00BF267D"/>
    <w:rsid w:val="00BF2EE0"/>
    <w:rsid w:val="00BF6093"/>
    <w:rsid w:val="00BF749A"/>
    <w:rsid w:val="00BF7B9C"/>
    <w:rsid w:val="00C019BD"/>
    <w:rsid w:val="00C01B39"/>
    <w:rsid w:val="00C01C12"/>
    <w:rsid w:val="00C01F06"/>
    <w:rsid w:val="00C01F71"/>
    <w:rsid w:val="00C02D11"/>
    <w:rsid w:val="00C04526"/>
    <w:rsid w:val="00C06F98"/>
    <w:rsid w:val="00C07AF4"/>
    <w:rsid w:val="00C1020B"/>
    <w:rsid w:val="00C11783"/>
    <w:rsid w:val="00C11944"/>
    <w:rsid w:val="00C13434"/>
    <w:rsid w:val="00C137BD"/>
    <w:rsid w:val="00C14084"/>
    <w:rsid w:val="00C14322"/>
    <w:rsid w:val="00C14346"/>
    <w:rsid w:val="00C14A0F"/>
    <w:rsid w:val="00C15E9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3F7A"/>
    <w:rsid w:val="00C35AC1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2D24"/>
    <w:rsid w:val="00C63413"/>
    <w:rsid w:val="00C658E6"/>
    <w:rsid w:val="00C65F17"/>
    <w:rsid w:val="00C6721F"/>
    <w:rsid w:val="00C67E42"/>
    <w:rsid w:val="00C70AE2"/>
    <w:rsid w:val="00C70BBF"/>
    <w:rsid w:val="00C70C1B"/>
    <w:rsid w:val="00C7252B"/>
    <w:rsid w:val="00C72596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0EFA"/>
    <w:rsid w:val="00C92F01"/>
    <w:rsid w:val="00C93E68"/>
    <w:rsid w:val="00C94BDF"/>
    <w:rsid w:val="00C97513"/>
    <w:rsid w:val="00C979F6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6813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522A"/>
    <w:rsid w:val="00CB5F42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2967"/>
    <w:rsid w:val="00CD337A"/>
    <w:rsid w:val="00CD36BA"/>
    <w:rsid w:val="00CD4A9C"/>
    <w:rsid w:val="00CD55D2"/>
    <w:rsid w:val="00CD7256"/>
    <w:rsid w:val="00CE0DB9"/>
    <w:rsid w:val="00CE24FE"/>
    <w:rsid w:val="00CE2F15"/>
    <w:rsid w:val="00CE3BC1"/>
    <w:rsid w:val="00CE3C95"/>
    <w:rsid w:val="00CE40C6"/>
    <w:rsid w:val="00CE5503"/>
    <w:rsid w:val="00CF003E"/>
    <w:rsid w:val="00CF0BF4"/>
    <w:rsid w:val="00CF249E"/>
    <w:rsid w:val="00CF2827"/>
    <w:rsid w:val="00CF2906"/>
    <w:rsid w:val="00CF2F14"/>
    <w:rsid w:val="00CF4F80"/>
    <w:rsid w:val="00CF6CA4"/>
    <w:rsid w:val="00CF7168"/>
    <w:rsid w:val="00CF7BC5"/>
    <w:rsid w:val="00D00977"/>
    <w:rsid w:val="00D00A88"/>
    <w:rsid w:val="00D01F0C"/>
    <w:rsid w:val="00D02379"/>
    <w:rsid w:val="00D02AEE"/>
    <w:rsid w:val="00D034C5"/>
    <w:rsid w:val="00D04F48"/>
    <w:rsid w:val="00D0597B"/>
    <w:rsid w:val="00D05E14"/>
    <w:rsid w:val="00D07323"/>
    <w:rsid w:val="00D1031D"/>
    <w:rsid w:val="00D106CB"/>
    <w:rsid w:val="00D108A2"/>
    <w:rsid w:val="00D10AE2"/>
    <w:rsid w:val="00D1166C"/>
    <w:rsid w:val="00D165F3"/>
    <w:rsid w:val="00D167DB"/>
    <w:rsid w:val="00D16E10"/>
    <w:rsid w:val="00D2087F"/>
    <w:rsid w:val="00D22E04"/>
    <w:rsid w:val="00D23696"/>
    <w:rsid w:val="00D236BF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231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3796"/>
    <w:rsid w:val="00D4476C"/>
    <w:rsid w:val="00D44901"/>
    <w:rsid w:val="00D45524"/>
    <w:rsid w:val="00D45F35"/>
    <w:rsid w:val="00D46209"/>
    <w:rsid w:val="00D468F3"/>
    <w:rsid w:val="00D46B03"/>
    <w:rsid w:val="00D46DCC"/>
    <w:rsid w:val="00D472D3"/>
    <w:rsid w:val="00D502A6"/>
    <w:rsid w:val="00D506CA"/>
    <w:rsid w:val="00D50D83"/>
    <w:rsid w:val="00D515EB"/>
    <w:rsid w:val="00D527B1"/>
    <w:rsid w:val="00D52D13"/>
    <w:rsid w:val="00D5429F"/>
    <w:rsid w:val="00D5484D"/>
    <w:rsid w:val="00D55505"/>
    <w:rsid w:val="00D57E73"/>
    <w:rsid w:val="00D61857"/>
    <w:rsid w:val="00D61D9B"/>
    <w:rsid w:val="00D6231A"/>
    <w:rsid w:val="00D628BE"/>
    <w:rsid w:val="00D62B7E"/>
    <w:rsid w:val="00D63092"/>
    <w:rsid w:val="00D63532"/>
    <w:rsid w:val="00D6487B"/>
    <w:rsid w:val="00D65AD4"/>
    <w:rsid w:val="00D65D97"/>
    <w:rsid w:val="00D66391"/>
    <w:rsid w:val="00D66A65"/>
    <w:rsid w:val="00D7090B"/>
    <w:rsid w:val="00D70B87"/>
    <w:rsid w:val="00D716A2"/>
    <w:rsid w:val="00D71F5E"/>
    <w:rsid w:val="00D720BA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01E"/>
    <w:rsid w:val="00D86122"/>
    <w:rsid w:val="00D86721"/>
    <w:rsid w:val="00D86808"/>
    <w:rsid w:val="00D878E6"/>
    <w:rsid w:val="00D90A29"/>
    <w:rsid w:val="00D90A90"/>
    <w:rsid w:val="00D90C63"/>
    <w:rsid w:val="00D933B0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2973"/>
    <w:rsid w:val="00DA3005"/>
    <w:rsid w:val="00DA45E5"/>
    <w:rsid w:val="00DA482B"/>
    <w:rsid w:val="00DA4E76"/>
    <w:rsid w:val="00DA5450"/>
    <w:rsid w:val="00DA6DB3"/>
    <w:rsid w:val="00DA7162"/>
    <w:rsid w:val="00DA7D1B"/>
    <w:rsid w:val="00DB0584"/>
    <w:rsid w:val="00DB0883"/>
    <w:rsid w:val="00DB08F5"/>
    <w:rsid w:val="00DB28F6"/>
    <w:rsid w:val="00DB33C6"/>
    <w:rsid w:val="00DB4295"/>
    <w:rsid w:val="00DB556D"/>
    <w:rsid w:val="00DB5FBB"/>
    <w:rsid w:val="00DB76E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1CC"/>
    <w:rsid w:val="00DC7C73"/>
    <w:rsid w:val="00DC7EA8"/>
    <w:rsid w:val="00DD05E1"/>
    <w:rsid w:val="00DD0614"/>
    <w:rsid w:val="00DD236E"/>
    <w:rsid w:val="00DD2879"/>
    <w:rsid w:val="00DD2D98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2DC7"/>
    <w:rsid w:val="00DE32ED"/>
    <w:rsid w:val="00DE3EB9"/>
    <w:rsid w:val="00DE3F37"/>
    <w:rsid w:val="00DE5587"/>
    <w:rsid w:val="00DE56A2"/>
    <w:rsid w:val="00DE580B"/>
    <w:rsid w:val="00DE5A8D"/>
    <w:rsid w:val="00DE61EE"/>
    <w:rsid w:val="00DE69D7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459E"/>
    <w:rsid w:val="00DF61CD"/>
    <w:rsid w:val="00DF642D"/>
    <w:rsid w:val="00DF672C"/>
    <w:rsid w:val="00DF6F13"/>
    <w:rsid w:val="00E003BF"/>
    <w:rsid w:val="00E004DE"/>
    <w:rsid w:val="00E00D31"/>
    <w:rsid w:val="00E01A79"/>
    <w:rsid w:val="00E02250"/>
    <w:rsid w:val="00E02E72"/>
    <w:rsid w:val="00E04348"/>
    <w:rsid w:val="00E04D8E"/>
    <w:rsid w:val="00E05857"/>
    <w:rsid w:val="00E05BB4"/>
    <w:rsid w:val="00E05BF8"/>
    <w:rsid w:val="00E05F93"/>
    <w:rsid w:val="00E06BAD"/>
    <w:rsid w:val="00E06C7E"/>
    <w:rsid w:val="00E0701C"/>
    <w:rsid w:val="00E07756"/>
    <w:rsid w:val="00E12C3D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2BD1"/>
    <w:rsid w:val="00E23D4B"/>
    <w:rsid w:val="00E240E1"/>
    <w:rsid w:val="00E2428D"/>
    <w:rsid w:val="00E24543"/>
    <w:rsid w:val="00E248E5"/>
    <w:rsid w:val="00E24956"/>
    <w:rsid w:val="00E25480"/>
    <w:rsid w:val="00E26DA2"/>
    <w:rsid w:val="00E30A5E"/>
    <w:rsid w:val="00E30F62"/>
    <w:rsid w:val="00E31FFD"/>
    <w:rsid w:val="00E322F5"/>
    <w:rsid w:val="00E334F5"/>
    <w:rsid w:val="00E34044"/>
    <w:rsid w:val="00E35170"/>
    <w:rsid w:val="00E41CF4"/>
    <w:rsid w:val="00E42365"/>
    <w:rsid w:val="00E428EA"/>
    <w:rsid w:val="00E4445D"/>
    <w:rsid w:val="00E45382"/>
    <w:rsid w:val="00E47D6D"/>
    <w:rsid w:val="00E50918"/>
    <w:rsid w:val="00E50E5D"/>
    <w:rsid w:val="00E50FBF"/>
    <w:rsid w:val="00E51313"/>
    <w:rsid w:val="00E55190"/>
    <w:rsid w:val="00E55EC7"/>
    <w:rsid w:val="00E57916"/>
    <w:rsid w:val="00E57A5E"/>
    <w:rsid w:val="00E57E66"/>
    <w:rsid w:val="00E57F7C"/>
    <w:rsid w:val="00E606E6"/>
    <w:rsid w:val="00E60809"/>
    <w:rsid w:val="00E62AD0"/>
    <w:rsid w:val="00E652A1"/>
    <w:rsid w:val="00E66CBC"/>
    <w:rsid w:val="00E714DC"/>
    <w:rsid w:val="00E72EFE"/>
    <w:rsid w:val="00E734A3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D08"/>
    <w:rsid w:val="00E91903"/>
    <w:rsid w:val="00E91F0A"/>
    <w:rsid w:val="00E925E2"/>
    <w:rsid w:val="00E92D98"/>
    <w:rsid w:val="00E931D2"/>
    <w:rsid w:val="00E93A15"/>
    <w:rsid w:val="00E93F65"/>
    <w:rsid w:val="00E9444D"/>
    <w:rsid w:val="00E954D0"/>
    <w:rsid w:val="00E961CA"/>
    <w:rsid w:val="00E96735"/>
    <w:rsid w:val="00E971D1"/>
    <w:rsid w:val="00E97875"/>
    <w:rsid w:val="00E97D5D"/>
    <w:rsid w:val="00EA0F4D"/>
    <w:rsid w:val="00EA1454"/>
    <w:rsid w:val="00EA278C"/>
    <w:rsid w:val="00EA2A42"/>
    <w:rsid w:val="00EA2EB2"/>
    <w:rsid w:val="00EA3CC6"/>
    <w:rsid w:val="00EA4CC9"/>
    <w:rsid w:val="00EA5FC3"/>
    <w:rsid w:val="00EA7B70"/>
    <w:rsid w:val="00EB132B"/>
    <w:rsid w:val="00EB4464"/>
    <w:rsid w:val="00EB488C"/>
    <w:rsid w:val="00EB48EA"/>
    <w:rsid w:val="00EB4A46"/>
    <w:rsid w:val="00EB568F"/>
    <w:rsid w:val="00EB59C3"/>
    <w:rsid w:val="00EB5A8B"/>
    <w:rsid w:val="00EB67BD"/>
    <w:rsid w:val="00EB6D82"/>
    <w:rsid w:val="00EB7165"/>
    <w:rsid w:val="00EB773B"/>
    <w:rsid w:val="00EB7E9A"/>
    <w:rsid w:val="00EC0869"/>
    <w:rsid w:val="00EC09D5"/>
    <w:rsid w:val="00EC1775"/>
    <w:rsid w:val="00EC2E16"/>
    <w:rsid w:val="00EC3038"/>
    <w:rsid w:val="00EC36C9"/>
    <w:rsid w:val="00EC5147"/>
    <w:rsid w:val="00EC64C6"/>
    <w:rsid w:val="00EC711E"/>
    <w:rsid w:val="00ED1B87"/>
    <w:rsid w:val="00ED1E0F"/>
    <w:rsid w:val="00ED2220"/>
    <w:rsid w:val="00ED2B02"/>
    <w:rsid w:val="00ED5703"/>
    <w:rsid w:val="00ED5C8C"/>
    <w:rsid w:val="00ED5FC5"/>
    <w:rsid w:val="00ED6CF2"/>
    <w:rsid w:val="00EE1DDB"/>
    <w:rsid w:val="00EE2143"/>
    <w:rsid w:val="00EE2D31"/>
    <w:rsid w:val="00EE2EDA"/>
    <w:rsid w:val="00EE3802"/>
    <w:rsid w:val="00EE3EFE"/>
    <w:rsid w:val="00EE5CC3"/>
    <w:rsid w:val="00EE76CA"/>
    <w:rsid w:val="00EF19DC"/>
    <w:rsid w:val="00EF2FBE"/>
    <w:rsid w:val="00EF33CA"/>
    <w:rsid w:val="00EF3747"/>
    <w:rsid w:val="00EF3AA1"/>
    <w:rsid w:val="00EF4A39"/>
    <w:rsid w:val="00EF623F"/>
    <w:rsid w:val="00EF7F34"/>
    <w:rsid w:val="00F0140B"/>
    <w:rsid w:val="00F0169A"/>
    <w:rsid w:val="00F01A13"/>
    <w:rsid w:val="00F0224E"/>
    <w:rsid w:val="00F02291"/>
    <w:rsid w:val="00F02B2D"/>
    <w:rsid w:val="00F02EA0"/>
    <w:rsid w:val="00F048C6"/>
    <w:rsid w:val="00F0589A"/>
    <w:rsid w:val="00F0725D"/>
    <w:rsid w:val="00F1067C"/>
    <w:rsid w:val="00F10EDA"/>
    <w:rsid w:val="00F10F67"/>
    <w:rsid w:val="00F112E6"/>
    <w:rsid w:val="00F11406"/>
    <w:rsid w:val="00F11DAC"/>
    <w:rsid w:val="00F12576"/>
    <w:rsid w:val="00F136C9"/>
    <w:rsid w:val="00F1400A"/>
    <w:rsid w:val="00F14C13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8B7"/>
    <w:rsid w:val="00F24B67"/>
    <w:rsid w:val="00F25156"/>
    <w:rsid w:val="00F255E4"/>
    <w:rsid w:val="00F2624B"/>
    <w:rsid w:val="00F269F2"/>
    <w:rsid w:val="00F27F6B"/>
    <w:rsid w:val="00F303DD"/>
    <w:rsid w:val="00F3236C"/>
    <w:rsid w:val="00F327A1"/>
    <w:rsid w:val="00F334B2"/>
    <w:rsid w:val="00F34FD4"/>
    <w:rsid w:val="00F36E33"/>
    <w:rsid w:val="00F40DBE"/>
    <w:rsid w:val="00F41131"/>
    <w:rsid w:val="00F41182"/>
    <w:rsid w:val="00F418A3"/>
    <w:rsid w:val="00F42050"/>
    <w:rsid w:val="00F4222E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5B48"/>
    <w:rsid w:val="00F578E1"/>
    <w:rsid w:val="00F61EB7"/>
    <w:rsid w:val="00F62A27"/>
    <w:rsid w:val="00F64AB5"/>
    <w:rsid w:val="00F67B0B"/>
    <w:rsid w:val="00F67BF0"/>
    <w:rsid w:val="00F7004A"/>
    <w:rsid w:val="00F70390"/>
    <w:rsid w:val="00F708F0"/>
    <w:rsid w:val="00F7103C"/>
    <w:rsid w:val="00F728CE"/>
    <w:rsid w:val="00F74E14"/>
    <w:rsid w:val="00F75706"/>
    <w:rsid w:val="00F7575B"/>
    <w:rsid w:val="00F75A4B"/>
    <w:rsid w:val="00F76F52"/>
    <w:rsid w:val="00F81ACE"/>
    <w:rsid w:val="00F81B93"/>
    <w:rsid w:val="00F82638"/>
    <w:rsid w:val="00F82F68"/>
    <w:rsid w:val="00F831FF"/>
    <w:rsid w:val="00F84F22"/>
    <w:rsid w:val="00F856B7"/>
    <w:rsid w:val="00F86F66"/>
    <w:rsid w:val="00F8740B"/>
    <w:rsid w:val="00F87DC6"/>
    <w:rsid w:val="00F87E1F"/>
    <w:rsid w:val="00F905DE"/>
    <w:rsid w:val="00F9080C"/>
    <w:rsid w:val="00F917D0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41E5"/>
    <w:rsid w:val="00FA4771"/>
    <w:rsid w:val="00FA737C"/>
    <w:rsid w:val="00FB0E45"/>
    <w:rsid w:val="00FB2E71"/>
    <w:rsid w:val="00FB30F7"/>
    <w:rsid w:val="00FB4D8E"/>
    <w:rsid w:val="00FB7527"/>
    <w:rsid w:val="00FB7BDA"/>
    <w:rsid w:val="00FC2056"/>
    <w:rsid w:val="00FC2DC2"/>
    <w:rsid w:val="00FC5130"/>
    <w:rsid w:val="00FD029C"/>
    <w:rsid w:val="00FD1BBC"/>
    <w:rsid w:val="00FD2676"/>
    <w:rsid w:val="00FD28CB"/>
    <w:rsid w:val="00FD3756"/>
    <w:rsid w:val="00FD40B7"/>
    <w:rsid w:val="00FD4566"/>
    <w:rsid w:val="00FD4F48"/>
    <w:rsid w:val="00FD6A00"/>
    <w:rsid w:val="00FD6F49"/>
    <w:rsid w:val="00FD7AA3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196B"/>
    <w:rsid w:val="00FF218B"/>
    <w:rsid w:val="00FF2AE2"/>
    <w:rsid w:val="00FF381D"/>
    <w:rsid w:val="00FF3B4C"/>
    <w:rsid w:val="00FF427F"/>
    <w:rsid w:val="00FF4A7F"/>
    <w:rsid w:val="00FF5AF1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10363B7B"/>
  <w15:chartTrackingRefBased/>
  <w15:docId w15:val="{A7B608CC-6911-4007-8DF0-7E9A36F4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Heading2">
    <w:name w:val="heading 2"/>
    <w:basedOn w:val="Header"/>
    <w:next w:val="BodyText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FollowedHyperlink">
    <w:name w:val="FollowedHyperlink"/>
    <w:rPr>
      <w:color w:val="800000"/>
      <w:u w:val="single"/>
    </w:rPr>
  </w:style>
  <w:style w:type="paragraph" w:styleId="BodyText">
    <w:name w:val="Body Text"/>
    <w:basedOn w:val="Normal"/>
    <w:link w:val="BodyTextChar"/>
    <w:pPr>
      <w:spacing w:after="120"/>
    </w:pPr>
    <w:rPr>
      <w:lang w:val="x-none"/>
    </w:rPr>
  </w:style>
  <w:style w:type="paragraph" w:styleId="List">
    <w:name w:val="List"/>
    <w:basedOn w:val="BodyText"/>
    <w:rPr>
      <w:rFonts w:cs="Tahoma"/>
    </w:rPr>
  </w:style>
  <w:style w:type="paragraph" w:customStyle="1" w:styleId="Podpis1">
    <w:name w:val="Podp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"/>
    <w:pPr>
      <w:suppressLineNumbers/>
    </w:pPr>
    <w:rPr>
      <w:rFonts w:cs="Tahoma"/>
    </w:rPr>
  </w:style>
  <w:style w:type="paragraph" w:customStyle="1" w:styleId="WW-Nagwek1">
    <w:name w:val="WW-Nagłówek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"/>
    <w:pPr>
      <w:suppressLineNumbers/>
    </w:pPr>
    <w:rPr>
      <w:rFonts w:cs="Tahoma"/>
    </w:rPr>
  </w:style>
  <w:style w:type="paragraph" w:customStyle="1" w:styleId="WW-Nagwek11">
    <w:name w:val="WW-Nagłówek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"/>
    <w:pPr>
      <w:suppressLineNumbers/>
    </w:pPr>
    <w:rPr>
      <w:rFonts w:cs="Tahoma"/>
    </w:rPr>
  </w:style>
  <w:style w:type="paragraph" w:customStyle="1" w:styleId="WW-Nagwek111">
    <w:name w:val="WW-Nagłówek1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"/>
    <w:pPr>
      <w:suppressLineNumbers/>
    </w:pPr>
    <w:rPr>
      <w:rFonts w:cs="Tahoma"/>
    </w:rPr>
  </w:style>
  <w:style w:type="paragraph" w:customStyle="1" w:styleId="WW-Nagwek1111">
    <w:name w:val="WW-Nagłówek11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"/>
    <w:pPr>
      <w:suppressLineNumbers/>
    </w:pPr>
    <w:rPr>
      <w:rFonts w:cs="Tahoma"/>
    </w:rPr>
  </w:style>
  <w:style w:type="paragraph" w:customStyle="1" w:styleId="WW-Nagwek11111">
    <w:name w:val="WW-Nagłówek111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"/>
    <w:pPr>
      <w:suppressLineNumbers/>
    </w:pPr>
    <w:rPr>
      <w:rFonts w:cs="Tahoma"/>
    </w:rPr>
  </w:style>
  <w:style w:type="paragraph" w:customStyle="1" w:styleId="WW-Nagwek111111">
    <w:name w:val="WW-Nagłówek1111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Indent">
    <w:name w:val="Body Text Indent"/>
    <w:basedOn w:val="BodyText"/>
    <w:pPr>
      <w:ind w:left="283"/>
    </w:pPr>
  </w:style>
  <w:style w:type="paragraph" w:customStyle="1" w:styleId="WW-Podpis111111">
    <w:name w:val="WW-Podpis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Footer">
    <w:name w:val="footer"/>
    <w:basedOn w:val="Normal"/>
    <w:link w:val="FooterChar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BodyText"/>
    <w:pPr>
      <w:suppressLineNumbers/>
    </w:pPr>
  </w:style>
  <w:style w:type="paragraph" w:customStyle="1" w:styleId="WW-Zawartotabeli">
    <w:name w:val="WW-Zawartość tabeli"/>
    <w:basedOn w:val="BodyText"/>
    <w:pPr>
      <w:suppressLineNumbers/>
    </w:pPr>
  </w:style>
  <w:style w:type="paragraph" w:customStyle="1" w:styleId="WW-Zawartotabeli1">
    <w:name w:val="WW-Zawartość tabeli1"/>
    <w:basedOn w:val="BodyText"/>
    <w:pPr>
      <w:suppressLineNumbers/>
    </w:pPr>
  </w:style>
  <w:style w:type="paragraph" w:customStyle="1" w:styleId="WW-Zawartotabeli11">
    <w:name w:val="WW-Zawartość tabeli11"/>
    <w:basedOn w:val="BodyText"/>
    <w:pPr>
      <w:suppressLineNumbers/>
    </w:pPr>
  </w:style>
  <w:style w:type="paragraph" w:customStyle="1" w:styleId="WW-Zawartotabeli111">
    <w:name w:val="WW-Zawartość tabeli111"/>
    <w:basedOn w:val="BodyText"/>
    <w:pPr>
      <w:suppressLineNumbers/>
    </w:pPr>
  </w:style>
  <w:style w:type="paragraph" w:customStyle="1" w:styleId="WW-Zawartotabeli1111">
    <w:name w:val="WW-Zawartość tabeli1111"/>
    <w:basedOn w:val="BodyText"/>
    <w:pPr>
      <w:suppressLineNumbers/>
    </w:pPr>
  </w:style>
  <w:style w:type="paragraph" w:customStyle="1" w:styleId="WW-Zawartotabeli11111">
    <w:name w:val="WW-Zawartość tabeli11111"/>
    <w:basedOn w:val="BodyText"/>
    <w:pPr>
      <w:suppressLineNumbers/>
    </w:pPr>
  </w:style>
  <w:style w:type="paragraph" w:customStyle="1" w:styleId="WW-Zawartotabeli111111">
    <w:name w:val="WW-Zawartość tabeli111111"/>
    <w:basedOn w:val="BodyText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"/>
    <w:pPr>
      <w:suppressLineNumbers/>
    </w:pPr>
    <w:rPr>
      <w:rFonts w:cs="Tahoma"/>
    </w:rPr>
  </w:style>
  <w:style w:type="paragraph" w:customStyle="1" w:styleId="WW-Podpis1111111">
    <w:name w:val="WW-Podpis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"/>
    <w:pPr>
      <w:suppressLineNumbers/>
    </w:pPr>
    <w:rPr>
      <w:rFonts w:cs="Tahoma"/>
    </w:rPr>
  </w:style>
  <w:style w:type="paragraph" w:customStyle="1" w:styleId="WW-Podpis11111111">
    <w:name w:val="WW-Podpis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"/>
    <w:pPr>
      <w:suppressLineNumbers/>
    </w:pPr>
    <w:rPr>
      <w:rFonts w:cs="Tahoma"/>
    </w:rPr>
  </w:style>
  <w:style w:type="paragraph" w:customStyle="1" w:styleId="WW-Podpis111111111">
    <w:name w:val="WW-Podpis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BodyText"/>
    <w:pPr>
      <w:suppressLineNumbers/>
    </w:pPr>
  </w:style>
  <w:style w:type="paragraph" w:customStyle="1" w:styleId="WW-Zawartotabeli11111111">
    <w:name w:val="WW-Zawartość tabeli11111111"/>
    <w:basedOn w:val="BodyText"/>
    <w:pPr>
      <w:suppressLineNumbers/>
    </w:pPr>
  </w:style>
  <w:style w:type="paragraph" w:customStyle="1" w:styleId="WW-Zawartotabeli111111111">
    <w:name w:val="WW-Zawartość tabeli111111111"/>
    <w:basedOn w:val="BodyText"/>
    <w:pPr>
      <w:suppressLineNumbers/>
    </w:pPr>
  </w:style>
  <w:style w:type="paragraph" w:customStyle="1" w:styleId="WW-Zawartotabeli1111111111">
    <w:name w:val="WW-Zawartość tabeli1111111111"/>
    <w:basedOn w:val="BodyText"/>
    <w:pPr>
      <w:suppressLineNumbers/>
    </w:pPr>
  </w:style>
  <w:style w:type="paragraph" w:customStyle="1" w:styleId="WW-Zawartotabeli11111111111">
    <w:name w:val="WW-Zawartość tabeli11111111111"/>
    <w:basedOn w:val="BodyText"/>
    <w:pPr>
      <w:suppressLineNumbers/>
    </w:pPr>
  </w:style>
  <w:style w:type="paragraph" w:customStyle="1" w:styleId="WW-Zawartotabeli111111111111">
    <w:name w:val="WW-Zawartość tabeli111111111111"/>
    <w:basedOn w:val="BodyText"/>
    <w:pPr>
      <w:suppressLineNumbers/>
    </w:pPr>
  </w:style>
  <w:style w:type="paragraph" w:customStyle="1" w:styleId="WW-Zawartotabeli1111111111111">
    <w:name w:val="WW-Zawartość tabeli1111111111111"/>
    <w:basedOn w:val="BodyText"/>
    <w:pPr>
      <w:suppressLineNumbers/>
    </w:pPr>
  </w:style>
  <w:style w:type="paragraph" w:customStyle="1" w:styleId="WW-Zawartotabeli11111111111111">
    <w:name w:val="WW-Zawartość tabeli11111111111111"/>
    <w:basedOn w:val="BodyText"/>
    <w:pPr>
      <w:suppressLineNumbers/>
    </w:pPr>
  </w:style>
  <w:style w:type="paragraph" w:customStyle="1" w:styleId="WW-Zawartotabeli111111111111111">
    <w:name w:val="WW-Zawartość tabeli111111111111111"/>
    <w:basedOn w:val="BodyText"/>
    <w:pPr>
      <w:suppressLineNumbers/>
    </w:pPr>
  </w:style>
  <w:style w:type="paragraph" w:customStyle="1" w:styleId="WW-Zawartotabeli1111111111111111">
    <w:name w:val="WW-Zawartość tabeli1111111111111111"/>
    <w:basedOn w:val="BodyText"/>
    <w:pPr>
      <w:suppressLineNumbers/>
    </w:pPr>
  </w:style>
  <w:style w:type="paragraph" w:customStyle="1" w:styleId="WW-Zawartotabeli11111111111111111">
    <w:name w:val="WW-Zawartość tabeli11111111111111111"/>
    <w:basedOn w:val="BodyText"/>
    <w:pPr>
      <w:suppressLineNumbers/>
    </w:pPr>
  </w:style>
  <w:style w:type="paragraph" w:customStyle="1" w:styleId="WW-Zawartotabeli111111111111111111">
    <w:name w:val="WW-Zawartość tabeli111111111111111111"/>
    <w:basedOn w:val="BodyText"/>
    <w:pPr>
      <w:suppressLineNumbers/>
    </w:pPr>
  </w:style>
  <w:style w:type="paragraph" w:customStyle="1" w:styleId="WW-Zawartotabeli1111111111111111111">
    <w:name w:val="WW-Zawartość tabeli1111111111111111111"/>
    <w:basedOn w:val="BodyText"/>
    <w:pPr>
      <w:suppressLineNumbers/>
    </w:pPr>
  </w:style>
  <w:style w:type="paragraph" w:customStyle="1" w:styleId="WW-Zawartotabeli11111111111111111111">
    <w:name w:val="WW-Zawartość tabeli11111111111111111111"/>
    <w:basedOn w:val="BodyText"/>
    <w:pPr>
      <w:suppressLineNumbers/>
    </w:pPr>
  </w:style>
  <w:style w:type="paragraph" w:customStyle="1" w:styleId="WW-Zawartotabeli111111111111111111111">
    <w:name w:val="WW-Zawartość tabeli111111111111111111111"/>
    <w:basedOn w:val="BodyText"/>
    <w:pPr>
      <w:suppressLineNumbers/>
    </w:pPr>
  </w:style>
  <w:style w:type="paragraph" w:customStyle="1" w:styleId="WW-Zawartotabeli1111111111111111111111">
    <w:name w:val="WW-Zawartość tabeli1111111111111111111111"/>
    <w:basedOn w:val="BodyText"/>
    <w:pPr>
      <w:suppressLineNumbers/>
    </w:pPr>
  </w:style>
  <w:style w:type="paragraph" w:customStyle="1" w:styleId="WW-Zawartotabeli11111111111111111111111">
    <w:name w:val="WW-Zawartość tabeli11111111111111111111111"/>
    <w:basedOn w:val="BodyText"/>
    <w:pPr>
      <w:suppressLineNumbers/>
    </w:pPr>
  </w:style>
  <w:style w:type="paragraph" w:customStyle="1" w:styleId="WW-Zawartotabeli111111111111111111111111">
    <w:name w:val="WW-Zawartość tabeli111111111111111111111111"/>
    <w:basedOn w:val="BodyText"/>
    <w:pPr>
      <w:suppressLineNumbers/>
    </w:pPr>
  </w:style>
  <w:style w:type="paragraph" w:customStyle="1" w:styleId="WW-Zawartotabeli1111111111111111111111111">
    <w:name w:val="WW-Zawartość tabeli1111111111111111111111111"/>
    <w:basedOn w:val="BodyText"/>
    <w:pPr>
      <w:suppressLineNumbers/>
    </w:pPr>
  </w:style>
  <w:style w:type="paragraph" w:customStyle="1" w:styleId="WW-Zawartotabeli11111111111111111111111111">
    <w:name w:val="WW-Zawartość tabeli11111111111111111111111111"/>
    <w:basedOn w:val="BodyText"/>
    <w:pPr>
      <w:suppressLineNumbers/>
    </w:pPr>
  </w:style>
  <w:style w:type="paragraph" w:customStyle="1" w:styleId="WW-Zawartotabeli111111111111111111111111111">
    <w:name w:val="WW-Zawartość tabeli111111111111111111111111111"/>
    <w:basedOn w:val="BodyText"/>
    <w:pPr>
      <w:suppressLineNumbers/>
    </w:pPr>
  </w:style>
  <w:style w:type="paragraph" w:customStyle="1" w:styleId="WW-Zawartotabeli1111111111111111111111111111">
    <w:name w:val="WW-Zawartość tabeli1111111111111111111111111111"/>
    <w:basedOn w:val="BodyText"/>
    <w:pPr>
      <w:suppressLineNumbers/>
    </w:pPr>
  </w:style>
  <w:style w:type="paragraph" w:customStyle="1" w:styleId="WW-Zawartotabeli11111111111111111111111111111">
    <w:name w:val="WW-Zawartość tabeli11111111111111111111111111111"/>
    <w:basedOn w:val="BodyText"/>
    <w:pPr>
      <w:suppressLineNumbers/>
    </w:pPr>
  </w:style>
  <w:style w:type="paragraph" w:customStyle="1" w:styleId="WW-Zawartotabeli111111111111111111111111111111">
    <w:name w:val="WW-Zawartość tabeli111111111111111111111111111111"/>
    <w:basedOn w:val="BodyText"/>
    <w:pPr>
      <w:suppressLineNumbers/>
    </w:pPr>
  </w:style>
  <w:style w:type="paragraph" w:customStyle="1" w:styleId="WW-Zawartotabeli1111111111111111111111111111111">
    <w:name w:val="WW-Zawartość tabeli1111111111111111111111111111111"/>
    <w:basedOn w:val="BodyText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BodyText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BodyText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BodyText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BodyText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WW-Zawartoramki">
    <w:name w:val="WW-Zawartość ramki"/>
    <w:basedOn w:val="BodyText"/>
  </w:style>
  <w:style w:type="paragraph" w:customStyle="1" w:styleId="WW-Zawartoramki1">
    <w:name w:val="WW-Zawartość ramki1"/>
    <w:basedOn w:val="BodyText"/>
  </w:style>
  <w:style w:type="paragraph" w:customStyle="1" w:styleId="WW-Zawartoramki11">
    <w:name w:val="WW-Zawartość ramki11"/>
    <w:basedOn w:val="BodyText"/>
  </w:style>
  <w:style w:type="paragraph" w:customStyle="1" w:styleId="WW-Zawartoramki111">
    <w:name w:val="WW-Zawartość ramki111"/>
    <w:basedOn w:val="BodyText"/>
  </w:style>
  <w:style w:type="paragraph" w:customStyle="1" w:styleId="WW-Zawartoramki1111">
    <w:name w:val="WW-Zawartość ramki1111"/>
    <w:basedOn w:val="BodyText"/>
  </w:style>
  <w:style w:type="paragraph" w:customStyle="1" w:styleId="WW-Zawartoramki11111">
    <w:name w:val="WW-Zawartość ramki11111"/>
    <w:basedOn w:val="BodyText"/>
  </w:style>
  <w:style w:type="paragraph" w:styleId="EndnoteText">
    <w:name w:val="endnote text"/>
    <w:basedOn w:val="Normal"/>
    <w:semiHidden/>
    <w:rsid w:val="00B21B8F"/>
    <w:rPr>
      <w:sz w:val="20"/>
      <w:szCs w:val="20"/>
    </w:rPr>
  </w:style>
  <w:style w:type="character" w:styleId="EndnoteReference">
    <w:name w:val="endnote reference"/>
    <w:semiHidden/>
    <w:rsid w:val="00B21B8F"/>
    <w:rPr>
      <w:vertAlign w:val="superscript"/>
    </w:rPr>
  </w:style>
  <w:style w:type="table" w:styleId="TableGrid">
    <w:name w:val="Table Grid"/>
    <w:basedOn w:val="TableNormal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TableNormal"/>
    <w:next w:val="TableGrid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87F43"/>
  </w:style>
  <w:style w:type="paragraph" w:styleId="BalloonText">
    <w:name w:val="Balloon Text"/>
    <w:basedOn w:val="Normal"/>
    <w:semiHidden/>
    <w:rsid w:val="003123F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efaultParagraphFont"/>
    <w:rsid w:val="008E33CB"/>
  </w:style>
  <w:style w:type="paragraph" w:styleId="BodyText3">
    <w:name w:val="Body Text 3"/>
    <w:basedOn w:val="Normal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NoList"/>
    <w:rsid w:val="00D9728F"/>
    <w:pPr>
      <w:numPr>
        <w:numId w:val="4"/>
      </w:numPr>
    </w:pPr>
  </w:style>
  <w:style w:type="numbering" w:styleId="111111">
    <w:name w:val="Outline List 2"/>
    <w:basedOn w:val="NoList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icleSection">
    <w:name w:val="Outline List 3"/>
    <w:basedOn w:val="NoList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782C"/>
    <w:pPr>
      <w:ind w:left="708"/>
    </w:pPr>
  </w:style>
  <w:style w:type="character" w:customStyle="1" w:styleId="FooterChar">
    <w:name w:val="Footer Char"/>
    <w:link w:val="Footer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efaultParagraphFont"/>
    <w:rsid w:val="00977899"/>
  </w:style>
  <w:style w:type="paragraph" w:customStyle="1" w:styleId="Styl2">
    <w:name w:val="Styl2"/>
    <w:basedOn w:val="Normal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Strong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TOC1">
    <w:name w:val="toc 1"/>
    <w:basedOn w:val="Normal"/>
    <w:next w:val="Normal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TOC2">
    <w:name w:val="toc 2"/>
    <w:basedOn w:val="Normal"/>
    <w:next w:val="Normal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TOCHeading">
    <w:name w:val="TOC Heading"/>
    <w:basedOn w:val="Heading1"/>
    <w:next w:val="Normal"/>
    <w:uiPriority w:val="39"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BookTitle">
    <w:name w:val="Book Title"/>
    <w:uiPriority w:val="33"/>
    <w:qFormat/>
    <w:rsid w:val="004760A3"/>
    <w:rPr>
      <w:b/>
      <w:bCs/>
      <w:smallCaps/>
      <w:spacing w:val="5"/>
    </w:rPr>
  </w:style>
  <w:style w:type="paragraph" w:styleId="PlainText">
    <w:name w:val="Plain Text"/>
    <w:basedOn w:val="Normal"/>
    <w:link w:val="PlainTextChar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rsid w:val="00714F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4F78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714F78"/>
    <w:rPr>
      <w:rFonts w:ascii="Thorndale" w:eastAsia="HG Mincho Light J" w:hAnsi="Thorndale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714F78"/>
    <w:rPr>
      <w:b/>
      <w:bCs/>
    </w:rPr>
  </w:style>
  <w:style w:type="character" w:customStyle="1" w:styleId="CommentSubjectChar">
    <w:name w:val="Comment Subject Char"/>
    <w:link w:val="CommentSubject"/>
    <w:rsid w:val="00714F78"/>
    <w:rPr>
      <w:rFonts w:ascii="Thorndale" w:eastAsia="HG Mincho Light J" w:hAnsi="Thorndale"/>
      <w:b/>
      <w:bCs/>
      <w:color w:val="000000"/>
    </w:rPr>
  </w:style>
  <w:style w:type="paragraph" w:styleId="Revision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BodyTextChar">
    <w:name w:val="Body Text Char"/>
    <w:link w:val="BodyText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HeaderChar">
    <w:name w:val="Header Char"/>
    <w:link w:val="Header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578E1"/>
  </w:style>
  <w:style w:type="character" w:styleId="FootnoteReference">
    <w:name w:val="footnote reference"/>
    <w:unhideWhenUsed/>
    <w:rsid w:val="00F578E1"/>
    <w:rPr>
      <w:vertAlign w:val="superscript"/>
    </w:rPr>
  </w:style>
  <w:style w:type="paragraph" w:styleId="BlockText">
    <w:name w:val="Block Text"/>
    <w:basedOn w:val="Normal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Heading1Char">
    <w:name w:val="Heading 1 Char"/>
    <w:link w:val="Heading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font5">
    <w:name w:val="font5"/>
    <w:basedOn w:val="Normal"/>
    <w:rsid w:val="002955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font6">
    <w:name w:val="font6"/>
    <w:basedOn w:val="Normal"/>
    <w:rsid w:val="002955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0"/>
      <w:szCs w:val="20"/>
    </w:rPr>
  </w:style>
  <w:style w:type="paragraph" w:customStyle="1" w:styleId="xl65">
    <w:name w:val="xl65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66">
    <w:name w:val="xl66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67">
    <w:name w:val="xl67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68">
    <w:name w:val="xl68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69">
    <w:name w:val="xl69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0">
    <w:name w:val="xl70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1">
    <w:name w:val="xl71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2">
    <w:name w:val="xl72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3">
    <w:name w:val="xl73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4">
    <w:name w:val="xl74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75">
    <w:name w:val="xl75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76">
    <w:name w:val="xl76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auto"/>
    </w:rPr>
  </w:style>
  <w:style w:type="paragraph" w:customStyle="1" w:styleId="xl78">
    <w:name w:val="xl78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</w:rPr>
  </w:style>
  <w:style w:type="paragraph" w:customStyle="1" w:styleId="xl79">
    <w:name w:val="xl79"/>
    <w:basedOn w:val="Normal"/>
    <w:rsid w:val="00295560"/>
    <w:pPr>
      <w:widowControl/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color w:val="auto"/>
    </w:rPr>
  </w:style>
  <w:style w:type="paragraph" w:customStyle="1" w:styleId="xl80">
    <w:name w:val="xl80"/>
    <w:basedOn w:val="Normal"/>
    <w:rsid w:val="0029556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81">
    <w:name w:val="xl81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color w:val="auto"/>
    </w:rPr>
  </w:style>
  <w:style w:type="paragraph" w:customStyle="1" w:styleId="xl82">
    <w:name w:val="xl82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auto"/>
    </w:rPr>
  </w:style>
  <w:style w:type="paragraph" w:customStyle="1" w:styleId="xl83">
    <w:name w:val="xl83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84">
    <w:name w:val="xl84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85">
    <w:name w:val="xl85"/>
    <w:basedOn w:val="Normal"/>
    <w:rsid w:val="002955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86">
    <w:name w:val="xl86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auto"/>
    </w:rPr>
  </w:style>
  <w:style w:type="paragraph" w:customStyle="1" w:styleId="xl87">
    <w:name w:val="xl87"/>
    <w:basedOn w:val="Normal"/>
    <w:rsid w:val="002955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88">
    <w:name w:val="xl88"/>
    <w:basedOn w:val="Normal"/>
    <w:rsid w:val="002955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xl89">
    <w:name w:val="xl89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</w:rPr>
  </w:style>
  <w:style w:type="paragraph" w:customStyle="1" w:styleId="xl90">
    <w:name w:val="xl90"/>
    <w:basedOn w:val="Normal"/>
    <w:rsid w:val="002955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auto"/>
    </w:rPr>
  </w:style>
  <w:style w:type="paragraph" w:customStyle="1" w:styleId="xl91">
    <w:name w:val="xl91"/>
    <w:basedOn w:val="Normal"/>
    <w:rsid w:val="002955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color w:val="auto"/>
    </w:rPr>
  </w:style>
  <w:style w:type="paragraph" w:customStyle="1" w:styleId="xl92">
    <w:name w:val="xl92"/>
    <w:basedOn w:val="Normal"/>
    <w:rsid w:val="002955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color w:val="auto"/>
    </w:rPr>
  </w:style>
  <w:style w:type="character" w:customStyle="1" w:styleId="WW8Num30z0">
    <w:name w:val="WW8Num30z0"/>
    <w:rsid w:val="007116BE"/>
  </w:style>
  <w:style w:type="character" w:customStyle="1" w:styleId="WW8Num33z3">
    <w:name w:val="WW8Num33z3"/>
    <w:rsid w:val="00711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466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776324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88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3880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251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Arleta Lewandowska (PL)</cp:lastModifiedBy>
  <cp:revision>28</cp:revision>
  <cp:lastPrinted>2022-06-01T08:19:00Z</cp:lastPrinted>
  <dcterms:created xsi:type="dcterms:W3CDTF">2024-05-08T10:36:00Z</dcterms:created>
  <dcterms:modified xsi:type="dcterms:W3CDTF">2024-11-10T09:12:00Z</dcterms:modified>
</cp:coreProperties>
</file>