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51D24C4B" w14:textId="13AA6923" w:rsidR="00BB571F" w:rsidRDefault="00142CA2" w:rsidP="005D6E95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15983093" w14:textId="77777777" w:rsidR="006E5CE8" w:rsidRPr="005D6E95" w:rsidRDefault="006E5CE8" w:rsidP="006E5CE8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219477B4" w14:textId="77777777" w:rsidR="006E5CE8" w:rsidRDefault="006E5CE8" w:rsidP="00077170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6E5CE8">
        <w:rPr>
          <w:rFonts w:ascii="Poppins" w:hAnsi="Poppins" w:cs="Poppins"/>
          <w:b/>
          <w:sz w:val="20"/>
          <w:lang w:eastAsia="pl-PL"/>
        </w:rPr>
        <w:t>Budowa windy zewnętrznej osobowej w budynku przy ul. Solidarności 5-7 w Rudzie Śląskiej</w:t>
      </w:r>
    </w:p>
    <w:p w14:paraId="0811959D" w14:textId="210FE45A" w:rsidR="00C1375D" w:rsidRDefault="00C1375D" w:rsidP="00077170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466838">
        <w:rPr>
          <w:rFonts w:ascii="Poppins" w:hAnsi="Poppins" w:cs="Poppins"/>
          <w:b/>
          <w:sz w:val="20"/>
          <w:lang w:eastAsia="pl-PL"/>
        </w:rPr>
        <w:t>TIR/</w:t>
      </w:r>
      <w:r w:rsidR="00DC1B4C">
        <w:rPr>
          <w:rFonts w:ascii="Poppins" w:hAnsi="Poppins" w:cs="Poppins"/>
          <w:b/>
          <w:sz w:val="20"/>
          <w:lang w:eastAsia="pl-PL"/>
        </w:rPr>
        <w:t>0</w:t>
      </w:r>
      <w:r w:rsidR="006E5CE8">
        <w:rPr>
          <w:rFonts w:ascii="Poppins" w:hAnsi="Poppins" w:cs="Poppins"/>
          <w:b/>
          <w:sz w:val="20"/>
          <w:lang w:eastAsia="pl-PL"/>
        </w:rPr>
        <w:t>5</w:t>
      </w:r>
      <w:r w:rsidR="0052509A">
        <w:rPr>
          <w:rFonts w:ascii="Poppins" w:hAnsi="Poppins" w:cs="Poppins"/>
          <w:b/>
          <w:sz w:val="20"/>
          <w:lang w:eastAsia="pl-PL"/>
        </w:rPr>
        <w:t>/RB/TP/202</w:t>
      </w:r>
      <w:r w:rsidR="00DC1B4C">
        <w:rPr>
          <w:rFonts w:ascii="Poppins" w:hAnsi="Poppins" w:cs="Poppins"/>
          <w:b/>
          <w:sz w:val="20"/>
          <w:lang w:eastAsia="pl-PL"/>
        </w:rPr>
        <w:t>5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544255E8" w14:textId="77777777" w:rsidR="006E5CE8" w:rsidRDefault="006E5CE8" w:rsidP="006E5CE8">
      <w:pPr>
        <w:rPr>
          <w:rFonts w:ascii="Poppins" w:hAnsi="Poppins" w:cs="Poppins"/>
          <w:sz w:val="20"/>
        </w:rPr>
      </w:pPr>
    </w:p>
    <w:p w14:paraId="6C261C08" w14:textId="05421C3F" w:rsidR="00940CD0" w:rsidRPr="00077170" w:rsidRDefault="00940CD0" w:rsidP="006E5CE8">
      <w:pPr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</w:t>
      </w:r>
      <w:r w:rsidRPr="006E5CE8">
        <w:rPr>
          <w:rFonts w:ascii="Poppins" w:hAnsi="Poppins" w:cs="Poppins"/>
          <w:b/>
          <w:sz w:val="20"/>
          <w:shd w:val="clear" w:color="auto" w:fill="F2F2F2" w:themeFill="background1" w:themeFillShade="F2"/>
        </w:rPr>
        <w:t>:</w:t>
      </w:r>
      <w:r w:rsidRPr="006E5CE8">
        <w:rPr>
          <w:rFonts w:ascii="Poppins" w:hAnsi="Poppins" w:cs="Poppins"/>
          <w:b/>
          <w:sz w:val="20"/>
          <w:shd w:val="clear" w:color="auto" w:fill="F2F2F2" w:themeFill="background1" w:themeFillShade="F2"/>
        </w:rPr>
        <w:tab/>
      </w:r>
      <w:r w:rsidRPr="006E5CE8">
        <w:rPr>
          <w:rFonts w:ascii="Poppins" w:hAnsi="Poppins" w:cs="Poppins"/>
          <w:b/>
          <w:sz w:val="20"/>
          <w:highlight w:val="lightGray"/>
          <w:shd w:val="clear" w:color="auto" w:fill="F2F2F2" w:themeFill="background1" w:themeFillShade="F2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70381E7E" w14:textId="77777777" w:rsidR="006E5CE8" w:rsidRPr="00B2610C" w:rsidRDefault="006E5CE8" w:rsidP="006E5CE8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33F6C248" w14:textId="77777777" w:rsidR="006E5CE8" w:rsidRPr="00B2610C" w:rsidRDefault="006E5CE8" w:rsidP="006E5CE8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C881D66" w14:textId="77777777" w:rsidR="006E5CE8" w:rsidRPr="00B2610C" w:rsidRDefault="006E5CE8" w:rsidP="006E5CE8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8D7605C" w14:textId="2CDC9258" w:rsidR="006E5CE8" w:rsidRPr="00077170" w:rsidRDefault="006E5CE8" w:rsidP="006E5CE8">
      <w:pPr>
        <w:rPr>
          <w:rFonts w:ascii="Poppins" w:hAnsi="Poppins" w:cs="Poppins"/>
          <w:b/>
          <w:sz w:val="20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</w:p>
    <w:p w14:paraId="4F0F87F5" w14:textId="77777777" w:rsidR="006E5CE8" w:rsidRDefault="006E5CE8" w:rsidP="006E5CE8">
      <w:pPr>
        <w:rPr>
          <w:rFonts w:ascii="Poppins" w:hAnsi="Poppins" w:cs="Poppins"/>
          <w:sz w:val="20"/>
        </w:rPr>
      </w:pPr>
    </w:p>
    <w:p w14:paraId="7DEF2032" w14:textId="24E70DF7" w:rsidR="006E5CE8" w:rsidRPr="006E5CE8" w:rsidRDefault="006E5CE8" w:rsidP="006E5CE8">
      <w:pPr>
        <w:rPr>
          <w:rFonts w:ascii="Poppins" w:hAnsi="Poppins" w:cs="Poppins"/>
          <w:sz w:val="20"/>
          <w:u w:val="single"/>
        </w:rPr>
      </w:pPr>
      <w:r w:rsidRPr="006E5CE8">
        <w:rPr>
          <w:rFonts w:ascii="Poppins" w:hAnsi="Poppins" w:cs="Poppins"/>
          <w:sz w:val="20"/>
          <w:u w:val="single"/>
        </w:rPr>
        <w:t>Deklaruję:</w:t>
      </w:r>
    </w:p>
    <w:p w14:paraId="257E427E" w14:textId="77777777" w:rsidR="006E5CE8" w:rsidRPr="006E5CE8" w:rsidRDefault="006E5CE8" w:rsidP="006E5CE8">
      <w:pPr>
        <w:rPr>
          <w:rFonts w:ascii="Poppins" w:hAnsi="Poppins" w:cs="Poppins"/>
          <w:sz w:val="20"/>
        </w:rPr>
      </w:pPr>
    </w:p>
    <w:p w14:paraId="59B30843" w14:textId="77777777" w:rsidR="006E5CE8" w:rsidRPr="006E5CE8" w:rsidRDefault="006E5CE8" w:rsidP="006E5CE8">
      <w:pPr>
        <w:rPr>
          <w:rFonts w:ascii="Poppins" w:hAnsi="Poppins" w:cs="Poppins"/>
          <w:sz w:val="20"/>
        </w:rPr>
      </w:pPr>
      <w:r w:rsidRPr="006E5CE8">
        <w:rPr>
          <w:rFonts w:ascii="Poppins" w:hAnsi="Poppins" w:cs="Poppins"/>
          <w:sz w:val="20"/>
        </w:rPr>
        <w:t>•</w:t>
      </w:r>
      <w:r w:rsidRPr="006E5CE8">
        <w:rPr>
          <w:rFonts w:ascii="Poppins" w:hAnsi="Poppins" w:cs="Poppins"/>
          <w:sz w:val="20"/>
        </w:rPr>
        <w:tab/>
        <w:t>okres udzielonej gwarancji i rękojmi na przedmiot umowy  (w miesiącach) –</w:t>
      </w:r>
      <w:r w:rsidRPr="006E5CE8">
        <w:rPr>
          <w:rFonts w:ascii="Poppins" w:hAnsi="Poppins" w:cs="Poppins"/>
          <w:sz w:val="20"/>
          <w:shd w:val="clear" w:color="auto" w:fill="F2F2F2" w:themeFill="background1" w:themeFillShade="F2"/>
        </w:rPr>
        <w:t xml:space="preserve"> ……………….</w:t>
      </w:r>
      <w:r w:rsidRPr="006E5CE8">
        <w:rPr>
          <w:rFonts w:ascii="Poppins" w:hAnsi="Poppins" w:cs="Poppins"/>
          <w:sz w:val="20"/>
        </w:rPr>
        <w:t xml:space="preserve"> </w:t>
      </w:r>
    </w:p>
    <w:p w14:paraId="4450D3F9" w14:textId="566845B6" w:rsidR="006E5CE8" w:rsidRPr="006E5CE8" w:rsidRDefault="006E5CE8" w:rsidP="006E5CE8">
      <w:pPr>
        <w:rPr>
          <w:rFonts w:ascii="Poppins" w:hAnsi="Poppins" w:cs="Poppins"/>
          <w:sz w:val="20"/>
        </w:rPr>
      </w:pPr>
      <w:r w:rsidRPr="006E5CE8">
        <w:rPr>
          <w:rFonts w:ascii="Poppins" w:hAnsi="Poppins" w:cs="Poppins"/>
          <w:sz w:val="20"/>
        </w:rPr>
        <w:t>•</w:t>
      </w:r>
      <w:r w:rsidRPr="006E5CE8">
        <w:rPr>
          <w:rFonts w:ascii="Poppins" w:hAnsi="Poppins" w:cs="Poppins"/>
          <w:sz w:val="20"/>
        </w:rPr>
        <w:tab/>
        <w:t xml:space="preserve">okres udzielonej gwarancji </w:t>
      </w:r>
      <w:r>
        <w:rPr>
          <w:rFonts w:ascii="Poppins" w:hAnsi="Poppins" w:cs="Poppins"/>
          <w:sz w:val="20"/>
        </w:rPr>
        <w:t>na zastosowane urządzenie</w:t>
      </w:r>
      <w:r w:rsidRPr="006E5CE8">
        <w:rPr>
          <w:rFonts w:ascii="Poppins" w:hAnsi="Poppins" w:cs="Poppins"/>
          <w:sz w:val="20"/>
        </w:rPr>
        <w:t xml:space="preserve"> (w latach)-</w:t>
      </w:r>
      <w:r w:rsidRPr="006E5CE8">
        <w:rPr>
          <w:rFonts w:ascii="Poppins" w:hAnsi="Poppins" w:cs="Poppins"/>
          <w:sz w:val="20"/>
          <w:shd w:val="clear" w:color="auto" w:fill="F2F2F2" w:themeFill="background1" w:themeFillShade="F2"/>
        </w:rPr>
        <w:t>………………</w:t>
      </w:r>
    </w:p>
    <w:p w14:paraId="6BE0C4EE" w14:textId="77777777" w:rsidR="006E5CE8" w:rsidRPr="006E5CE8" w:rsidRDefault="006E5CE8" w:rsidP="006E5CE8">
      <w:pPr>
        <w:rPr>
          <w:rFonts w:ascii="Poppins" w:hAnsi="Poppins" w:cs="Poppins"/>
          <w:sz w:val="20"/>
        </w:rPr>
      </w:pPr>
      <w:r w:rsidRPr="006E5CE8">
        <w:rPr>
          <w:rFonts w:ascii="Poppins" w:hAnsi="Poppins" w:cs="Poppins"/>
          <w:sz w:val="20"/>
        </w:rPr>
        <w:t xml:space="preserve">Nazwa/typ/model: </w:t>
      </w:r>
      <w:r w:rsidRPr="006E5CE8">
        <w:rPr>
          <w:rFonts w:ascii="Poppins" w:hAnsi="Poppins" w:cs="Poppins"/>
          <w:sz w:val="20"/>
          <w:shd w:val="clear" w:color="auto" w:fill="F2F2F2" w:themeFill="background1" w:themeFillShade="F2"/>
        </w:rPr>
        <w:t>……………………………………………</w:t>
      </w:r>
    </w:p>
    <w:p w14:paraId="5D92368D" w14:textId="65BF5163" w:rsidR="006E5CE8" w:rsidRDefault="006E5CE8" w:rsidP="006E5CE8">
      <w:pPr>
        <w:rPr>
          <w:rFonts w:ascii="Poppins" w:hAnsi="Poppins" w:cs="Poppins"/>
          <w:sz w:val="20"/>
        </w:rPr>
      </w:pPr>
      <w:r w:rsidRPr="006E5CE8">
        <w:rPr>
          <w:rFonts w:ascii="Poppins" w:hAnsi="Poppins" w:cs="Poppins"/>
          <w:sz w:val="20"/>
        </w:rPr>
        <w:t>•</w:t>
      </w:r>
      <w:r w:rsidRPr="006E5CE8">
        <w:rPr>
          <w:rFonts w:ascii="Poppins" w:hAnsi="Poppins" w:cs="Poppins"/>
          <w:sz w:val="20"/>
        </w:rPr>
        <w:tab/>
      </w:r>
      <w:r>
        <w:rPr>
          <w:rFonts w:ascii="Poppins" w:hAnsi="Poppins" w:cs="Poppins"/>
          <w:sz w:val="20"/>
        </w:rPr>
        <w:t>termin realizacji (skrócenie terminu)</w:t>
      </w:r>
      <w:r w:rsidRPr="006E5CE8">
        <w:t xml:space="preserve"> </w:t>
      </w:r>
      <w:r w:rsidRPr="006E5CE8">
        <w:rPr>
          <w:rFonts w:ascii="Poppins" w:hAnsi="Poppins" w:cs="Poppins"/>
          <w:sz w:val="20"/>
        </w:rPr>
        <w:t>-</w:t>
      </w:r>
      <w:r w:rsidRPr="006E5CE8">
        <w:rPr>
          <w:rFonts w:ascii="Poppins" w:hAnsi="Poppins" w:cs="Poppins"/>
          <w:sz w:val="20"/>
          <w:shd w:val="clear" w:color="auto" w:fill="F2F2F2" w:themeFill="background1" w:themeFillShade="F2"/>
        </w:rPr>
        <w:t>………………</w:t>
      </w:r>
    </w:p>
    <w:p w14:paraId="251D4FA2" w14:textId="77777777" w:rsidR="006E5CE8" w:rsidRPr="006E5CE8" w:rsidRDefault="006E5CE8" w:rsidP="006E5CE8">
      <w:pPr>
        <w:rPr>
          <w:rFonts w:ascii="Poppins" w:hAnsi="Poppins" w:cs="Poppins"/>
          <w:sz w:val="20"/>
        </w:rPr>
      </w:pPr>
    </w:p>
    <w:p w14:paraId="7B0CA349" w14:textId="34F68BDF" w:rsidR="00940CD0" w:rsidRPr="006E5CE8" w:rsidRDefault="006E5CE8" w:rsidP="006E5CE8">
      <w:pPr>
        <w:rPr>
          <w:rFonts w:ascii="Poppins" w:hAnsi="Poppins" w:cs="Poppins"/>
          <w:i/>
          <w:iCs/>
          <w:sz w:val="20"/>
        </w:rPr>
      </w:pPr>
      <w:r w:rsidRPr="006E5CE8">
        <w:rPr>
          <w:rFonts w:ascii="Poppins" w:hAnsi="Poppins" w:cs="Poppins"/>
          <w:i/>
          <w:iCs/>
          <w:sz w:val="20"/>
        </w:rPr>
        <w:t>* wpisać deklarowaną opcję</w:t>
      </w:r>
    </w:p>
    <w:p w14:paraId="0EDD8EA5" w14:textId="77777777" w:rsidR="00E028B0" w:rsidRPr="005D6E95" w:rsidRDefault="00E028B0" w:rsidP="005D6E95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lastRenderedPageBreak/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4B6AB4B5" w14:textId="332DE44B" w:rsidR="001B66E3" w:rsidRPr="001B66E3" w:rsidRDefault="00142CA2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  <w:r w:rsidR="001B66E3" w:rsidRPr="001B66E3">
        <w:rPr>
          <w:rFonts w:ascii="Poppins" w:hAnsi="Poppins" w:cs="Poppins"/>
          <w:sz w:val="20"/>
          <w:lang w:eastAsia="pl-PL"/>
        </w:rPr>
        <w:tab/>
      </w:r>
    </w:p>
    <w:p w14:paraId="57A351FA" w14:textId="31ECE44C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2F8CD5F0" w14:textId="65916BC5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11AD876B" w14:textId="362C5154" w:rsidR="001B66E3" w:rsidRPr="00077170" w:rsidRDefault="001B66E3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inny rodzaj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232CA"/>
    <w:rsid w:val="00052F18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1B66E3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80195"/>
    <w:rsid w:val="00293C7B"/>
    <w:rsid w:val="00294A8E"/>
    <w:rsid w:val="002B204D"/>
    <w:rsid w:val="002B74E7"/>
    <w:rsid w:val="002C15EE"/>
    <w:rsid w:val="002D3401"/>
    <w:rsid w:val="002E7377"/>
    <w:rsid w:val="0033400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D6E95"/>
    <w:rsid w:val="005E7F81"/>
    <w:rsid w:val="00603632"/>
    <w:rsid w:val="00607F0E"/>
    <w:rsid w:val="00624A47"/>
    <w:rsid w:val="00660268"/>
    <w:rsid w:val="00685235"/>
    <w:rsid w:val="006C1851"/>
    <w:rsid w:val="006C4DB0"/>
    <w:rsid w:val="006D74C3"/>
    <w:rsid w:val="006E5CE8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156B5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1B4C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33EAE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5</cp:revision>
  <cp:lastPrinted>2025-02-17T11:04:00Z</cp:lastPrinted>
  <dcterms:created xsi:type="dcterms:W3CDTF">2024-11-05T11:49:00Z</dcterms:created>
  <dcterms:modified xsi:type="dcterms:W3CDTF">2025-02-17T11:04:00Z</dcterms:modified>
</cp:coreProperties>
</file>