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AC6D3B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AC6D3B">
      <w:pPr>
        <w:rPr>
          <w:rFonts w:ascii="Poppins" w:hAnsi="Poppins" w:cs="Poppins"/>
        </w:rPr>
      </w:pPr>
    </w:p>
    <w:p w14:paraId="615C6A30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C891783" w14:textId="77777777" w:rsidR="00B57A5C" w:rsidRPr="00B57A5C" w:rsidRDefault="006D2E2B" w:rsidP="00B57A5C">
      <w:pPr>
        <w:tabs>
          <w:tab w:val="center" w:pos="4891"/>
          <w:tab w:val="right" w:pos="9782"/>
        </w:tabs>
        <w:jc w:val="both"/>
        <w:rPr>
          <w:ins w:id="0" w:author="Marta Kozdra" w:date="2025-02-03T13:01:00Z" w16du:dateUtc="2025-02-03T12:01:00Z"/>
          <w:rFonts w:ascii="Poppins" w:hAnsi="Poppins" w:cs="Poppins"/>
          <w:b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1" w:name="_Hlk111042158"/>
    </w:p>
    <w:p w14:paraId="3F125691" w14:textId="3939F57B" w:rsidR="006D2E2B" w:rsidRPr="00C008D9" w:rsidRDefault="00B57A5C" w:rsidP="00DD3B43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ins w:id="2" w:author="Marta Kozdra" w:date="2025-02-03T13:01:00Z" w16du:dateUtc="2025-02-03T12:01:00Z">
        <w:r w:rsidRPr="00B57A5C">
          <w:rPr>
            <w:rFonts w:ascii="Poppins" w:hAnsi="Poppins" w:cs="Poppins"/>
            <w:b/>
          </w:rPr>
          <w:t>Naprawa ściany szczytowej facjaty</w:t>
        </w:r>
      </w:ins>
      <w:del w:id="3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>Modernizacja instalacji elektrycznej</w:delText>
        </w:r>
      </w:del>
      <w:r w:rsidR="00DD3B43" w:rsidRPr="00DD3B43">
        <w:rPr>
          <w:rFonts w:ascii="Poppins" w:hAnsi="Poppins" w:cs="Poppins"/>
          <w:b/>
        </w:rPr>
        <w:t xml:space="preserve"> wraz z </w:t>
      </w:r>
      <w:ins w:id="4" w:author="Marta Kozdra" w:date="2025-02-03T13:01:00Z" w16du:dateUtc="2025-02-03T12:01:00Z">
        <w:r w:rsidRPr="00B57A5C">
          <w:rPr>
            <w:rFonts w:ascii="Poppins" w:hAnsi="Poppins" w:cs="Poppins"/>
            <w:b/>
          </w:rPr>
          <w:t>wymianą pokrycia dachowego</w:t>
        </w:r>
      </w:ins>
      <w:del w:id="5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>robotami towarzyszącymi</w:delText>
        </w:r>
      </w:del>
      <w:r w:rsidR="00DD3B43" w:rsidRPr="00DD3B43">
        <w:rPr>
          <w:rFonts w:ascii="Poppins" w:hAnsi="Poppins" w:cs="Poppins"/>
          <w:b/>
        </w:rPr>
        <w:t xml:space="preserve"> w budynku przy </w:t>
      </w:r>
      <w:del w:id="6" w:author="Marta Kozdra" w:date="2025-02-03T13:01:00Z" w16du:dateUtc="2025-02-03T12:01:00Z">
        <w:r w:rsidR="00DD3B43">
          <w:rPr>
            <w:rFonts w:ascii="Poppins" w:hAnsi="Poppins" w:cs="Poppins"/>
            <w:b/>
          </w:rPr>
          <w:delText xml:space="preserve"> </w:delText>
        </w:r>
      </w:del>
      <w:r w:rsidR="00DD3B43" w:rsidRPr="00DD3B43">
        <w:rPr>
          <w:rFonts w:ascii="Poppins" w:hAnsi="Poppins" w:cs="Poppins"/>
          <w:b/>
        </w:rPr>
        <w:t xml:space="preserve">ul. </w:t>
      </w:r>
      <w:ins w:id="7" w:author="Marta Kozdra" w:date="2025-02-03T13:01:00Z" w16du:dateUtc="2025-02-03T12:01:00Z">
        <w:r w:rsidRPr="00B57A5C">
          <w:rPr>
            <w:rFonts w:ascii="Poppins" w:hAnsi="Poppins" w:cs="Poppins"/>
            <w:b/>
          </w:rPr>
          <w:t>Grunwaldzkiej 1</w:t>
        </w:r>
      </w:ins>
      <w:del w:id="8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>Janasa 26</w:delText>
        </w:r>
      </w:del>
      <w:r w:rsidR="00DD3B43" w:rsidRPr="00DD3B43">
        <w:rPr>
          <w:rFonts w:ascii="Poppins" w:hAnsi="Poppins" w:cs="Poppins"/>
          <w:b/>
        </w:rPr>
        <w:t xml:space="preserve"> w Rudzie Śląskiej</w:t>
      </w:r>
      <w:ins w:id="9" w:author="Marta Kozdra" w:date="2025-02-03T13:01:00Z" w16du:dateUtc="2025-02-03T12:01:00Z">
        <w:r>
          <w:rPr>
            <w:rFonts w:ascii="Poppins" w:hAnsi="Poppins" w:cs="Poppins"/>
            <w:b/>
          </w:rPr>
          <w:t>,</w:t>
        </w:r>
      </w:ins>
      <w:del w:id="10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 xml:space="preserve"> </w:delText>
        </w:r>
        <w:r w:rsidR="00FB3191">
          <w:rPr>
            <w:rFonts w:ascii="Poppins" w:hAnsi="Poppins" w:cs="Poppins"/>
            <w:b/>
          </w:rPr>
          <w:delText>– etap II</w:delText>
        </w:r>
      </w:del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1"/>
      <w:r w:rsidR="00023B72">
        <w:rPr>
          <w:rFonts w:ascii="Poppins" w:hAnsi="Poppins" w:cs="Poppins"/>
          <w:b/>
        </w:rPr>
        <w:t>TIR/</w:t>
      </w:r>
      <w:ins w:id="11" w:author="Marta Kozdra" w:date="2025-02-03T13:01:00Z" w16du:dateUtc="2025-02-03T12:01:00Z">
        <w:r w:rsidR="00FB3191">
          <w:rPr>
            <w:rFonts w:ascii="Poppins" w:hAnsi="Poppins" w:cs="Poppins"/>
            <w:b/>
          </w:rPr>
          <w:t>0</w:t>
        </w:r>
        <w:r>
          <w:rPr>
            <w:rFonts w:ascii="Poppins" w:hAnsi="Poppins" w:cs="Poppins"/>
            <w:b/>
          </w:rPr>
          <w:t>4</w:t>
        </w:r>
      </w:ins>
      <w:del w:id="12" w:author="Marta Kozdra" w:date="2025-02-03T13:01:00Z" w16du:dateUtc="2025-02-03T12:01:00Z">
        <w:r w:rsidR="00FB3191">
          <w:rPr>
            <w:rFonts w:ascii="Poppins" w:hAnsi="Poppins" w:cs="Poppins"/>
            <w:b/>
          </w:rPr>
          <w:delText>01</w:delText>
        </w:r>
      </w:del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="006D2E2B"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="006D2E2B"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="006D2E2B"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AC6D3B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AC6D3B">
      <w:pPr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AC6D3B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20489140" w:rsidR="00A95C01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ins w:id="13" w:author="Marta Kozdra" w:date="2025-02-03T13:01:00Z" w16du:dateUtc="2025-02-03T12:01:00Z">
        <w:r w:rsidRPr="00A95C01">
          <w:rPr>
            <w:rFonts w:ascii="Poppins" w:hAnsi="Poppins" w:cs="Poppins"/>
            <w:b/>
          </w:rPr>
          <w:t xml:space="preserve">: </w:t>
        </w:r>
        <w:r>
          <w:rPr>
            <w:rFonts w:ascii="Poppins" w:hAnsi="Poppins" w:cs="Poppins"/>
            <w:b/>
          </w:rPr>
          <w:t xml:space="preserve"> </w:t>
        </w:r>
        <w:r w:rsidR="00B57A5C" w:rsidRPr="00B57A5C">
          <w:rPr>
            <w:rFonts w:ascii="Poppins" w:hAnsi="Poppins" w:cs="Poppins"/>
            <w:b/>
          </w:rPr>
          <w:t>Naprawa ściany szczytowej facjaty</w:t>
        </w:r>
      </w:ins>
      <w:del w:id="14" w:author="Marta Kozdra" w:date="2025-02-03T13:01:00Z" w16du:dateUtc="2025-02-03T12:01:00Z">
        <w:r w:rsidRPr="00A95C01">
          <w:rPr>
            <w:rFonts w:ascii="Poppins" w:hAnsi="Poppins" w:cs="Poppins"/>
            <w:b/>
          </w:rPr>
          <w:delText xml:space="preserve">: </w:delText>
        </w:r>
        <w:r>
          <w:rPr>
            <w:rFonts w:ascii="Poppins" w:hAnsi="Poppins" w:cs="Poppins"/>
            <w:b/>
          </w:rPr>
          <w:delText xml:space="preserve"> </w:delText>
        </w:r>
        <w:r w:rsidR="00DD3B43" w:rsidRPr="00DD3B43">
          <w:rPr>
            <w:rFonts w:ascii="Poppins" w:hAnsi="Poppins" w:cs="Poppins"/>
            <w:b/>
          </w:rPr>
          <w:delText>Modernizacja instalacji elektrycznej</w:delText>
        </w:r>
      </w:del>
      <w:r w:rsidR="00DD3B43" w:rsidRPr="00DD3B43">
        <w:rPr>
          <w:rFonts w:ascii="Poppins" w:hAnsi="Poppins" w:cs="Poppins"/>
          <w:b/>
        </w:rPr>
        <w:t xml:space="preserve"> wraz z </w:t>
      </w:r>
      <w:ins w:id="15" w:author="Marta Kozdra" w:date="2025-02-03T13:01:00Z" w16du:dateUtc="2025-02-03T12:01:00Z">
        <w:r w:rsidR="00B57A5C" w:rsidRPr="00B57A5C">
          <w:rPr>
            <w:rFonts w:ascii="Poppins" w:hAnsi="Poppins" w:cs="Poppins"/>
            <w:b/>
          </w:rPr>
          <w:t>wymianą pokrycia dachowego</w:t>
        </w:r>
      </w:ins>
      <w:del w:id="16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>robotami towarzyszącymi</w:delText>
        </w:r>
      </w:del>
      <w:r w:rsidR="00DD3B43" w:rsidRPr="00DD3B43">
        <w:rPr>
          <w:rFonts w:ascii="Poppins" w:hAnsi="Poppins" w:cs="Poppins"/>
          <w:b/>
        </w:rPr>
        <w:t xml:space="preserve"> w budynku przy </w:t>
      </w:r>
      <w:del w:id="17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 xml:space="preserve"> </w:delText>
        </w:r>
      </w:del>
      <w:r w:rsidR="00DD3B43" w:rsidRPr="00DD3B43">
        <w:rPr>
          <w:rFonts w:ascii="Poppins" w:hAnsi="Poppins" w:cs="Poppins"/>
          <w:b/>
        </w:rPr>
        <w:t xml:space="preserve">ul. </w:t>
      </w:r>
      <w:ins w:id="18" w:author="Marta Kozdra" w:date="2025-02-03T13:01:00Z" w16du:dateUtc="2025-02-03T12:01:00Z">
        <w:r w:rsidR="00B57A5C" w:rsidRPr="00B57A5C">
          <w:rPr>
            <w:rFonts w:ascii="Poppins" w:hAnsi="Poppins" w:cs="Poppins"/>
            <w:b/>
          </w:rPr>
          <w:t>Grunwaldzkiej 1</w:t>
        </w:r>
      </w:ins>
      <w:del w:id="19" w:author="Marta Kozdra" w:date="2025-02-03T13:01:00Z" w16du:dateUtc="2025-02-03T12:01:00Z">
        <w:r w:rsidR="00DD3B43" w:rsidRPr="00DD3B43">
          <w:rPr>
            <w:rFonts w:ascii="Poppins" w:hAnsi="Poppins" w:cs="Poppins"/>
            <w:b/>
          </w:rPr>
          <w:delText>Janasa 26</w:delText>
        </w:r>
      </w:del>
      <w:r w:rsidR="00DD3B43" w:rsidRPr="00DD3B43">
        <w:rPr>
          <w:rFonts w:ascii="Poppins" w:hAnsi="Poppins" w:cs="Poppins"/>
          <w:b/>
        </w:rPr>
        <w:t xml:space="preserve"> w Rudzie Śląskiej</w:t>
      </w:r>
      <w:ins w:id="20" w:author="Marta Kozdra" w:date="2025-02-03T13:01:00Z" w16du:dateUtc="2025-02-03T12:01:00Z">
        <w:r w:rsidR="00B57A5C" w:rsidRPr="00B57A5C">
          <w:rPr>
            <w:rFonts w:ascii="Poppins" w:hAnsi="Poppins" w:cs="Poppins"/>
            <w:b/>
          </w:rPr>
          <w:t>,</w:t>
        </w:r>
      </w:ins>
      <w:del w:id="21" w:author="Marta Kozdra" w:date="2025-02-03T13:01:00Z" w16du:dateUtc="2025-02-03T12:01:00Z">
        <w:r w:rsidR="00FB3191">
          <w:rPr>
            <w:rFonts w:ascii="Poppins" w:hAnsi="Poppins" w:cs="Poppins"/>
            <w:b/>
          </w:rPr>
          <w:delText xml:space="preserve"> – etap II</w:delText>
        </w:r>
        <w:r w:rsidR="00DD3B43" w:rsidRPr="00DD3B43">
          <w:rPr>
            <w:rFonts w:ascii="Poppins" w:hAnsi="Poppins" w:cs="Poppins"/>
            <w:b/>
          </w:rPr>
          <w:delText xml:space="preserve"> </w:delText>
        </w:r>
      </w:del>
      <w:r w:rsidR="00DD3B43" w:rsidRPr="00DD3B43">
        <w:rPr>
          <w:rFonts w:ascii="Poppins" w:hAnsi="Poppins" w:cs="Poppins"/>
          <w:b/>
        </w:rPr>
        <w:t xml:space="preserve"> Znak sprawy: TIR/</w:t>
      </w:r>
      <w:ins w:id="22" w:author="Marta Kozdra" w:date="2025-02-03T13:01:00Z" w16du:dateUtc="2025-02-03T12:01:00Z">
        <w:r w:rsidR="00B57A5C" w:rsidRPr="00B57A5C">
          <w:rPr>
            <w:rFonts w:ascii="Poppins" w:hAnsi="Poppins" w:cs="Poppins"/>
            <w:b/>
          </w:rPr>
          <w:t>04</w:t>
        </w:r>
      </w:ins>
      <w:del w:id="23" w:author="Marta Kozdra" w:date="2025-02-03T13:01:00Z" w16du:dateUtc="2025-02-03T12:01:00Z">
        <w:r w:rsidR="00FB3191">
          <w:rPr>
            <w:rFonts w:ascii="Poppins" w:hAnsi="Poppins" w:cs="Poppins"/>
            <w:b/>
          </w:rPr>
          <w:delText>01</w:delText>
        </w:r>
      </w:del>
      <w:r w:rsidR="00DD3B43" w:rsidRPr="00DD3B43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AC6D3B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AC6D3B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  <w:endnote w:type="continuationNotice" w:id="1">
    <w:p w14:paraId="7D2641EE" w14:textId="77777777" w:rsidR="00864A70" w:rsidRDefault="00864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  <w:footnote w:type="continuationNotice" w:id="1">
    <w:p w14:paraId="6F3D0105" w14:textId="77777777" w:rsidR="00864A70" w:rsidRDefault="00864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23B72"/>
    <w:rsid w:val="00052F18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85235"/>
    <w:rsid w:val="00691169"/>
    <w:rsid w:val="006D2E2B"/>
    <w:rsid w:val="006E4386"/>
    <w:rsid w:val="00724BAB"/>
    <w:rsid w:val="007353C1"/>
    <w:rsid w:val="00764D8B"/>
    <w:rsid w:val="007651AE"/>
    <w:rsid w:val="0077423C"/>
    <w:rsid w:val="00777A2C"/>
    <w:rsid w:val="007B31BF"/>
    <w:rsid w:val="007B6456"/>
    <w:rsid w:val="007F47DB"/>
    <w:rsid w:val="007F5B8F"/>
    <w:rsid w:val="00864A70"/>
    <w:rsid w:val="0086637F"/>
    <w:rsid w:val="00894A9D"/>
    <w:rsid w:val="008B1903"/>
    <w:rsid w:val="008C1E6A"/>
    <w:rsid w:val="008E498E"/>
    <w:rsid w:val="00942466"/>
    <w:rsid w:val="009747FC"/>
    <w:rsid w:val="009E4E59"/>
    <w:rsid w:val="009E7BF7"/>
    <w:rsid w:val="00A93B33"/>
    <w:rsid w:val="00A95C01"/>
    <w:rsid w:val="00AC6D3B"/>
    <w:rsid w:val="00AD2519"/>
    <w:rsid w:val="00B24925"/>
    <w:rsid w:val="00B57A5C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CF13B6"/>
    <w:rsid w:val="00CF3E3E"/>
    <w:rsid w:val="00D3771E"/>
    <w:rsid w:val="00DB480F"/>
    <w:rsid w:val="00DC326D"/>
    <w:rsid w:val="00DD3B43"/>
    <w:rsid w:val="00DF5B7A"/>
    <w:rsid w:val="00E61A6A"/>
    <w:rsid w:val="00EB44E4"/>
    <w:rsid w:val="00EC6EB9"/>
    <w:rsid w:val="00F334C0"/>
    <w:rsid w:val="00F33722"/>
    <w:rsid w:val="00F458E8"/>
    <w:rsid w:val="00F52EC9"/>
    <w:rsid w:val="00F92014"/>
    <w:rsid w:val="00FA2896"/>
    <w:rsid w:val="00FB3191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64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2024-03-05T10:46:00Z</cp:lastPrinted>
  <dcterms:created xsi:type="dcterms:W3CDTF">2025-02-03T12:02:00Z</dcterms:created>
  <dcterms:modified xsi:type="dcterms:W3CDTF">2025-02-03T12:02:00Z</dcterms:modified>
</cp:coreProperties>
</file>