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94E70" w:rsidRDefault="007B799D">
      <w:pPr>
        <w:jc w:val="center"/>
        <w:rPr>
          <w:b/>
          <w:szCs w:val="24"/>
        </w:rPr>
      </w:pPr>
      <w:r>
        <w:rPr>
          <w:b/>
          <w:szCs w:val="24"/>
        </w:rPr>
        <w:t>załącznik nr 2 do SWZ, sprawa nr PUZ-2380-202-070-202/2024/IR</w:t>
      </w: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 xml:space="preserve">UMOWA Nr </w:t>
      </w:r>
      <w:r w:rsidR="00333E10">
        <w:rPr>
          <w:b/>
          <w:szCs w:val="24"/>
        </w:rPr>
        <w:t>.../…..</w:t>
      </w:r>
    </w:p>
    <w:p w:rsidR="0061540C" w:rsidRDefault="0061540C">
      <w:pPr>
        <w:jc w:val="center"/>
        <w:rPr>
          <w:b/>
          <w:szCs w:val="24"/>
        </w:rPr>
      </w:pPr>
    </w:p>
    <w:p w:rsidR="0046358F" w:rsidRPr="0061540C" w:rsidRDefault="0061540C" w:rsidP="0061540C">
      <w:pPr>
        <w:jc w:val="center"/>
        <w:rPr>
          <w:b/>
          <w:szCs w:val="24"/>
        </w:rPr>
      </w:pPr>
      <w:r>
        <w:rPr>
          <w:b/>
          <w:szCs w:val="24"/>
        </w:rPr>
        <w:t>PROJEKT</w:t>
      </w:r>
    </w:p>
    <w:p w:rsidR="0046358F" w:rsidRDefault="0046358F">
      <w:pPr>
        <w:jc w:val="center"/>
        <w:rPr>
          <w:b/>
          <w:sz w:val="20"/>
        </w:rPr>
      </w:pP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 xml:space="preserve">W ZAKRESIE USUWANIA POJAZDÓW LUB CZĘŚCI POJAZDÓW Z DROGI </w:t>
      </w:r>
      <w:r>
        <w:rPr>
          <w:b/>
          <w:szCs w:val="24"/>
        </w:rPr>
        <w:br/>
        <w:t xml:space="preserve">I INNYCH MIEJSC NA WSKAZANY PARKING W CELU ZABEZPIECZENIA </w:t>
      </w:r>
      <w:r>
        <w:rPr>
          <w:b/>
          <w:szCs w:val="24"/>
        </w:rPr>
        <w:br/>
        <w:t xml:space="preserve">ICH DO DALSZEGO POSTĘPOWANIA PROCESOWEGO </w:t>
      </w:r>
      <w:r>
        <w:rPr>
          <w:b/>
          <w:szCs w:val="24"/>
        </w:rPr>
        <w:br/>
        <w:t>ORAZ USZKODZONYCH POJAZDÓW SŁUŻBOWYCH POLICJI</w:t>
      </w:r>
    </w:p>
    <w:p w:rsidR="0046358F" w:rsidRDefault="0046358F">
      <w:pPr>
        <w:jc w:val="both"/>
        <w:rPr>
          <w:b/>
          <w:sz w:val="20"/>
        </w:rPr>
      </w:pPr>
    </w:p>
    <w:p w:rsidR="0046358F" w:rsidRDefault="0046358F">
      <w:pPr>
        <w:jc w:val="both"/>
        <w:rPr>
          <w:b/>
          <w:sz w:val="20"/>
        </w:rPr>
      </w:pPr>
    </w:p>
    <w:p w:rsidR="00FF1C16" w:rsidRDefault="00CE1FCF">
      <w:pPr>
        <w:jc w:val="both"/>
        <w:rPr>
          <w:szCs w:val="24"/>
        </w:rPr>
      </w:pPr>
      <w:r>
        <w:rPr>
          <w:szCs w:val="24"/>
        </w:rPr>
        <w:t>Zawarta we Wrocł</w:t>
      </w:r>
      <w:r w:rsidR="0061540C">
        <w:rPr>
          <w:szCs w:val="24"/>
        </w:rPr>
        <w:t>awiu w dniu ………………… r. pomiędzy:</w:t>
      </w:r>
    </w:p>
    <w:p w:rsidR="00FF1C16" w:rsidRDefault="00FF1C16">
      <w:pPr>
        <w:jc w:val="both"/>
        <w:rPr>
          <w:szCs w:val="24"/>
        </w:rPr>
      </w:pPr>
    </w:p>
    <w:p w:rsidR="00FF1C16" w:rsidRPr="00F94888" w:rsidRDefault="00FF1C16" w:rsidP="00FF1C16">
      <w:pPr>
        <w:spacing w:after="200" w:line="276" w:lineRule="auto"/>
        <w:jc w:val="both"/>
        <w:rPr>
          <w:szCs w:val="24"/>
        </w:rPr>
      </w:pPr>
      <w:r w:rsidRPr="00F94888">
        <w:rPr>
          <w:szCs w:val="24"/>
        </w:rPr>
        <w:t xml:space="preserve">Skarbem Państwa – Komendantem Wojewódzkim Policji  we Wrocławiu – reprezentowanym przez </w:t>
      </w:r>
      <w:r w:rsidR="009D675F">
        <w:rPr>
          <w:szCs w:val="24"/>
        </w:rPr>
        <w:t>nad</w:t>
      </w:r>
      <w:r w:rsidRPr="00F94888">
        <w:rPr>
          <w:szCs w:val="24"/>
        </w:rPr>
        <w:t xml:space="preserve">insp. </w:t>
      </w:r>
      <w:r w:rsidR="00D43F80">
        <w:rPr>
          <w:szCs w:val="24"/>
        </w:rPr>
        <w:t>Paweł Półtorzycki</w:t>
      </w:r>
      <w:r w:rsidRPr="00F94888">
        <w:rPr>
          <w:szCs w:val="24"/>
        </w:rPr>
        <w:t>, lub dzi</w:t>
      </w:r>
      <w:r w:rsidR="001C79A5">
        <w:rPr>
          <w:szCs w:val="24"/>
        </w:rPr>
        <w:t>ałającego z upoważnienia tegoż</w:t>
      </w:r>
      <w:r w:rsidR="001D351B">
        <w:rPr>
          <w:szCs w:val="24"/>
        </w:rPr>
        <w:t xml:space="preserve">: </w:t>
      </w:r>
      <w:r w:rsidR="001D351B">
        <w:rPr>
          <w:szCs w:val="24"/>
        </w:rPr>
        <w:br/>
      </w:r>
      <w:r w:rsidRPr="00F94888">
        <w:rPr>
          <w:szCs w:val="24"/>
        </w:rPr>
        <w:t>Zastępcę Komendanta Wojewódz</w:t>
      </w:r>
      <w:r w:rsidR="001D351B">
        <w:rPr>
          <w:szCs w:val="24"/>
        </w:rPr>
        <w:t xml:space="preserve">kiego Policji we Wrocławiu – </w:t>
      </w:r>
      <w:r w:rsidRPr="00F94888">
        <w:rPr>
          <w:szCs w:val="24"/>
        </w:rPr>
        <w:t xml:space="preserve">insp. </w:t>
      </w:r>
      <w:r w:rsidR="00044AFC">
        <w:rPr>
          <w:szCs w:val="24"/>
        </w:rPr>
        <w:t>Tomasza Jędrzejowskiego</w:t>
      </w:r>
      <w:r w:rsidRPr="00F94888">
        <w:rPr>
          <w:szCs w:val="24"/>
        </w:rPr>
        <w:t>, działający  poprzez: Komendę Wojewódzką Policji we Wrocławiu, ul. Podwale 31-33, 50-040 Wrocław, NIP: 896-000-47-80, REGON: 930156216</w:t>
      </w:r>
    </w:p>
    <w:p w:rsidR="0046358F" w:rsidRDefault="00CE1FCF">
      <w:pPr>
        <w:jc w:val="both"/>
        <w:rPr>
          <w:szCs w:val="24"/>
        </w:rPr>
      </w:pPr>
      <w:r>
        <w:rPr>
          <w:szCs w:val="24"/>
        </w:rPr>
        <w:t>zwanym w dal</w:t>
      </w:r>
      <w:r w:rsidR="00DC1E86">
        <w:rPr>
          <w:szCs w:val="24"/>
        </w:rPr>
        <w:t>ej</w:t>
      </w:r>
      <w:r w:rsidR="00FA1967">
        <w:rPr>
          <w:szCs w:val="24"/>
        </w:rPr>
        <w:t xml:space="preserve"> </w:t>
      </w:r>
      <w:r>
        <w:rPr>
          <w:b/>
          <w:bCs/>
          <w:iCs/>
          <w:szCs w:val="24"/>
        </w:rPr>
        <w:t xml:space="preserve">„Zamawiającym” </w:t>
      </w:r>
    </w:p>
    <w:p w:rsidR="00DC1E86" w:rsidRDefault="00CE1FCF" w:rsidP="008470D6">
      <w:pPr>
        <w:jc w:val="both"/>
        <w:rPr>
          <w:szCs w:val="24"/>
        </w:rPr>
      </w:pPr>
      <w:r>
        <w:rPr>
          <w:szCs w:val="24"/>
        </w:rPr>
        <w:t>a</w:t>
      </w:r>
      <w:bookmarkStart w:id="0" w:name="_GoBack"/>
      <w:bookmarkEnd w:id="0"/>
    </w:p>
    <w:p w:rsidR="00DC1E86" w:rsidRDefault="00DC1E86" w:rsidP="008470D6">
      <w:pPr>
        <w:jc w:val="both"/>
        <w:rPr>
          <w:szCs w:val="24"/>
        </w:rPr>
      </w:pPr>
    </w:p>
    <w:p w:rsidR="00DC1E86" w:rsidRDefault="001147E0" w:rsidP="008470D6">
      <w:pPr>
        <w:jc w:val="both"/>
        <w:rPr>
          <w:szCs w:val="24"/>
        </w:rPr>
      </w:pPr>
      <w:r>
        <w:rPr>
          <w:szCs w:val="24"/>
        </w:rPr>
        <w:t xml:space="preserve">………………………………………reprezentowanym przez  </w:t>
      </w:r>
      <w:r>
        <w:rPr>
          <w:color w:val="auto"/>
          <w:szCs w:val="24"/>
        </w:rPr>
        <w:t>Panią/Pana</w:t>
      </w:r>
      <w:r w:rsidR="00C365DE" w:rsidRPr="00333E10">
        <w:rPr>
          <w:color w:val="auto"/>
          <w:szCs w:val="24"/>
        </w:rPr>
        <w:t xml:space="preserve"> ……..</w:t>
      </w:r>
    </w:p>
    <w:p w:rsidR="00DC1E86" w:rsidRDefault="00DC1E86" w:rsidP="008470D6">
      <w:pPr>
        <w:jc w:val="both"/>
        <w:rPr>
          <w:szCs w:val="24"/>
        </w:rPr>
      </w:pPr>
    </w:p>
    <w:p w:rsidR="008470D6" w:rsidRDefault="008470D6" w:rsidP="008470D6">
      <w:pPr>
        <w:jc w:val="both"/>
        <w:rPr>
          <w:szCs w:val="24"/>
        </w:rPr>
      </w:pPr>
      <w:r>
        <w:rPr>
          <w:szCs w:val="24"/>
        </w:rPr>
        <w:t xml:space="preserve">zwanym dalej </w:t>
      </w:r>
      <w:r w:rsidR="00DC1E86">
        <w:rPr>
          <w:szCs w:val="24"/>
        </w:rPr>
        <w:t>„</w:t>
      </w:r>
      <w:r>
        <w:rPr>
          <w:b/>
          <w:szCs w:val="24"/>
        </w:rPr>
        <w:t>Wykonawcą</w:t>
      </w:r>
      <w:r w:rsidR="00DC1E86" w:rsidRPr="0056463A">
        <w:rPr>
          <w:bCs/>
          <w:szCs w:val="24"/>
        </w:rPr>
        <w:t>”</w:t>
      </w:r>
      <w:r>
        <w:rPr>
          <w:szCs w:val="24"/>
        </w:rPr>
        <w:t xml:space="preserve">. </w:t>
      </w:r>
    </w:p>
    <w:p w:rsidR="0046358F" w:rsidRPr="008470D6" w:rsidRDefault="0046358F">
      <w:pPr>
        <w:jc w:val="both"/>
        <w:rPr>
          <w:szCs w:val="24"/>
        </w:rPr>
      </w:pPr>
    </w:p>
    <w:p w:rsidR="001C4FDD" w:rsidRPr="000E1ED7" w:rsidRDefault="00105476" w:rsidP="001C4FDD">
      <w:pPr>
        <w:tabs>
          <w:tab w:val="left" w:pos="4536"/>
        </w:tabs>
        <w:jc w:val="both"/>
        <w:rPr>
          <w:b/>
          <w:szCs w:val="24"/>
        </w:rPr>
      </w:pPr>
      <w:r w:rsidRPr="000E1ED7">
        <w:rPr>
          <w:szCs w:val="24"/>
        </w:rPr>
        <w:t>Umowa została zawarta na podstawie udzielonego zamówienia public</w:t>
      </w:r>
      <w:r>
        <w:rPr>
          <w:szCs w:val="24"/>
        </w:rPr>
        <w:t xml:space="preserve">znego zgodnie </w:t>
      </w:r>
      <w:r>
        <w:rPr>
          <w:szCs w:val="24"/>
        </w:rPr>
        <w:br/>
        <w:t xml:space="preserve">z  </w:t>
      </w:r>
      <w:r w:rsidR="00394E70">
        <w:rPr>
          <w:color w:val="auto"/>
          <w:szCs w:val="24"/>
        </w:rPr>
        <w:t xml:space="preserve">art. 132 </w:t>
      </w:r>
      <w:r w:rsidRPr="00E932A6">
        <w:rPr>
          <w:color w:val="auto"/>
          <w:szCs w:val="24"/>
        </w:rPr>
        <w:t xml:space="preserve">ustawy z dnia 11.09.2019 r. Prawo zamówień publicznych </w:t>
      </w:r>
      <w:r w:rsidRPr="00E932A6">
        <w:rPr>
          <w:color w:val="auto"/>
          <w:szCs w:val="24"/>
        </w:rPr>
        <w:br/>
        <w:t>(t.j</w:t>
      </w:r>
      <w:r w:rsidR="00DD7CDF">
        <w:rPr>
          <w:color w:val="auto"/>
          <w:szCs w:val="24"/>
        </w:rPr>
        <w:t>. Dz. U.  z 2024 r. poz. 1320</w:t>
      </w:r>
      <w:r w:rsidRPr="00E932A6">
        <w:rPr>
          <w:color w:val="auto"/>
          <w:szCs w:val="24"/>
        </w:rPr>
        <w:t xml:space="preserve"> z późn. zm.) oraz w oparciu o zatwierdzony </w:t>
      </w:r>
      <w:r w:rsidR="001C4FDD" w:rsidRPr="00E932A6">
        <w:rPr>
          <w:color w:val="auto"/>
          <w:szCs w:val="24"/>
        </w:rPr>
        <w:t xml:space="preserve">w postępowaniu w trybie </w:t>
      </w:r>
      <w:r w:rsidR="001C4FDD">
        <w:rPr>
          <w:color w:val="auto"/>
          <w:szCs w:val="24"/>
        </w:rPr>
        <w:t xml:space="preserve">przetargu nieograniczonego </w:t>
      </w:r>
      <w:r w:rsidR="001C4FDD" w:rsidRPr="000E1ED7">
        <w:rPr>
          <w:szCs w:val="24"/>
        </w:rPr>
        <w:t xml:space="preserve">protokół wyboru oferty – Nr </w:t>
      </w:r>
      <w:r w:rsidR="001C4FDD">
        <w:rPr>
          <w:szCs w:val="24"/>
        </w:rPr>
        <w:t>PUZ-2380………………………</w:t>
      </w:r>
    </w:p>
    <w:p w:rsidR="00105476" w:rsidRPr="000E1ED7" w:rsidRDefault="00105476" w:rsidP="00105476">
      <w:pPr>
        <w:tabs>
          <w:tab w:val="left" w:pos="4536"/>
        </w:tabs>
        <w:jc w:val="both"/>
        <w:rPr>
          <w:b/>
          <w:szCs w:val="24"/>
        </w:rPr>
      </w:pP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PRZEDMIOT UMOWY</w:t>
      </w: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</w:t>
      </w:r>
    </w:p>
    <w:p w:rsidR="0046358F" w:rsidRDefault="0046358F">
      <w:pPr>
        <w:jc w:val="both"/>
      </w:pPr>
    </w:p>
    <w:p w:rsidR="0046358F" w:rsidRPr="00394E70" w:rsidRDefault="00FF1C16">
      <w:pPr>
        <w:numPr>
          <w:ilvl w:val="0"/>
          <w:numId w:val="3"/>
        </w:numPr>
        <w:suppressAutoHyphens w:val="0"/>
        <w:jc w:val="both"/>
        <w:rPr>
          <w:color w:val="auto"/>
        </w:rPr>
      </w:pPr>
      <w:r w:rsidRPr="00394E70">
        <w:rPr>
          <w:color w:val="auto"/>
        </w:rPr>
        <w:t>Przedmiotem umowy jest</w:t>
      </w:r>
      <w:r w:rsidR="00FA1967" w:rsidRPr="00394E70">
        <w:rPr>
          <w:color w:val="auto"/>
        </w:rPr>
        <w:t xml:space="preserve"> </w:t>
      </w:r>
      <w:r w:rsidRPr="00394E70">
        <w:rPr>
          <w:color w:val="auto"/>
        </w:rPr>
        <w:t>ś</w:t>
      </w:r>
      <w:r w:rsidR="00CE1FCF" w:rsidRPr="00394E70">
        <w:rPr>
          <w:color w:val="auto"/>
        </w:rPr>
        <w:t xml:space="preserve">wiadczenie usług polegających na załadunku, transportowaniu oraz wyładunku pojazdów i części pojazdów o maksymalnej </w:t>
      </w:r>
      <w:r w:rsidR="009D675F" w:rsidRPr="00394E70">
        <w:rPr>
          <w:color w:val="auto"/>
        </w:rPr>
        <w:t>masie całkowitej do 3,5 tony</w:t>
      </w:r>
      <w:r w:rsidR="00FA1967" w:rsidRPr="00394E70">
        <w:rPr>
          <w:color w:val="auto"/>
        </w:rPr>
        <w:t xml:space="preserve"> </w:t>
      </w:r>
      <w:r w:rsidR="00BC0EF6" w:rsidRPr="00394E70">
        <w:rPr>
          <w:color w:val="auto"/>
        </w:rPr>
        <w:t>oraz pojazdów o napędzie alternatywnym o masie do 4,25 t:</w:t>
      </w:r>
    </w:p>
    <w:p w:rsidR="00BC2003" w:rsidRPr="00394E70" w:rsidRDefault="00CE1FCF" w:rsidP="00E51BA0">
      <w:pPr>
        <w:numPr>
          <w:ilvl w:val="0"/>
          <w:numId w:val="22"/>
        </w:numPr>
        <w:suppressAutoHyphens w:val="0"/>
        <w:jc w:val="both"/>
        <w:rPr>
          <w:color w:val="auto"/>
        </w:rPr>
      </w:pPr>
      <w:r w:rsidRPr="00394E70">
        <w:rPr>
          <w:color w:val="auto"/>
        </w:rPr>
        <w:t>zabezpieczonych przez Policję do postępowania przygotowawczego na terenie</w:t>
      </w:r>
      <w:r w:rsidR="00455955" w:rsidRPr="00394E70">
        <w:rPr>
          <w:b/>
          <w:color w:val="auto"/>
        </w:rPr>
        <w:t xml:space="preserve"> powiatu </w:t>
      </w:r>
      <w:r w:rsidR="00C365DE" w:rsidRPr="00394E70">
        <w:rPr>
          <w:b/>
          <w:color w:val="auto"/>
        </w:rPr>
        <w:t>…………………………</w:t>
      </w:r>
      <w:r w:rsidRPr="00394E70">
        <w:rPr>
          <w:color w:val="auto"/>
        </w:rPr>
        <w:t>,</w:t>
      </w:r>
    </w:p>
    <w:p w:rsidR="00BC2003" w:rsidRPr="00394E70" w:rsidRDefault="00CE1FCF" w:rsidP="00E51BA0">
      <w:pPr>
        <w:numPr>
          <w:ilvl w:val="0"/>
          <w:numId w:val="22"/>
        </w:numPr>
        <w:suppressAutoHyphens w:val="0"/>
        <w:jc w:val="both"/>
        <w:rPr>
          <w:color w:val="auto"/>
        </w:rPr>
      </w:pPr>
      <w:r w:rsidRPr="00394E70">
        <w:rPr>
          <w:color w:val="auto"/>
        </w:rPr>
        <w:t>uszkodzonych pojazdów służbowych do wskazanego miejsca.</w:t>
      </w:r>
    </w:p>
    <w:p w:rsidR="0046358F" w:rsidRPr="00394E70" w:rsidRDefault="00CE1FCF">
      <w:pPr>
        <w:pStyle w:val="Tekstpodstawowy"/>
        <w:numPr>
          <w:ilvl w:val="0"/>
          <w:numId w:val="3"/>
        </w:numPr>
        <w:suppressAutoHyphens w:val="0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 xml:space="preserve">Umowa nie obejmuje usług wymienionych w ust. 1 dotyczących zabezpieczonych pojazdów i części w trybie art. 50a ust.1 i art. 130a ust. 4 ustawy z dnia </w:t>
      </w:r>
      <w:r w:rsidRPr="00394E70">
        <w:rPr>
          <w:color w:val="auto"/>
          <w:sz w:val="24"/>
          <w:szCs w:val="24"/>
        </w:rPr>
        <w:br/>
        <w:t>20 czerwca 1997 r. Prawo o ruchu drogowym (t.j.</w:t>
      </w:r>
      <w:r w:rsidR="00E0023F" w:rsidRPr="00394E70">
        <w:rPr>
          <w:bCs/>
          <w:color w:val="auto"/>
          <w:sz w:val="24"/>
          <w:szCs w:val="24"/>
        </w:rPr>
        <w:t>Dz. U. z 202</w:t>
      </w:r>
      <w:r w:rsidR="00DD7CDF" w:rsidRPr="00394E70">
        <w:rPr>
          <w:bCs/>
          <w:color w:val="auto"/>
          <w:sz w:val="24"/>
          <w:szCs w:val="24"/>
        </w:rPr>
        <w:t>4</w:t>
      </w:r>
      <w:r w:rsidR="0003109C" w:rsidRPr="00394E70">
        <w:rPr>
          <w:bCs/>
          <w:color w:val="auto"/>
          <w:sz w:val="24"/>
          <w:szCs w:val="24"/>
        </w:rPr>
        <w:t xml:space="preserve"> r. poz. </w:t>
      </w:r>
      <w:r w:rsidR="00DD7CDF" w:rsidRPr="00394E70">
        <w:rPr>
          <w:bCs/>
          <w:color w:val="auto"/>
          <w:sz w:val="24"/>
          <w:szCs w:val="24"/>
        </w:rPr>
        <w:t>1251</w:t>
      </w:r>
      <w:r w:rsidR="00BA61C8" w:rsidRPr="00394E70">
        <w:rPr>
          <w:bCs/>
          <w:color w:val="auto"/>
          <w:sz w:val="24"/>
          <w:szCs w:val="24"/>
        </w:rPr>
        <w:t xml:space="preserve"> ze zmianami</w:t>
      </w:r>
      <w:r w:rsidRPr="00394E70">
        <w:rPr>
          <w:color w:val="auto"/>
          <w:sz w:val="24"/>
          <w:szCs w:val="24"/>
        </w:rPr>
        <w:t>).</w:t>
      </w:r>
    </w:p>
    <w:p w:rsidR="0046358F" w:rsidRPr="00394E70" w:rsidRDefault="00CE1FCF">
      <w:pPr>
        <w:numPr>
          <w:ilvl w:val="0"/>
          <w:numId w:val="3"/>
        </w:numPr>
        <w:suppressAutoHyphens w:val="0"/>
        <w:jc w:val="both"/>
        <w:rPr>
          <w:color w:val="auto"/>
        </w:rPr>
      </w:pPr>
      <w:r w:rsidRPr="00394E70">
        <w:rPr>
          <w:color w:val="auto"/>
        </w:rPr>
        <w:t xml:space="preserve">W zakresie, o którym mowa w ust. 1 niniejszej </w:t>
      </w:r>
      <w:r w:rsidR="00FF1C16" w:rsidRPr="00394E70">
        <w:rPr>
          <w:color w:val="auto"/>
        </w:rPr>
        <w:t>Umowy</w:t>
      </w:r>
      <w:r w:rsidRPr="00394E70">
        <w:rPr>
          <w:color w:val="auto"/>
        </w:rPr>
        <w:t xml:space="preserve">, </w:t>
      </w:r>
      <w:r w:rsidRPr="00394E70">
        <w:rPr>
          <w:b/>
          <w:color w:val="auto"/>
        </w:rPr>
        <w:t>Wykonawca</w:t>
      </w:r>
      <w:r w:rsidRPr="00394E70">
        <w:rPr>
          <w:color w:val="auto"/>
        </w:rPr>
        <w:t xml:space="preserve"> zobowiązuje się usunąć lub przemieścić pojazd/części pojazdu na wskazane w dyspozycji miejsce, na parkingu strzeżony</w:t>
      </w:r>
      <w:r w:rsidR="008470D6" w:rsidRPr="00394E70">
        <w:rPr>
          <w:color w:val="auto"/>
        </w:rPr>
        <w:t>m przy Komendzie Miejskiej</w:t>
      </w:r>
      <w:r w:rsidR="00C365DE" w:rsidRPr="00394E70">
        <w:rPr>
          <w:color w:val="auto"/>
        </w:rPr>
        <w:t>/Powiatowej</w:t>
      </w:r>
      <w:r w:rsidR="008470D6" w:rsidRPr="00394E70">
        <w:rPr>
          <w:color w:val="auto"/>
        </w:rPr>
        <w:t xml:space="preserve"> Policji </w:t>
      </w:r>
      <w:r w:rsidRPr="00394E70">
        <w:rPr>
          <w:color w:val="auto"/>
        </w:rPr>
        <w:t>w</w:t>
      </w:r>
      <w:r w:rsidR="00FA1967" w:rsidRPr="00394E70">
        <w:rPr>
          <w:color w:val="auto"/>
        </w:rPr>
        <w:t xml:space="preserve"> </w:t>
      </w:r>
      <w:r w:rsidR="00C365DE" w:rsidRPr="00394E70">
        <w:rPr>
          <w:b/>
          <w:color w:val="auto"/>
        </w:rPr>
        <w:t>……….</w:t>
      </w:r>
      <w:r w:rsidR="00FA1967" w:rsidRPr="00394E70">
        <w:rPr>
          <w:b/>
          <w:color w:val="auto"/>
        </w:rPr>
        <w:t xml:space="preserve"> </w:t>
      </w:r>
      <w:r w:rsidRPr="00394E70">
        <w:rPr>
          <w:color w:val="auto"/>
        </w:rPr>
        <w:t xml:space="preserve">lub do </w:t>
      </w:r>
      <w:r w:rsidR="00DF0A69" w:rsidRPr="00394E70">
        <w:rPr>
          <w:color w:val="auto"/>
        </w:rPr>
        <w:t xml:space="preserve">innego </w:t>
      </w:r>
      <w:r w:rsidRPr="00394E70">
        <w:rPr>
          <w:color w:val="auto"/>
        </w:rPr>
        <w:t xml:space="preserve">wskazanego </w:t>
      </w:r>
      <w:r w:rsidR="00DF0A69" w:rsidRPr="00394E70">
        <w:rPr>
          <w:color w:val="auto"/>
        </w:rPr>
        <w:t xml:space="preserve">przez Zamawiającego </w:t>
      </w:r>
      <w:r w:rsidRPr="00394E70">
        <w:rPr>
          <w:color w:val="auto"/>
        </w:rPr>
        <w:t>miejsca.</w:t>
      </w:r>
    </w:p>
    <w:p w:rsidR="0046358F" w:rsidRPr="00394E70" w:rsidRDefault="0046358F">
      <w:pPr>
        <w:jc w:val="both"/>
        <w:rPr>
          <w:color w:val="auto"/>
        </w:rPr>
      </w:pPr>
    </w:p>
    <w:p w:rsidR="0046358F" w:rsidRPr="00394E70" w:rsidRDefault="0046358F">
      <w:pPr>
        <w:jc w:val="both"/>
        <w:rPr>
          <w:color w:val="auto"/>
        </w:rPr>
      </w:pPr>
    </w:p>
    <w:p w:rsidR="0003109C" w:rsidRPr="00394E70" w:rsidRDefault="0003109C">
      <w:pPr>
        <w:jc w:val="both"/>
        <w:rPr>
          <w:color w:val="auto"/>
        </w:rPr>
      </w:pPr>
    </w:p>
    <w:p w:rsidR="0046358F" w:rsidRPr="00394E70" w:rsidRDefault="00CE1FCF">
      <w:pPr>
        <w:spacing w:line="276" w:lineRule="auto"/>
        <w:jc w:val="center"/>
        <w:rPr>
          <w:b/>
          <w:smallCaps/>
          <w:color w:val="auto"/>
          <w:szCs w:val="24"/>
        </w:rPr>
      </w:pPr>
      <w:r w:rsidRPr="00394E70">
        <w:rPr>
          <w:b/>
          <w:smallCaps/>
          <w:color w:val="auto"/>
          <w:szCs w:val="24"/>
        </w:rPr>
        <w:t>TERMIN WYKONANIA UMOWY</w:t>
      </w:r>
      <w:r w:rsidRPr="00394E70">
        <w:rPr>
          <w:b/>
          <w:smallCaps/>
          <w:color w:val="auto"/>
          <w:szCs w:val="24"/>
        </w:rPr>
        <w:br/>
      </w:r>
    </w:p>
    <w:p w:rsidR="0046358F" w:rsidRPr="00394E70" w:rsidRDefault="00CE1FCF">
      <w:pPr>
        <w:spacing w:line="276" w:lineRule="auto"/>
        <w:jc w:val="center"/>
        <w:rPr>
          <w:b/>
          <w:color w:val="auto"/>
          <w:szCs w:val="24"/>
        </w:rPr>
      </w:pPr>
      <w:r w:rsidRPr="00394E70">
        <w:rPr>
          <w:b/>
          <w:color w:val="auto"/>
          <w:szCs w:val="24"/>
        </w:rPr>
        <w:t>§ 2</w:t>
      </w:r>
    </w:p>
    <w:p w:rsidR="0046358F" w:rsidRPr="00394E70" w:rsidRDefault="0046358F">
      <w:pPr>
        <w:spacing w:line="276" w:lineRule="auto"/>
        <w:jc w:val="center"/>
        <w:rPr>
          <w:b/>
          <w:color w:val="auto"/>
          <w:szCs w:val="24"/>
        </w:rPr>
      </w:pPr>
    </w:p>
    <w:p w:rsidR="0046358F" w:rsidRPr="00394E70" w:rsidRDefault="00CE1FCF">
      <w:pPr>
        <w:pStyle w:val="Nagwek11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b w:val="0"/>
          <w:color w:val="auto"/>
          <w:szCs w:val="24"/>
        </w:rPr>
      </w:pPr>
      <w:r w:rsidRPr="00394E70">
        <w:rPr>
          <w:b w:val="0"/>
          <w:bCs/>
          <w:color w:val="auto"/>
          <w:szCs w:val="24"/>
        </w:rPr>
        <w:t>Umowę zawiera się na okres</w:t>
      </w:r>
      <w:r w:rsidR="00FE5D06" w:rsidRPr="00394E70">
        <w:rPr>
          <w:b w:val="0"/>
          <w:bCs/>
          <w:color w:val="auto"/>
          <w:szCs w:val="24"/>
        </w:rPr>
        <w:t xml:space="preserve"> </w:t>
      </w:r>
      <w:r w:rsidRPr="00394E70">
        <w:rPr>
          <w:b w:val="0"/>
          <w:bCs/>
          <w:color w:val="auto"/>
          <w:szCs w:val="24"/>
        </w:rPr>
        <w:t>24 m-cy od d</w:t>
      </w:r>
      <w:r w:rsidR="00C23F86" w:rsidRPr="00394E70">
        <w:rPr>
          <w:b w:val="0"/>
          <w:bCs/>
          <w:color w:val="auto"/>
          <w:szCs w:val="24"/>
        </w:rPr>
        <w:t xml:space="preserve">nia …………………….., tj. do </w:t>
      </w:r>
      <w:r w:rsidR="00C23F86" w:rsidRPr="00394E70">
        <w:rPr>
          <w:b w:val="0"/>
          <w:bCs/>
          <w:color w:val="auto"/>
          <w:szCs w:val="24"/>
        </w:rPr>
        <w:br/>
        <w:t>dnia …….…………………, z zastrzeżeniem ust</w:t>
      </w:r>
      <w:r w:rsidRPr="00394E70">
        <w:rPr>
          <w:b w:val="0"/>
          <w:bCs/>
          <w:color w:val="auto"/>
          <w:szCs w:val="24"/>
        </w:rPr>
        <w:t xml:space="preserve"> </w:t>
      </w:r>
      <w:r w:rsidR="00C23F86" w:rsidRPr="00394E70">
        <w:rPr>
          <w:b w:val="0"/>
          <w:bCs/>
          <w:color w:val="auto"/>
          <w:szCs w:val="24"/>
        </w:rPr>
        <w:t>2 i 3</w:t>
      </w:r>
    </w:p>
    <w:p w:rsidR="0046358F" w:rsidRPr="00394E70" w:rsidRDefault="007D4DB3">
      <w:pPr>
        <w:pStyle w:val="Nagwek11"/>
        <w:numPr>
          <w:ilvl w:val="0"/>
          <w:numId w:val="0"/>
        </w:numPr>
        <w:suppressAutoHyphens w:val="0"/>
        <w:spacing w:after="0" w:line="240" w:lineRule="auto"/>
        <w:ind w:left="426"/>
        <w:jc w:val="both"/>
        <w:rPr>
          <w:b w:val="0"/>
          <w:color w:val="auto"/>
          <w:sz w:val="16"/>
          <w:szCs w:val="16"/>
        </w:rPr>
      </w:pPr>
      <w:r w:rsidRPr="00394E70">
        <w:rPr>
          <w:b w:val="0"/>
          <w:color w:val="auto"/>
          <w:sz w:val="16"/>
          <w:szCs w:val="16"/>
        </w:rPr>
        <w:t xml:space="preserve">                (wypełnia Zamawiający)</w:t>
      </w:r>
      <w:r w:rsidRPr="00394E70">
        <w:rPr>
          <w:b w:val="0"/>
          <w:color w:val="auto"/>
          <w:sz w:val="16"/>
          <w:szCs w:val="16"/>
        </w:rPr>
        <w:tab/>
      </w:r>
      <w:r w:rsidRPr="00394E70">
        <w:rPr>
          <w:b w:val="0"/>
          <w:color w:val="auto"/>
          <w:sz w:val="16"/>
          <w:szCs w:val="16"/>
        </w:rPr>
        <w:tab/>
      </w:r>
      <w:r w:rsidRPr="00394E70">
        <w:rPr>
          <w:b w:val="0"/>
          <w:color w:val="auto"/>
          <w:sz w:val="16"/>
          <w:szCs w:val="16"/>
        </w:rPr>
        <w:tab/>
      </w:r>
      <w:r w:rsidRPr="00394E70">
        <w:rPr>
          <w:b w:val="0"/>
          <w:color w:val="auto"/>
          <w:sz w:val="16"/>
          <w:szCs w:val="16"/>
        </w:rPr>
        <w:tab/>
      </w:r>
      <w:r w:rsidR="00CE1FCF" w:rsidRPr="00394E70">
        <w:rPr>
          <w:b w:val="0"/>
          <w:color w:val="auto"/>
          <w:sz w:val="16"/>
          <w:szCs w:val="16"/>
        </w:rPr>
        <w:t>(wypełnia Zamawiający)</w:t>
      </w:r>
    </w:p>
    <w:p w:rsidR="008B6419" w:rsidRPr="00394E70" w:rsidRDefault="008B6419" w:rsidP="008B6419">
      <w:pPr>
        <w:pStyle w:val="Akapitzlist"/>
        <w:numPr>
          <w:ilvl w:val="0"/>
          <w:numId w:val="28"/>
        </w:numPr>
        <w:contextualSpacing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Rozpoczęcie przez Wykonawcę świadczenia usług będących przedmiotem niniejszej umowy nastąpi w terminie wskazanym przez Zamawiającego nie późniejszym  niż do 5 tygodni licząc od dnia zawarcia umowy.</w:t>
      </w:r>
    </w:p>
    <w:p w:rsidR="0046358F" w:rsidRPr="00394E70" w:rsidRDefault="00CE1FCF" w:rsidP="008B6419">
      <w:pPr>
        <w:pStyle w:val="Nagwek11"/>
        <w:widowControl w:val="0"/>
        <w:numPr>
          <w:ilvl w:val="0"/>
          <w:numId w:val="29"/>
        </w:numPr>
        <w:suppressAutoHyphens w:val="0"/>
        <w:spacing w:after="0" w:line="240" w:lineRule="auto"/>
        <w:ind w:left="426" w:hanging="284"/>
        <w:rPr>
          <w:b w:val="0"/>
          <w:color w:val="auto"/>
          <w:szCs w:val="24"/>
        </w:rPr>
      </w:pPr>
      <w:r w:rsidRPr="00394E70">
        <w:rPr>
          <w:b w:val="0"/>
          <w:bCs/>
          <w:color w:val="auto"/>
          <w:szCs w:val="24"/>
        </w:rPr>
        <w:t xml:space="preserve">Umowa ulega wygaśnięciu z chwilą wyczerpania limitu finansowego przeznaczonego na wykonanie niniejszej </w:t>
      </w:r>
      <w:r w:rsidR="00FF1C16" w:rsidRPr="00394E70">
        <w:rPr>
          <w:b w:val="0"/>
          <w:bCs/>
          <w:color w:val="auto"/>
          <w:szCs w:val="24"/>
        </w:rPr>
        <w:t>Umowy</w:t>
      </w:r>
      <w:r w:rsidR="008470D6" w:rsidRPr="00394E70">
        <w:rPr>
          <w:b w:val="0"/>
          <w:bCs/>
          <w:color w:val="auto"/>
          <w:szCs w:val="24"/>
        </w:rPr>
        <w:t xml:space="preserve">, tj. kwoty </w:t>
      </w:r>
      <w:r w:rsidR="00C365DE" w:rsidRPr="00394E70">
        <w:rPr>
          <w:bCs/>
          <w:color w:val="auto"/>
          <w:szCs w:val="24"/>
        </w:rPr>
        <w:t>…………</w:t>
      </w:r>
      <w:r w:rsidRPr="00394E70">
        <w:rPr>
          <w:color w:val="auto"/>
          <w:szCs w:val="24"/>
        </w:rPr>
        <w:t>zł</w:t>
      </w:r>
      <w:r w:rsidRPr="00394E70">
        <w:rPr>
          <w:b w:val="0"/>
          <w:color w:val="auto"/>
          <w:szCs w:val="24"/>
        </w:rPr>
        <w:t>. brutto, słow</w:t>
      </w:r>
      <w:r w:rsidR="008470D6" w:rsidRPr="00394E70">
        <w:rPr>
          <w:b w:val="0"/>
          <w:color w:val="auto"/>
          <w:szCs w:val="24"/>
        </w:rPr>
        <w:t xml:space="preserve">nie: </w:t>
      </w:r>
      <w:r w:rsidR="00C365DE" w:rsidRPr="00394E70">
        <w:rPr>
          <w:b w:val="0"/>
          <w:color w:val="auto"/>
          <w:szCs w:val="24"/>
        </w:rPr>
        <w:t>……….</w:t>
      </w:r>
      <w:r w:rsidR="008470D6" w:rsidRPr="00394E70">
        <w:rPr>
          <w:b w:val="0"/>
          <w:color w:val="auto"/>
          <w:szCs w:val="24"/>
        </w:rPr>
        <w:t xml:space="preserve"> 00/100</w:t>
      </w:r>
      <w:r w:rsidRPr="00394E70">
        <w:rPr>
          <w:b w:val="0"/>
          <w:color w:val="auto"/>
          <w:szCs w:val="24"/>
        </w:rPr>
        <w:t xml:space="preserve"> zł</w:t>
      </w:r>
      <w:r w:rsidR="00DC1E86" w:rsidRPr="00394E70">
        <w:rPr>
          <w:b w:val="0"/>
          <w:color w:val="auto"/>
          <w:szCs w:val="24"/>
        </w:rPr>
        <w:t xml:space="preserve"> brutto (dalej również „wartość brutto przedmiotu Umowy”)</w:t>
      </w:r>
      <w:r w:rsidRPr="00394E70">
        <w:rPr>
          <w:b w:val="0"/>
          <w:color w:val="auto"/>
          <w:szCs w:val="24"/>
        </w:rPr>
        <w:t>.</w:t>
      </w:r>
    </w:p>
    <w:p w:rsidR="0046358F" w:rsidRPr="00394E70" w:rsidRDefault="00CE1FCF" w:rsidP="008B6419">
      <w:pPr>
        <w:widowControl w:val="0"/>
        <w:numPr>
          <w:ilvl w:val="0"/>
          <w:numId w:val="29"/>
        </w:numPr>
        <w:suppressAutoHyphens w:val="0"/>
        <w:ind w:left="426" w:hanging="284"/>
        <w:jc w:val="both"/>
        <w:rPr>
          <w:bCs/>
          <w:color w:val="auto"/>
          <w:szCs w:val="24"/>
        </w:rPr>
      </w:pPr>
      <w:r w:rsidRPr="00394E70">
        <w:rPr>
          <w:b/>
          <w:color w:val="auto"/>
          <w:szCs w:val="24"/>
        </w:rPr>
        <w:t>Zamawiający</w:t>
      </w:r>
      <w:r w:rsidRPr="00394E70">
        <w:rPr>
          <w:color w:val="auto"/>
          <w:szCs w:val="24"/>
        </w:rPr>
        <w:t xml:space="preserve"> w terminie 3 dni, od osiągnięcia kwoty przeznaczonej na realizację umowy</w:t>
      </w:r>
      <w:r w:rsidR="00C23F86" w:rsidRPr="00394E70">
        <w:rPr>
          <w:color w:val="auto"/>
          <w:szCs w:val="24"/>
        </w:rPr>
        <w:t xml:space="preserve"> wskazanej w ust. 3</w:t>
      </w:r>
      <w:r w:rsidRPr="00394E70">
        <w:rPr>
          <w:color w:val="auto"/>
          <w:szCs w:val="24"/>
        </w:rPr>
        <w:t xml:space="preserve">, pisemnie powiadomi </w:t>
      </w:r>
      <w:r w:rsidRPr="00394E70">
        <w:rPr>
          <w:b/>
          <w:color w:val="auto"/>
          <w:szCs w:val="24"/>
        </w:rPr>
        <w:t>Wykonawcę</w:t>
      </w:r>
      <w:r w:rsidRPr="00394E70">
        <w:rPr>
          <w:color w:val="auto"/>
          <w:szCs w:val="24"/>
        </w:rPr>
        <w:t xml:space="preserve"> o </w:t>
      </w:r>
      <w:r w:rsidR="00DC1E86" w:rsidRPr="00394E70">
        <w:rPr>
          <w:color w:val="auto"/>
          <w:szCs w:val="24"/>
        </w:rPr>
        <w:t>wygaśnięciu umowy</w:t>
      </w:r>
      <w:r w:rsidRPr="00394E70">
        <w:rPr>
          <w:color w:val="auto"/>
          <w:szCs w:val="24"/>
        </w:rPr>
        <w:t xml:space="preserve">. </w:t>
      </w:r>
    </w:p>
    <w:p w:rsidR="0046358F" w:rsidRPr="00394E70" w:rsidRDefault="00CE1FCF" w:rsidP="008B6419">
      <w:pPr>
        <w:pStyle w:val="Nagwek11"/>
        <w:numPr>
          <w:ilvl w:val="0"/>
          <w:numId w:val="29"/>
        </w:numPr>
        <w:suppressAutoHyphens w:val="0"/>
        <w:spacing w:after="0" w:line="240" w:lineRule="auto"/>
        <w:ind w:left="426" w:hanging="284"/>
        <w:jc w:val="both"/>
        <w:rPr>
          <w:color w:val="auto"/>
          <w:szCs w:val="24"/>
        </w:rPr>
      </w:pPr>
      <w:r w:rsidRPr="00394E70">
        <w:rPr>
          <w:bCs/>
          <w:color w:val="auto"/>
          <w:szCs w:val="24"/>
        </w:rPr>
        <w:t>Zamawiający</w:t>
      </w:r>
      <w:r w:rsidRPr="00394E70">
        <w:rPr>
          <w:b w:val="0"/>
          <w:bCs/>
          <w:color w:val="auto"/>
          <w:szCs w:val="24"/>
        </w:rPr>
        <w:t xml:space="preserve"> wykonuje płatności tylko za wykonane usługi</w:t>
      </w:r>
      <w:r w:rsidRPr="00394E70">
        <w:rPr>
          <w:bCs/>
          <w:color w:val="auto"/>
          <w:szCs w:val="24"/>
        </w:rPr>
        <w:t>.</w:t>
      </w:r>
    </w:p>
    <w:p w:rsidR="00F73AC5" w:rsidRPr="00394E70" w:rsidRDefault="00CE1FCF" w:rsidP="008B6419">
      <w:pPr>
        <w:pStyle w:val="Tekstpodstawowy"/>
        <w:numPr>
          <w:ilvl w:val="0"/>
          <w:numId w:val="29"/>
        </w:numPr>
        <w:suppressAutoHyphens w:val="0"/>
        <w:ind w:left="426" w:hanging="284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 xml:space="preserve">W razie niewyczerpania przez </w:t>
      </w:r>
      <w:r w:rsidRPr="00394E70">
        <w:rPr>
          <w:b/>
          <w:color w:val="auto"/>
          <w:sz w:val="24"/>
          <w:szCs w:val="24"/>
        </w:rPr>
        <w:t>Zamawiającego</w:t>
      </w:r>
      <w:r w:rsidRPr="00394E70">
        <w:rPr>
          <w:color w:val="auto"/>
          <w:sz w:val="24"/>
          <w:szCs w:val="24"/>
        </w:rPr>
        <w:t xml:space="preserve">, w okresie trwania niniejszej umowy </w:t>
      </w:r>
      <w:r w:rsidR="008B6419" w:rsidRPr="00394E70">
        <w:rPr>
          <w:color w:val="auto"/>
          <w:sz w:val="24"/>
          <w:szCs w:val="24"/>
        </w:rPr>
        <w:t>kwoty określonej w ust. 3</w:t>
      </w:r>
      <w:r w:rsidRPr="00394E70">
        <w:rPr>
          <w:color w:val="auto"/>
          <w:sz w:val="24"/>
          <w:szCs w:val="24"/>
        </w:rPr>
        <w:t xml:space="preserve">, </w:t>
      </w:r>
      <w:r w:rsidRPr="00394E70">
        <w:rPr>
          <w:b/>
          <w:color w:val="auto"/>
          <w:sz w:val="24"/>
          <w:szCs w:val="24"/>
        </w:rPr>
        <w:t>Wykonawcy</w:t>
      </w:r>
      <w:r w:rsidRPr="00394E70">
        <w:rPr>
          <w:color w:val="auto"/>
          <w:sz w:val="24"/>
          <w:szCs w:val="24"/>
        </w:rPr>
        <w:t xml:space="preserve"> nie przysługują od </w:t>
      </w:r>
      <w:r w:rsidRPr="00394E70">
        <w:rPr>
          <w:b/>
          <w:color w:val="auto"/>
          <w:sz w:val="24"/>
          <w:szCs w:val="24"/>
        </w:rPr>
        <w:t>Zamawiającego</w:t>
      </w:r>
      <w:r w:rsidRPr="00394E70">
        <w:rPr>
          <w:color w:val="auto"/>
          <w:sz w:val="24"/>
          <w:szCs w:val="24"/>
        </w:rPr>
        <w:t xml:space="preserve"> jakiekolwiek roszczenia odszkodowawcze.</w:t>
      </w:r>
    </w:p>
    <w:p w:rsidR="0046358F" w:rsidRPr="00394E70" w:rsidRDefault="00BC2003" w:rsidP="008B6419">
      <w:pPr>
        <w:pStyle w:val="Tekstpodstawowy"/>
        <w:numPr>
          <w:ilvl w:val="0"/>
          <w:numId w:val="29"/>
        </w:numPr>
        <w:suppressAutoHyphens w:val="0"/>
        <w:ind w:left="426" w:hanging="284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 xml:space="preserve">Dopuszcza się możliwość realizacji zamówienia o wartości </w:t>
      </w:r>
      <w:r w:rsidR="00E922F5" w:rsidRPr="00394E70">
        <w:rPr>
          <w:color w:val="auto"/>
          <w:sz w:val="24"/>
          <w:szCs w:val="24"/>
        </w:rPr>
        <w:t xml:space="preserve">niższej, niż </w:t>
      </w:r>
      <w:r w:rsidR="001147E0" w:rsidRPr="00394E70">
        <w:rPr>
          <w:color w:val="auto"/>
          <w:sz w:val="24"/>
          <w:szCs w:val="24"/>
        </w:rPr>
        <w:t>kwota wskazana</w:t>
      </w:r>
      <w:r w:rsidR="003B2C83" w:rsidRPr="00394E70">
        <w:rPr>
          <w:color w:val="auto"/>
          <w:sz w:val="24"/>
          <w:szCs w:val="24"/>
        </w:rPr>
        <w:t xml:space="preserve"> w ust. 3</w:t>
      </w:r>
      <w:r w:rsidRPr="00394E70">
        <w:rPr>
          <w:color w:val="auto"/>
          <w:sz w:val="24"/>
          <w:szCs w:val="24"/>
        </w:rPr>
        <w:t xml:space="preserve">, nie niższej </w:t>
      </w:r>
      <w:r w:rsidR="001147E0" w:rsidRPr="00394E70">
        <w:rPr>
          <w:color w:val="auto"/>
          <w:sz w:val="24"/>
          <w:szCs w:val="24"/>
        </w:rPr>
        <w:t xml:space="preserve">jednak </w:t>
      </w:r>
      <w:r w:rsidRPr="00394E70">
        <w:rPr>
          <w:color w:val="auto"/>
          <w:sz w:val="24"/>
          <w:szCs w:val="24"/>
        </w:rPr>
        <w:t xml:space="preserve">niż 10% wartości </w:t>
      </w:r>
      <w:r w:rsidR="001147E0" w:rsidRPr="00394E70">
        <w:rPr>
          <w:color w:val="auto"/>
          <w:sz w:val="24"/>
          <w:szCs w:val="24"/>
        </w:rPr>
        <w:t>tej kwoty</w:t>
      </w:r>
      <w:r w:rsidR="00C23F86" w:rsidRPr="00394E70">
        <w:rPr>
          <w:color w:val="auto"/>
          <w:sz w:val="24"/>
          <w:szCs w:val="24"/>
        </w:rPr>
        <w:t xml:space="preserve"> (minimalna wartość zleconych usług)</w:t>
      </w:r>
      <w:r w:rsidRPr="00394E70">
        <w:rPr>
          <w:color w:val="auto"/>
          <w:sz w:val="24"/>
          <w:szCs w:val="24"/>
        </w:rPr>
        <w:t>.</w:t>
      </w:r>
    </w:p>
    <w:p w:rsidR="0046358F" w:rsidRPr="00394E70" w:rsidRDefault="0046358F">
      <w:pPr>
        <w:jc w:val="both"/>
        <w:rPr>
          <w:color w:val="auto"/>
          <w:szCs w:val="24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OBOWIĄZKI STRON</w:t>
      </w:r>
    </w:p>
    <w:p w:rsidR="0046358F" w:rsidRPr="00394E70" w:rsidRDefault="0046358F">
      <w:pPr>
        <w:jc w:val="center"/>
        <w:rPr>
          <w:b/>
          <w:color w:val="auto"/>
          <w:szCs w:val="24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3</w:t>
      </w:r>
    </w:p>
    <w:p w:rsidR="0046358F" w:rsidRPr="00394E70" w:rsidRDefault="0046358F">
      <w:pPr>
        <w:jc w:val="both"/>
        <w:rPr>
          <w:color w:val="auto"/>
        </w:rPr>
      </w:pPr>
    </w:p>
    <w:p w:rsidR="0046358F" w:rsidRPr="00394E70" w:rsidRDefault="00CE1FCF">
      <w:pPr>
        <w:numPr>
          <w:ilvl w:val="0"/>
          <w:numId w:val="5"/>
        </w:numPr>
        <w:suppressAutoHyphens w:val="0"/>
        <w:jc w:val="both"/>
        <w:rPr>
          <w:color w:val="auto"/>
        </w:rPr>
      </w:pPr>
      <w:r w:rsidRPr="00394E70">
        <w:rPr>
          <w:b/>
          <w:color w:val="auto"/>
        </w:rPr>
        <w:t>Zamawiający</w:t>
      </w:r>
      <w:r w:rsidRPr="00394E70">
        <w:rPr>
          <w:color w:val="auto"/>
        </w:rPr>
        <w:t xml:space="preserve"> każdorazowo będzie powiadamiać </w:t>
      </w:r>
      <w:r w:rsidRPr="00394E70">
        <w:rPr>
          <w:b/>
          <w:color w:val="auto"/>
        </w:rPr>
        <w:t>Wykonawcę</w:t>
      </w:r>
      <w:r w:rsidRPr="00394E70">
        <w:rPr>
          <w:color w:val="auto"/>
        </w:rPr>
        <w:t xml:space="preserve"> telefonicznie, pod numerem telefonu podanym w załączniku nr 1 do </w:t>
      </w:r>
      <w:r w:rsidR="00166117" w:rsidRPr="00394E70">
        <w:rPr>
          <w:color w:val="auto"/>
        </w:rPr>
        <w:t>Umowy</w:t>
      </w:r>
      <w:r w:rsidRPr="00394E70">
        <w:rPr>
          <w:color w:val="auto"/>
        </w:rPr>
        <w:t xml:space="preserve">, o konieczności usunięcia lub przemieszczenia pojazdu lub części pojazdu, podając jego lokalizację, dane umożliwiające identyfikację pojazdu i jego właściciela/użytkownika oraz wystawi pisemną dyspozycję usunięcia lub przemieszczenia pojazdu wg załącznika nr 2, do niniejszej </w:t>
      </w:r>
      <w:r w:rsidR="00166117" w:rsidRPr="00394E70">
        <w:rPr>
          <w:color w:val="auto"/>
        </w:rPr>
        <w:t>Umowy</w:t>
      </w:r>
      <w:r w:rsidRPr="00394E70">
        <w:rPr>
          <w:color w:val="auto"/>
        </w:rPr>
        <w:t>.</w:t>
      </w:r>
    </w:p>
    <w:p w:rsidR="0046358F" w:rsidRPr="00394E70" w:rsidRDefault="00CE1FCF">
      <w:pPr>
        <w:numPr>
          <w:ilvl w:val="0"/>
          <w:numId w:val="5"/>
        </w:numPr>
        <w:suppressAutoHyphens w:val="0"/>
        <w:jc w:val="both"/>
        <w:rPr>
          <w:color w:val="auto"/>
        </w:rPr>
      </w:pPr>
      <w:r w:rsidRPr="00394E70">
        <w:rPr>
          <w:color w:val="auto"/>
        </w:rPr>
        <w:t xml:space="preserve">Dyspozycję usunięcia pojazdu/części pojazdu sporządza policjant/pracownik cywilny odpowiedzialny za zabezpieczenie lub przewiezienie pojazdu/części pojazdu, na miejscu usunięcia pojazdu, w dwóch egzemplarzach, po jednym dla każdej ze </w:t>
      </w:r>
      <w:r w:rsidR="00763991" w:rsidRPr="00394E70">
        <w:rPr>
          <w:color w:val="auto"/>
        </w:rPr>
        <w:t>S</w:t>
      </w:r>
      <w:r w:rsidRPr="00394E70">
        <w:rPr>
          <w:color w:val="auto"/>
        </w:rPr>
        <w:t>tron.</w:t>
      </w:r>
    </w:p>
    <w:p w:rsidR="0046358F" w:rsidRPr="00394E70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394E70">
        <w:rPr>
          <w:b/>
          <w:color w:val="auto"/>
        </w:rPr>
        <w:t xml:space="preserve">Wykonawca </w:t>
      </w:r>
      <w:r w:rsidRPr="00394E70">
        <w:rPr>
          <w:color w:val="auto"/>
        </w:rPr>
        <w:t>przekazując zabezpieczony procesowo pojazd/części pojazdu na parking strzeżony otrzymuje protokół przyjęcia pojazdu (wg załącznika nr 3) sporządzony przez przyjmującego pojazd/części pojazdu, w obecności policjanta/pracownika cywilnego odpowiedzialnego za zabezpieczenie pojazdu.</w:t>
      </w:r>
    </w:p>
    <w:p w:rsidR="0046358F" w:rsidRPr="00394E70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394E70">
        <w:rPr>
          <w:b/>
          <w:color w:val="auto"/>
        </w:rPr>
        <w:t xml:space="preserve">Wykonawca </w:t>
      </w:r>
      <w:r w:rsidRPr="00394E70">
        <w:rPr>
          <w:color w:val="auto"/>
        </w:rPr>
        <w:t xml:space="preserve">przekazując uszkodzony pojazd służbowy na wskazane miejsce sporządza w trzech egzemplarzach protokół przekazania pojazdu (wg załącznika nr 4). </w:t>
      </w:r>
    </w:p>
    <w:p w:rsidR="0046358F" w:rsidRPr="00394E70" w:rsidRDefault="00CE1FCF">
      <w:pPr>
        <w:suppressAutoHyphens w:val="0"/>
        <w:ind w:left="360" w:right="-108"/>
        <w:jc w:val="both"/>
        <w:rPr>
          <w:color w:val="auto"/>
        </w:rPr>
      </w:pPr>
      <w:r w:rsidRPr="00394E70">
        <w:rPr>
          <w:color w:val="auto"/>
        </w:rPr>
        <w:t>Protokół przekazania/odbioru uszkodzonego pojazdu służbowego otrzymują:</w:t>
      </w:r>
    </w:p>
    <w:p w:rsidR="0046358F" w:rsidRPr="00394E70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394E70">
        <w:rPr>
          <w:color w:val="auto"/>
        </w:rPr>
        <w:t>policjant/pracownik cywilny przekazujący pojazd służbowy do przetransportowania,</w:t>
      </w:r>
    </w:p>
    <w:p w:rsidR="0046358F" w:rsidRPr="00394E70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394E70">
        <w:rPr>
          <w:color w:val="auto"/>
        </w:rPr>
        <w:t>osoba przyjmująca pojazd służbowy po przetransportowaniu,</w:t>
      </w:r>
    </w:p>
    <w:p w:rsidR="0046358F" w:rsidRPr="00394E70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394E70">
        <w:rPr>
          <w:b/>
          <w:color w:val="auto"/>
        </w:rPr>
        <w:t>Wykonawca</w:t>
      </w:r>
      <w:r w:rsidRPr="00394E70">
        <w:rPr>
          <w:color w:val="auto"/>
        </w:rPr>
        <w:t xml:space="preserve"> transportujący pojazd służbowy.</w:t>
      </w:r>
    </w:p>
    <w:p w:rsidR="0046358F" w:rsidRPr="00394E70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394E70">
        <w:rPr>
          <w:color w:val="auto"/>
        </w:rPr>
        <w:t>W przypadku transportu większej ilości pojazdów</w:t>
      </w:r>
      <w:r w:rsidRPr="00394E70">
        <w:rPr>
          <w:b/>
          <w:color w:val="auto"/>
        </w:rPr>
        <w:t xml:space="preserve"> Zamawiający </w:t>
      </w:r>
      <w:r w:rsidRPr="00394E70">
        <w:rPr>
          <w:color w:val="auto"/>
        </w:rPr>
        <w:t xml:space="preserve">wystawi odrębną dyspozycję usunięcia pojazdu/części na każdy pojazd. </w:t>
      </w:r>
    </w:p>
    <w:p w:rsidR="0046358F" w:rsidRPr="00394E70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394E70">
        <w:rPr>
          <w:color w:val="auto"/>
        </w:rPr>
        <w:lastRenderedPageBreak/>
        <w:t xml:space="preserve">W przypadku transportu części pojazdów </w:t>
      </w:r>
      <w:r w:rsidRPr="00394E70">
        <w:rPr>
          <w:b/>
          <w:color w:val="auto"/>
        </w:rPr>
        <w:t xml:space="preserve">Zamawiający </w:t>
      </w:r>
      <w:r w:rsidRPr="00394E70">
        <w:rPr>
          <w:color w:val="auto"/>
        </w:rPr>
        <w:t>wystawia dyspozycję usunięcia pojazdu/części dla danej grupy części, uwzględniając optymalne wykorzystanie przestrzeni ładunkowej, które rozliczone będzie w ramach jednego przewozu według ceny zryczałtowanej określonej w załączniku nr 5 do umowy.</w:t>
      </w:r>
    </w:p>
    <w:p w:rsidR="0046358F" w:rsidRPr="00394E70" w:rsidRDefault="0046358F">
      <w:pPr>
        <w:rPr>
          <w:color w:val="auto"/>
        </w:rPr>
      </w:pPr>
    </w:p>
    <w:p w:rsidR="0046358F" w:rsidRPr="00394E70" w:rsidRDefault="0046358F">
      <w:pPr>
        <w:jc w:val="both"/>
        <w:rPr>
          <w:b/>
          <w:color w:val="auto"/>
          <w:szCs w:val="24"/>
        </w:rPr>
      </w:pPr>
    </w:p>
    <w:p w:rsidR="001147E0" w:rsidRPr="00394E70" w:rsidRDefault="001147E0">
      <w:pPr>
        <w:jc w:val="both"/>
        <w:rPr>
          <w:b/>
          <w:color w:val="auto"/>
          <w:szCs w:val="24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4</w:t>
      </w:r>
    </w:p>
    <w:p w:rsidR="0046358F" w:rsidRPr="00394E70" w:rsidRDefault="0046358F">
      <w:pPr>
        <w:jc w:val="center"/>
        <w:rPr>
          <w:color w:val="auto"/>
        </w:rPr>
      </w:pPr>
    </w:p>
    <w:p w:rsidR="0046358F" w:rsidRPr="00394E70" w:rsidRDefault="00CE1FCF">
      <w:pPr>
        <w:jc w:val="both"/>
        <w:rPr>
          <w:color w:val="auto"/>
        </w:rPr>
      </w:pPr>
      <w:r w:rsidRPr="00394E70">
        <w:rPr>
          <w:b/>
          <w:color w:val="auto"/>
        </w:rPr>
        <w:t>Wykonawca</w:t>
      </w:r>
      <w:r w:rsidRPr="00394E70">
        <w:rPr>
          <w:color w:val="auto"/>
        </w:rPr>
        <w:t xml:space="preserve"> zobowiązuje się do:</w:t>
      </w:r>
    </w:p>
    <w:p w:rsidR="0046358F" w:rsidRPr="00394E7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right="-108" w:hanging="426"/>
        <w:jc w:val="both"/>
        <w:rPr>
          <w:color w:val="auto"/>
        </w:rPr>
      </w:pPr>
      <w:r w:rsidRPr="00394E70">
        <w:rPr>
          <w:color w:val="auto"/>
          <w:szCs w:val="24"/>
        </w:rPr>
        <w:t xml:space="preserve">przedstawienia </w:t>
      </w:r>
      <w:r w:rsidR="00CE1FCF" w:rsidRPr="00394E70">
        <w:rPr>
          <w:color w:val="auto"/>
          <w:szCs w:val="24"/>
        </w:rPr>
        <w:t xml:space="preserve">wykazu osób przewidzianych do realizacji umowy z podaniem ich funkcji (kierowca, dyspozytor) oraz określenia sposobu łączności z tymi osobami (numer telefonu), wykaz osób stanowi załącznik nr 1 do niniejszej umowy. </w:t>
      </w:r>
      <w:r w:rsidR="00CE1FCF" w:rsidRPr="00394E70">
        <w:rPr>
          <w:color w:val="auto"/>
          <w:szCs w:val="24"/>
        </w:rPr>
        <w:br/>
        <w:t>W przypadku zmian w załączniku nr 1</w:t>
      </w:r>
      <w:r w:rsidR="00FE5D06" w:rsidRPr="00394E70">
        <w:rPr>
          <w:color w:val="auto"/>
          <w:szCs w:val="24"/>
        </w:rPr>
        <w:t xml:space="preserve"> </w:t>
      </w:r>
      <w:r w:rsidR="00CE1FCF" w:rsidRPr="00394E70">
        <w:rPr>
          <w:b/>
          <w:color w:val="auto"/>
          <w:szCs w:val="24"/>
        </w:rPr>
        <w:t>Wykonawca</w:t>
      </w:r>
      <w:r w:rsidR="00CE1FCF" w:rsidRPr="00394E70">
        <w:rPr>
          <w:color w:val="auto"/>
          <w:szCs w:val="24"/>
        </w:rPr>
        <w:t xml:space="preserve"> ma obowiązek powiadomić </w:t>
      </w:r>
      <w:r w:rsidR="00CE1FCF" w:rsidRPr="00394E70">
        <w:rPr>
          <w:color w:val="auto"/>
          <w:szCs w:val="24"/>
        </w:rPr>
        <w:br/>
        <w:t>o tym</w:t>
      </w:r>
      <w:r w:rsidR="00CE1FCF" w:rsidRPr="00394E70">
        <w:rPr>
          <w:b/>
          <w:color w:val="auto"/>
          <w:szCs w:val="24"/>
        </w:rPr>
        <w:t xml:space="preserve"> Zamawiającego</w:t>
      </w:r>
      <w:r w:rsidR="00CE1FCF" w:rsidRPr="00394E70">
        <w:rPr>
          <w:color w:val="auto"/>
          <w:szCs w:val="24"/>
        </w:rPr>
        <w:t xml:space="preserve">, w terminie 7 dni przed dokonaniem zmian. Zmiana wymaga </w:t>
      </w:r>
      <w:r w:rsidR="0061309C" w:rsidRPr="00394E70">
        <w:rPr>
          <w:color w:val="auto"/>
          <w:szCs w:val="24"/>
        </w:rPr>
        <w:t xml:space="preserve">powiadomienia w </w:t>
      </w:r>
      <w:r w:rsidR="00CE1FCF" w:rsidRPr="00394E70">
        <w:rPr>
          <w:color w:val="auto"/>
          <w:szCs w:val="24"/>
        </w:rPr>
        <w:t>form</w:t>
      </w:r>
      <w:r w:rsidR="0061309C" w:rsidRPr="00394E70">
        <w:rPr>
          <w:color w:val="auto"/>
          <w:szCs w:val="24"/>
        </w:rPr>
        <w:t>ie</w:t>
      </w:r>
      <w:r w:rsidR="00CE1FCF" w:rsidRPr="00394E70">
        <w:rPr>
          <w:color w:val="auto"/>
          <w:szCs w:val="24"/>
        </w:rPr>
        <w:t xml:space="preserve"> pisemnej</w:t>
      </w:r>
      <w:r w:rsidR="0061309C" w:rsidRPr="00394E70">
        <w:rPr>
          <w:color w:val="auto"/>
          <w:szCs w:val="24"/>
        </w:rPr>
        <w:t xml:space="preserve"> pod rygorem nieważności,</w:t>
      </w:r>
    </w:p>
    <w:p w:rsidR="0046358F" w:rsidRPr="00394E70" w:rsidRDefault="00D90F4C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świadczenia </w:t>
      </w:r>
      <w:r w:rsidR="00CE1FCF" w:rsidRPr="00394E70">
        <w:rPr>
          <w:color w:val="auto"/>
          <w:szCs w:val="24"/>
        </w:rPr>
        <w:t xml:space="preserve">usług określonych w </w:t>
      </w:r>
      <w:r w:rsidR="00CE1FCF" w:rsidRPr="00394E70">
        <w:rPr>
          <w:color w:val="auto"/>
        </w:rPr>
        <w:t xml:space="preserve">§ 1 </w:t>
      </w:r>
      <w:r w:rsidR="00CE1FCF" w:rsidRPr="00394E70">
        <w:rPr>
          <w:color w:val="auto"/>
          <w:szCs w:val="24"/>
        </w:rPr>
        <w:t>ust. 1 przez cał</w:t>
      </w:r>
      <w:r w:rsidR="00AC2999" w:rsidRPr="00394E70">
        <w:rPr>
          <w:color w:val="auto"/>
          <w:szCs w:val="24"/>
        </w:rPr>
        <w:t xml:space="preserve">ą dobę, przez 7 dni </w:t>
      </w:r>
      <w:r w:rsidR="00AC2999" w:rsidRPr="00394E70">
        <w:rPr>
          <w:color w:val="auto"/>
          <w:szCs w:val="24"/>
        </w:rPr>
        <w:br/>
        <w:t>w tygodniu,</w:t>
      </w:r>
    </w:p>
    <w:p w:rsidR="0046358F" w:rsidRPr="00394E7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394E70">
        <w:rPr>
          <w:color w:val="auto"/>
        </w:rPr>
        <w:t xml:space="preserve">dojazdu </w:t>
      </w:r>
      <w:r w:rsidR="00CE1FCF" w:rsidRPr="00394E70">
        <w:rPr>
          <w:color w:val="auto"/>
        </w:rPr>
        <w:t xml:space="preserve">do miejsca wskazanego przez </w:t>
      </w:r>
      <w:r w:rsidR="00CE1FCF" w:rsidRPr="00394E70">
        <w:rPr>
          <w:b/>
          <w:color w:val="auto"/>
        </w:rPr>
        <w:t>Zamawiającego</w:t>
      </w:r>
      <w:r w:rsidR="00CE1FCF" w:rsidRPr="00394E70">
        <w:rPr>
          <w:color w:val="auto"/>
        </w:rPr>
        <w:t xml:space="preserve"> oraz podjęcia czynności związanych z przetransportowaniem pojazdu lub części pojazdu w czasie nie dłuższym niż </w:t>
      </w:r>
      <w:r w:rsidR="001147E0" w:rsidRPr="00394E70">
        <w:rPr>
          <w:b/>
          <w:color w:val="auto"/>
        </w:rPr>
        <w:t>……</w:t>
      </w:r>
      <w:r w:rsidR="00FE5D06" w:rsidRPr="00394E70">
        <w:rPr>
          <w:b/>
          <w:color w:val="auto"/>
        </w:rPr>
        <w:t xml:space="preserve"> </w:t>
      </w:r>
      <w:r w:rsidR="00CE1FCF" w:rsidRPr="00394E70">
        <w:rPr>
          <w:color w:val="auto"/>
        </w:rPr>
        <w:t xml:space="preserve">minut od momentu powiadomienia osoby pełniącej dyżur, </w:t>
      </w:r>
      <w:r w:rsidRPr="00394E70">
        <w:rPr>
          <w:color w:val="auto"/>
        </w:rPr>
        <w:t xml:space="preserve">pod nr telefonu, </w:t>
      </w:r>
      <w:r w:rsidR="001147E0" w:rsidRPr="00394E70">
        <w:rPr>
          <w:color w:val="auto"/>
        </w:rPr>
        <w:br/>
      </w:r>
      <w:r w:rsidRPr="00394E70">
        <w:rPr>
          <w:color w:val="auto"/>
        </w:rPr>
        <w:t>o którym mowa w pkt 1</w:t>
      </w:r>
      <w:r w:rsidR="00B45E00" w:rsidRPr="00394E70">
        <w:rPr>
          <w:color w:val="auto"/>
        </w:rPr>
        <w:t>1</w:t>
      </w:r>
      <w:r w:rsidR="00CE1FCF" w:rsidRPr="00394E70">
        <w:rPr>
          <w:color w:val="auto"/>
        </w:rPr>
        <w:t xml:space="preserve">, przez osobę upoważnioną przez </w:t>
      </w:r>
      <w:r w:rsidR="00CE1FCF" w:rsidRPr="00394E70">
        <w:rPr>
          <w:b/>
          <w:color w:val="auto"/>
        </w:rPr>
        <w:t>Zamawiającego</w:t>
      </w:r>
      <w:r w:rsidR="0061309C" w:rsidRPr="00394E70">
        <w:rPr>
          <w:bCs/>
          <w:color w:val="auto"/>
        </w:rPr>
        <w:t>,</w:t>
      </w:r>
    </w:p>
    <w:p w:rsidR="0046358F" w:rsidRPr="00394E7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394E70">
        <w:rPr>
          <w:color w:val="auto"/>
        </w:rPr>
        <w:t xml:space="preserve">usunięcia </w:t>
      </w:r>
      <w:r w:rsidR="00CE1FCF" w:rsidRPr="00394E70">
        <w:rPr>
          <w:color w:val="auto"/>
        </w:rPr>
        <w:t>pojazdu/części pojazdu i zabrania z miejsca zdarzenia lub awarii pojazdu wszystkich przedmiotów wskazanych przez policjanta/pracownika cyw</w:t>
      </w:r>
      <w:r w:rsidR="00AC2999" w:rsidRPr="00394E70">
        <w:rPr>
          <w:color w:val="auto"/>
        </w:rPr>
        <w:t>ilnego wymienionego w § 3 ust.2,</w:t>
      </w:r>
    </w:p>
    <w:p w:rsidR="0046358F" w:rsidRPr="00394E7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394E70">
        <w:rPr>
          <w:color w:val="auto"/>
        </w:rPr>
        <w:t xml:space="preserve">usunięcia </w:t>
      </w:r>
      <w:r w:rsidR="00CE1FCF" w:rsidRPr="00394E70">
        <w:rPr>
          <w:color w:val="auto"/>
        </w:rPr>
        <w:t>pojazdu/części pojazdu w każdym terenie oraz warunkach pogodowych, dysponując do tego celu odpowiednimi środ</w:t>
      </w:r>
      <w:r w:rsidR="00AC2999" w:rsidRPr="00394E70">
        <w:rPr>
          <w:color w:val="auto"/>
        </w:rPr>
        <w:t xml:space="preserve">kami osobowymi </w:t>
      </w:r>
      <w:r w:rsidR="00AC2999" w:rsidRPr="00394E70">
        <w:rPr>
          <w:color w:val="auto"/>
        </w:rPr>
        <w:br/>
        <w:t>i technicznymi,</w:t>
      </w:r>
    </w:p>
    <w:p w:rsidR="0046358F" w:rsidRPr="00394E7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394E70">
        <w:rPr>
          <w:color w:val="auto"/>
        </w:rPr>
        <w:t xml:space="preserve">należytego </w:t>
      </w:r>
      <w:r w:rsidR="00CE1FCF" w:rsidRPr="00394E70">
        <w:rPr>
          <w:color w:val="auto"/>
        </w:rPr>
        <w:t>zabezpieczenia pojazdu/części pojazdu przed jego uszkodzeniem, zniszczeniem lub utratą w czasie transportu na wskazan</w:t>
      </w:r>
      <w:r w:rsidR="00AC2999" w:rsidRPr="00394E70">
        <w:rPr>
          <w:color w:val="auto"/>
        </w:rPr>
        <w:t>y parking strzeżony lub miejsce,</w:t>
      </w:r>
    </w:p>
    <w:p w:rsidR="0046358F" w:rsidRPr="00394E7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394E70">
        <w:rPr>
          <w:color w:val="auto"/>
        </w:rPr>
        <w:t xml:space="preserve">zorganizowania </w:t>
      </w:r>
      <w:r w:rsidR="00CE1FCF" w:rsidRPr="00394E70">
        <w:rPr>
          <w:color w:val="auto"/>
        </w:rPr>
        <w:t>przewozu części pojazdu w sposób zapewniający optymalne wykorz</w:t>
      </w:r>
      <w:r w:rsidR="00AC2999" w:rsidRPr="00394E70">
        <w:rPr>
          <w:color w:val="auto"/>
        </w:rPr>
        <w:t>ystanie przestrzeni ładunkowej,</w:t>
      </w:r>
    </w:p>
    <w:p w:rsidR="0046358F" w:rsidRPr="00394E7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394E70">
        <w:rPr>
          <w:color w:val="auto"/>
        </w:rPr>
        <w:t xml:space="preserve">potwierdzenia </w:t>
      </w:r>
      <w:r w:rsidR="00CE1FCF" w:rsidRPr="00394E70">
        <w:rPr>
          <w:color w:val="auto"/>
        </w:rPr>
        <w:t>w „Dyspozycji usunięcia pojazdu/części</w:t>
      </w:r>
      <w:r w:rsidR="00AC2999" w:rsidRPr="00394E70">
        <w:rPr>
          <w:color w:val="auto"/>
        </w:rPr>
        <w:t>” godziny przyjęcia  zgłoszenia,</w:t>
      </w:r>
    </w:p>
    <w:p w:rsidR="00DF1777" w:rsidRPr="00394E70" w:rsidRDefault="00DF1777" w:rsidP="00DF1777">
      <w:pPr>
        <w:pStyle w:val="Akapitzlist"/>
        <w:numPr>
          <w:ilvl w:val="0"/>
          <w:numId w:val="4"/>
        </w:numPr>
        <w:tabs>
          <w:tab w:val="left" w:pos="426"/>
        </w:tabs>
        <w:suppressAutoHyphens w:val="0"/>
        <w:ind w:hanging="928"/>
        <w:contextualSpacing/>
        <w:jc w:val="both"/>
        <w:rPr>
          <w:color w:val="auto"/>
        </w:rPr>
      </w:pPr>
      <w:r w:rsidRPr="00394E70">
        <w:rPr>
          <w:color w:val="auto"/>
          <w:szCs w:val="24"/>
        </w:rPr>
        <w:t>stosowania ceny</w:t>
      </w:r>
      <w:r w:rsidRPr="00394E70">
        <w:rPr>
          <w:color w:val="auto"/>
        </w:rPr>
        <w:t xml:space="preserve"> określonej w załączniku nr 5</w:t>
      </w:r>
      <w:r w:rsidR="0061309C" w:rsidRPr="00394E70">
        <w:rPr>
          <w:color w:val="auto"/>
        </w:rPr>
        <w:t xml:space="preserve"> do niniejszej umowy</w:t>
      </w:r>
      <w:r w:rsidRPr="00394E70">
        <w:rPr>
          <w:color w:val="auto"/>
          <w:szCs w:val="24"/>
        </w:rPr>
        <w:t>:</w:t>
      </w:r>
    </w:p>
    <w:p w:rsidR="0046358F" w:rsidRPr="00394E7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394E70">
        <w:rPr>
          <w:color w:val="auto"/>
        </w:rPr>
        <w:t xml:space="preserve">natychmiastowego </w:t>
      </w:r>
      <w:r w:rsidR="00CE1FCF" w:rsidRPr="00394E70">
        <w:rPr>
          <w:color w:val="auto"/>
        </w:rPr>
        <w:t>powiadomienia</w:t>
      </w:r>
      <w:r w:rsidR="00CE1FCF" w:rsidRPr="00394E70">
        <w:rPr>
          <w:b/>
          <w:color w:val="auto"/>
        </w:rPr>
        <w:t xml:space="preserve"> Zamawiającego, </w:t>
      </w:r>
      <w:r w:rsidR="00CE1FCF" w:rsidRPr="00394E70">
        <w:rPr>
          <w:color w:val="auto"/>
          <w:szCs w:val="24"/>
        </w:rPr>
        <w:t xml:space="preserve">telefonicznie </w:t>
      </w:r>
      <w:r w:rsidR="00510552" w:rsidRPr="00394E70">
        <w:rPr>
          <w:color w:val="auto"/>
          <w:szCs w:val="24"/>
        </w:rPr>
        <w:t xml:space="preserve">na numer 4787 13954 </w:t>
      </w:r>
      <w:r w:rsidR="00CE1FCF" w:rsidRPr="00394E70">
        <w:rPr>
          <w:color w:val="auto"/>
          <w:szCs w:val="24"/>
        </w:rPr>
        <w:t xml:space="preserve">oraz faksem na numer </w:t>
      </w:r>
      <w:r w:rsidR="00510552" w:rsidRPr="00394E70">
        <w:rPr>
          <w:color w:val="auto"/>
          <w:szCs w:val="24"/>
        </w:rPr>
        <w:t>4787 14315</w:t>
      </w:r>
      <w:r w:rsidR="00CE1FCF" w:rsidRPr="00394E70">
        <w:rPr>
          <w:color w:val="auto"/>
        </w:rPr>
        <w:t xml:space="preserve"> o utracie uprawnień, do prowadzenia działalności </w:t>
      </w:r>
      <w:r w:rsidR="00643421" w:rsidRPr="00394E70">
        <w:rPr>
          <w:color w:val="auto"/>
        </w:rPr>
        <w:br/>
      </w:r>
      <w:r w:rsidR="00CE1FCF" w:rsidRPr="00394E70">
        <w:rPr>
          <w:color w:val="auto"/>
        </w:rPr>
        <w:t>w zakresie możliw</w:t>
      </w:r>
      <w:r w:rsidR="00AC2999" w:rsidRPr="00394E70">
        <w:rPr>
          <w:color w:val="auto"/>
        </w:rPr>
        <w:t>ości wykonania przedmiotu umowy,</w:t>
      </w:r>
    </w:p>
    <w:p w:rsidR="0046358F" w:rsidRPr="00394E7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394E70">
        <w:rPr>
          <w:color w:val="auto"/>
        </w:rPr>
        <w:t xml:space="preserve">całodobowego </w:t>
      </w:r>
      <w:r w:rsidR="00CE1FCF" w:rsidRPr="00394E70">
        <w:rPr>
          <w:color w:val="auto"/>
        </w:rPr>
        <w:t xml:space="preserve">dyżuru pod nr telefonu: </w:t>
      </w:r>
      <w:r w:rsidR="00C365DE" w:rsidRPr="00394E70">
        <w:rPr>
          <w:color w:val="auto"/>
        </w:rPr>
        <w:t>…………..</w:t>
      </w:r>
      <w:r w:rsidR="00CE1FCF" w:rsidRPr="00394E70">
        <w:rPr>
          <w:color w:val="auto"/>
        </w:rPr>
        <w:t>.</w:t>
      </w:r>
    </w:p>
    <w:p w:rsidR="0046358F" w:rsidRPr="00394E70" w:rsidRDefault="0046358F">
      <w:pPr>
        <w:jc w:val="both"/>
        <w:rPr>
          <w:color w:val="auto"/>
          <w:szCs w:val="24"/>
        </w:rPr>
      </w:pPr>
    </w:p>
    <w:p w:rsidR="0046358F" w:rsidRPr="00394E70" w:rsidRDefault="0046358F">
      <w:pPr>
        <w:jc w:val="both"/>
        <w:rPr>
          <w:color w:val="auto"/>
          <w:szCs w:val="24"/>
        </w:rPr>
      </w:pPr>
    </w:p>
    <w:p w:rsidR="0046358F" w:rsidRPr="00394E70" w:rsidRDefault="00CE1FCF">
      <w:pPr>
        <w:jc w:val="center"/>
        <w:rPr>
          <w:b/>
          <w:color w:val="auto"/>
          <w:szCs w:val="24"/>
        </w:rPr>
      </w:pPr>
      <w:r w:rsidRPr="00394E70">
        <w:rPr>
          <w:b/>
          <w:color w:val="auto"/>
          <w:szCs w:val="24"/>
        </w:rPr>
        <w:t>§ 5</w:t>
      </w:r>
    </w:p>
    <w:p w:rsidR="0046358F" w:rsidRPr="00394E70" w:rsidRDefault="0046358F">
      <w:pPr>
        <w:jc w:val="center"/>
        <w:rPr>
          <w:b/>
          <w:color w:val="auto"/>
          <w:szCs w:val="24"/>
        </w:rPr>
      </w:pPr>
    </w:p>
    <w:p w:rsidR="0046358F" w:rsidRPr="00394E70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  <w:rPr>
          <w:color w:val="auto"/>
        </w:rPr>
      </w:pPr>
      <w:r w:rsidRPr="00394E70">
        <w:rPr>
          <w:color w:val="auto"/>
          <w:szCs w:val="24"/>
        </w:rPr>
        <w:t>1.</w:t>
      </w:r>
      <w:r w:rsidR="00510552" w:rsidRPr="00394E70">
        <w:rPr>
          <w:b/>
          <w:color w:val="auto"/>
          <w:szCs w:val="24"/>
        </w:rPr>
        <w:t>Wykonawca</w:t>
      </w:r>
      <w:r w:rsidR="00510552" w:rsidRPr="00394E70">
        <w:rPr>
          <w:color w:val="auto"/>
          <w:szCs w:val="24"/>
        </w:rPr>
        <w:t xml:space="preserve"> legitymuje się licencją na wykonywanie krajowego transportu drogowego lub zezwoleniem na wykonanie zawodu przewoźnika drogowego nr </w:t>
      </w:r>
      <w:r w:rsidR="00C365DE" w:rsidRPr="00394E70">
        <w:rPr>
          <w:color w:val="auto"/>
          <w:szCs w:val="24"/>
        </w:rPr>
        <w:t>……</w:t>
      </w:r>
      <w:r w:rsidR="00510552" w:rsidRPr="00394E70">
        <w:rPr>
          <w:color w:val="auto"/>
          <w:szCs w:val="24"/>
        </w:rPr>
        <w:t xml:space="preserve">, wydaną na podstawie Ustawy z dnia 6 września 2001 r. o transporcie drogowym (t. j. </w:t>
      </w:r>
      <w:r w:rsidR="00510552" w:rsidRPr="00394E70">
        <w:rPr>
          <w:color w:val="auto"/>
          <w:sz w:val="22"/>
          <w:szCs w:val="22"/>
        </w:rPr>
        <w:t>Dz.U. z 202</w:t>
      </w:r>
      <w:r w:rsidR="00DD7CDF" w:rsidRPr="00394E70">
        <w:rPr>
          <w:color w:val="auto"/>
          <w:sz w:val="22"/>
          <w:szCs w:val="22"/>
        </w:rPr>
        <w:t>4</w:t>
      </w:r>
      <w:r w:rsidR="00510552" w:rsidRPr="00394E70">
        <w:rPr>
          <w:color w:val="auto"/>
          <w:sz w:val="22"/>
          <w:szCs w:val="22"/>
        </w:rPr>
        <w:t xml:space="preserve"> r. poz. </w:t>
      </w:r>
      <w:r w:rsidR="00DD7CDF" w:rsidRPr="00394E70">
        <w:rPr>
          <w:color w:val="auto"/>
          <w:sz w:val="22"/>
          <w:szCs w:val="22"/>
        </w:rPr>
        <w:t>1539</w:t>
      </w:r>
      <w:r w:rsidR="0061309C" w:rsidRPr="00394E70">
        <w:rPr>
          <w:color w:val="auto"/>
          <w:sz w:val="22"/>
          <w:szCs w:val="22"/>
        </w:rPr>
        <w:t xml:space="preserve"> ze zmianami</w:t>
      </w:r>
      <w:r w:rsidR="00510552" w:rsidRPr="00394E70">
        <w:rPr>
          <w:color w:val="auto"/>
          <w:szCs w:val="24"/>
        </w:rPr>
        <w:t xml:space="preserve">) przez </w:t>
      </w:r>
      <w:r w:rsidR="00C365DE" w:rsidRPr="00394E70">
        <w:rPr>
          <w:color w:val="auto"/>
          <w:szCs w:val="24"/>
        </w:rPr>
        <w:t>……………………..</w:t>
      </w:r>
      <w:r w:rsidR="00510552" w:rsidRPr="00394E70">
        <w:rPr>
          <w:color w:val="auto"/>
          <w:szCs w:val="24"/>
        </w:rPr>
        <w:t>, ważną na czas nieoznaczony.</w:t>
      </w:r>
    </w:p>
    <w:p w:rsidR="0046358F" w:rsidRPr="00394E70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2. Sprzęt </w:t>
      </w:r>
      <w:r w:rsidRPr="00394E70">
        <w:rPr>
          <w:b/>
          <w:color w:val="auto"/>
          <w:szCs w:val="24"/>
        </w:rPr>
        <w:t>Wykonawcy</w:t>
      </w:r>
      <w:r w:rsidRPr="00394E70">
        <w:rPr>
          <w:color w:val="auto"/>
          <w:szCs w:val="24"/>
        </w:rPr>
        <w:t xml:space="preserve"> przewidziany do wykonania umowy musi spełniać wymagania Rozporządzenia Ministra Infrastruktury z dnia 31.12.2002r. </w:t>
      </w:r>
      <w:r w:rsidRPr="00394E70">
        <w:rPr>
          <w:color w:val="auto"/>
          <w:szCs w:val="24"/>
        </w:rPr>
        <w:br/>
        <w:t>w sprawie warunków technicznych pojazdów oraz zakresu ich niezbędnego wyposażen</w:t>
      </w:r>
      <w:r w:rsidR="00DD7CDF" w:rsidRPr="00394E70">
        <w:rPr>
          <w:color w:val="auto"/>
          <w:szCs w:val="24"/>
        </w:rPr>
        <w:t>ia (t.j. Dz. U. z 2014</w:t>
      </w:r>
      <w:r w:rsidR="00826493" w:rsidRPr="00394E70">
        <w:rPr>
          <w:color w:val="auto"/>
          <w:szCs w:val="24"/>
        </w:rPr>
        <w:t xml:space="preserve"> r. poz.</w:t>
      </w:r>
      <w:r w:rsidR="00DD7CDF" w:rsidRPr="00394E70">
        <w:rPr>
          <w:color w:val="auto"/>
          <w:szCs w:val="24"/>
        </w:rPr>
        <w:t xml:space="preserve"> 502 ze zmianami</w:t>
      </w:r>
      <w:r w:rsidRPr="00394E70">
        <w:rPr>
          <w:color w:val="auto"/>
          <w:szCs w:val="24"/>
        </w:rPr>
        <w:t xml:space="preserve">). </w:t>
      </w:r>
    </w:p>
    <w:p w:rsidR="001E6BBF" w:rsidRPr="00394E70" w:rsidRDefault="00BA61C8">
      <w:pPr>
        <w:pStyle w:val="Tekstpodstawowy"/>
        <w:ind w:left="426" w:hanging="426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lastRenderedPageBreak/>
        <w:t xml:space="preserve">3.   </w:t>
      </w:r>
      <w:r w:rsidR="00CE1FCF" w:rsidRPr="00394E70">
        <w:rPr>
          <w:color w:val="auto"/>
          <w:sz w:val="24"/>
          <w:szCs w:val="24"/>
        </w:rPr>
        <w:t xml:space="preserve">Sprzęt  </w:t>
      </w:r>
      <w:r w:rsidR="00CE1FCF" w:rsidRPr="00394E70">
        <w:rPr>
          <w:b/>
          <w:color w:val="auto"/>
          <w:sz w:val="24"/>
          <w:szCs w:val="24"/>
        </w:rPr>
        <w:t>Wykonawcy</w:t>
      </w:r>
      <w:r w:rsidR="00CE1FCF" w:rsidRPr="00394E70">
        <w:rPr>
          <w:color w:val="auto"/>
          <w:sz w:val="24"/>
          <w:szCs w:val="24"/>
        </w:rPr>
        <w:t xml:space="preserve">  przewidziany  do  wykonania  umowy musi posiadać ważne  badania techniczne, zgodnie z przepisami Ustawy z dnia 20.06.19</w:t>
      </w:r>
      <w:r w:rsidRPr="00394E70">
        <w:rPr>
          <w:color w:val="auto"/>
          <w:sz w:val="24"/>
          <w:szCs w:val="24"/>
        </w:rPr>
        <w:t>97r.</w:t>
      </w:r>
      <w:r w:rsidRPr="00394E70">
        <w:rPr>
          <w:color w:val="auto"/>
          <w:sz w:val="24"/>
          <w:szCs w:val="24"/>
        </w:rPr>
        <w:br/>
        <w:t>Prawo  o ruchu drogowym (</w:t>
      </w:r>
      <w:r w:rsidRPr="00394E70">
        <w:rPr>
          <w:bCs/>
          <w:color w:val="auto"/>
          <w:sz w:val="24"/>
          <w:szCs w:val="24"/>
        </w:rPr>
        <w:t>Dz. U. z 202</w:t>
      </w:r>
      <w:r w:rsidR="00DD7CDF" w:rsidRPr="00394E70">
        <w:rPr>
          <w:bCs/>
          <w:color w:val="auto"/>
          <w:sz w:val="24"/>
          <w:szCs w:val="24"/>
        </w:rPr>
        <w:t>4</w:t>
      </w:r>
      <w:r w:rsidRPr="00394E70">
        <w:rPr>
          <w:bCs/>
          <w:color w:val="auto"/>
          <w:sz w:val="24"/>
          <w:szCs w:val="24"/>
        </w:rPr>
        <w:t xml:space="preserve"> r. poz. </w:t>
      </w:r>
      <w:r w:rsidR="00DD7CDF" w:rsidRPr="00394E70">
        <w:rPr>
          <w:bCs/>
          <w:color w:val="auto"/>
          <w:sz w:val="24"/>
          <w:szCs w:val="24"/>
        </w:rPr>
        <w:t>1251</w:t>
      </w:r>
      <w:r w:rsidRPr="00394E70">
        <w:rPr>
          <w:bCs/>
          <w:color w:val="auto"/>
          <w:sz w:val="24"/>
          <w:szCs w:val="24"/>
        </w:rPr>
        <w:t xml:space="preserve"> ze zmianami)</w:t>
      </w:r>
    </w:p>
    <w:p w:rsidR="0046358F" w:rsidRPr="00394E70" w:rsidRDefault="00CE1FCF">
      <w:pPr>
        <w:numPr>
          <w:ilvl w:val="0"/>
          <w:numId w:val="3"/>
        </w:numPr>
        <w:suppressAutoHyphens w:val="0"/>
        <w:jc w:val="both"/>
        <w:rPr>
          <w:bCs/>
          <w:color w:val="auto"/>
          <w:szCs w:val="24"/>
        </w:rPr>
      </w:pPr>
      <w:r w:rsidRPr="00394E70">
        <w:rPr>
          <w:b/>
          <w:bCs/>
          <w:color w:val="auto"/>
          <w:szCs w:val="24"/>
        </w:rPr>
        <w:t>Wykonawca</w:t>
      </w:r>
      <w:r w:rsidRPr="00394E70">
        <w:rPr>
          <w:bCs/>
          <w:color w:val="auto"/>
          <w:szCs w:val="24"/>
        </w:rPr>
        <w:t xml:space="preserve"> oświadcza, że jest ubezpieczony od odpowiedzialności cywilnej </w:t>
      </w:r>
      <w:r w:rsidRPr="00394E70">
        <w:rPr>
          <w:bCs/>
          <w:color w:val="auto"/>
          <w:szCs w:val="24"/>
        </w:rPr>
        <w:br/>
        <w:t>w zakresie realizacji przedmiotu umowy na kwotę</w:t>
      </w:r>
      <w:r w:rsidR="00FE5D06" w:rsidRPr="00394E70">
        <w:rPr>
          <w:bCs/>
          <w:color w:val="auto"/>
          <w:szCs w:val="24"/>
        </w:rPr>
        <w:t xml:space="preserve"> </w:t>
      </w:r>
      <w:r w:rsidRPr="00394E70">
        <w:rPr>
          <w:b/>
          <w:bCs/>
          <w:color w:val="auto"/>
          <w:szCs w:val="24"/>
        </w:rPr>
        <w:t>100.000,00 zł</w:t>
      </w:r>
      <w:r w:rsidRPr="00394E70">
        <w:rPr>
          <w:bCs/>
          <w:color w:val="auto"/>
          <w:szCs w:val="24"/>
        </w:rPr>
        <w:t>.</w:t>
      </w:r>
      <w:r w:rsidRPr="00394E70">
        <w:rPr>
          <w:bCs/>
          <w:color w:val="auto"/>
          <w:szCs w:val="24"/>
        </w:rPr>
        <w:br/>
        <w:t xml:space="preserve">co najmniej w okresie trwania umowy oraz, że zobowiązuje się doręczyć </w:t>
      </w:r>
      <w:r w:rsidRPr="00394E70">
        <w:rPr>
          <w:b/>
          <w:bCs/>
          <w:color w:val="auto"/>
          <w:szCs w:val="24"/>
        </w:rPr>
        <w:t>Zamawiającemu</w:t>
      </w:r>
      <w:r w:rsidRPr="00394E70">
        <w:rPr>
          <w:bCs/>
          <w:color w:val="auto"/>
          <w:szCs w:val="24"/>
        </w:rPr>
        <w:t xml:space="preserve">, w terminie 7 dni od dnia podpisania umowy, potwierdzenie zawarcia </w:t>
      </w:r>
      <w:r w:rsidR="0093732C" w:rsidRPr="00394E70">
        <w:rPr>
          <w:bCs/>
          <w:color w:val="auto"/>
          <w:szCs w:val="24"/>
        </w:rPr>
        <w:t>ww.</w:t>
      </w:r>
      <w:r w:rsidRPr="00394E70">
        <w:rPr>
          <w:bCs/>
          <w:color w:val="auto"/>
          <w:szCs w:val="24"/>
        </w:rPr>
        <w:t xml:space="preserve"> umowy ubezpieczenia.</w:t>
      </w:r>
    </w:p>
    <w:p w:rsidR="003C4780" w:rsidRPr="00394E70" w:rsidRDefault="00CE1FCF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color w:val="auto"/>
          <w:szCs w:val="22"/>
        </w:rPr>
      </w:pPr>
      <w:r w:rsidRPr="00394E70">
        <w:rPr>
          <w:color w:val="auto"/>
          <w:szCs w:val="22"/>
        </w:rPr>
        <w:t>Jeżeli</w:t>
      </w:r>
      <w:r w:rsidRPr="00394E70">
        <w:rPr>
          <w:b/>
          <w:color w:val="auto"/>
          <w:szCs w:val="22"/>
        </w:rPr>
        <w:t xml:space="preserve"> Wykonawca </w:t>
      </w:r>
      <w:r w:rsidRPr="00394E70">
        <w:rPr>
          <w:color w:val="auto"/>
          <w:szCs w:val="22"/>
        </w:rPr>
        <w:t>zobowiązał się w złożonej ofercie do zatrudniania pracowników na umowę o pracę w rozumieniu art. 22 § 1 Kodeksu pracy zobowiązany jest</w:t>
      </w:r>
      <w:r w:rsidR="00FE5D06" w:rsidRPr="00394E70">
        <w:rPr>
          <w:color w:val="auto"/>
          <w:szCs w:val="22"/>
        </w:rPr>
        <w:t xml:space="preserve"> </w:t>
      </w:r>
      <w:r w:rsidRPr="00394E70">
        <w:rPr>
          <w:color w:val="auto"/>
          <w:szCs w:val="22"/>
        </w:rPr>
        <w:t xml:space="preserve">przekazać </w:t>
      </w:r>
      <w:r w:rsidRPr="00394E70">
        <w:rPr>
          <w:b/>
          <w:color w:val="auto"/>
          <w:szCs w:val="22"/>
        </w:rPr>
        <w:t>Zamawiającemu</w:t>
      </w:r>
      <w:r w:rsidRPr="00394E70">
        <w:rPr>
          <w:color w:val="auto"/>
          <w:szCs w:val="22"/>
        </w:rPr>
        <w:t xml:space="preserve"> do wglądu, przed przystąpieniem do wykonania umowy,  wykaz osób, które będą uczestniczyły w wykonywaniu usług, z podaniem imion, nazwisk, numeru dokumentu tożsamości, zatrudnionych na umowę o pracę w rozumieniu art. 22 § 1 Kodeksu</w:t>
      </w:r>
      <w:r w:rsidR="000B4AFE" w:rsidRPr="00394E70">
        <w:rPr>
          <w:color w:val="auto"/>
          <w:szCs w:val="22"/>
        </w:rPr>
        <w:t xml:space="preserve"> P</w:t>
      </w:r>
      <w:r w:rsidRPr="00394E70">
        <w:rPr>
          <w:color w:val="auto"/>
          <w:szCs w:val="22"/>
        </w:rPr>
        <w:t xml:space="preserve">racy oraz na żądanie </w:t>
      </w:r>
      <w:r w:rsidRPr="00394E70">
        <w:rPr>
          <w:b/>
          <w:color w:val="auto"/>
          <w:szCs w:val="22"/>
        </w:rPr>
        <w:t>Zamawiającego</w:t>
      </w:r>
      <w:r w:rsidRPr="00394E70">
        <w:rPr>
          <w:color w:val="auto"/>
          <w:szCs w:val="22"/>
        </w:rPr>
        <w:t xml:space="preserve"> przekazać do wglądu kopię umów o pracę w przypadku, gdy </w:t>
      </w:r>
      <w:r w:rsidRPr="00394E70">
        <w:rPr>
          <w:b/>
          <w:color w:val="auto"/>
          <w:szCs w:val="22"/>
        </w:rPr>
        <w:t>Wykonawca</w:t>
      </w:r>
      <w:r w:rsidRPr="00394E70">
        <w:rPr>
          <w:color w:val="auto"/>
          <w:szCs w:val="22"/>
        </w:rPr>
        <w:t xml:space="preserve"> powoływał się w ofercie na taki </w:t>
      </w:r>
      <w:r w:rsidR="00AC2999" w:rsidRPr="00394E70">
        <w:rPr>
          <w:color w:val="auto"/>
          <w:szCs w:val="22"/>
        </w:rPr>
        <w:t>rodzaj zatrudniania pracowników.</w:t>
      </w:r>
    </w:p>
    <w:p w:rsidR="003C4780" w:rsidRPr="00394E70" w:rsidRDefault="003C4780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color w:val="auto"/>
        </w:rPr>
      </w:pPr>
      <w:r w:rsidRPr="00394E70">
        <w:rPr>
          <w:color w:val="auto"/>
          <w:szCs w:val="24"/>
        </w:rPr>
        <w:t xml:space="preserve">W </w:t>
      </w:r>
      <w:r w:rsidR="00CE1FCF" w:rsidRPr="00394E70">
        <w:rPr>
          <w:color w:val="auto"/>
          <w:szCs w:val="24"/>
        </w:rPr>
        <w:t xml:space="preserve">wykazie osób, o którym mowa w </w:t>
      </w:r>
      <w:r w:rsidRPr="00394E70">
        <w:rPr>
          <w:color w:val="auto"/>
          <w:szCs w:val="24"/>
        </w:rPr>
        <w:t>ust. 5</w:t>
      </w:r>
      <w:r w:rsidR="00CE1FCF" w:rsidRPr="00394E70">
        <w:rPr>
          <w:color w:val="auto"/>
          <w:szCs w:val="24"/>
        </w:rPr>
        <w:t xml:space="preserve">, </w:t>
      </w:r>
      <w:r w:rsidRPr="00394E70">
        <w:rPr>
          <w:b/>
          <w:color w:val="auto"/>
          <w:szCs w:val="24"/>
        </w:rPr>
        <w:t>Wykonawca</w:t>
      </w:r>
      <w:r w:rsidRPr="00394E70">
        <w:rPr>
          <w:color w:val="auto"/>
          <w:szCs w:val="24"/>
        </w:rPr>
        <w:t xml:space="preserve"> zobowiązany jest </w:t>
      </w:r>
      <w:r w:rsidR="00CE1FCF" w:rsidRPr="00394E70">
        <w:rPr>
          <w:color w:val="auto"/>
          <w:szCs w:val="24"/>
        </w:rPr>
        <w:t>przeprowadzi</w:t>
      </w:r>
      <w:r w:rsidRPr="00394E70">
        <w:rPr>
          <w:color w:val="auto"/>
          <w:szCs w:val="24"/>
        </w:rPr>
        <w:t xml:space="preserve">ć każdorazowo </w:t>
      </w:r>
      <w:r w:rsidR="00CE1FCF" w:rsidRPr="00394E70">
        <w:rPr>
          <w:color w:val="auto"/>
          <w:szCs w:val="24"/>
        </w:rPr>
        <w:t xml:space="preserve">aktualizację w terminie 7 dni po </w:t>
      </w:r>
      <w:r w:rsidRPr="00394E70">
        <w:rPr>
          <w:color w:val="auto"/>
          <w:szCs w:val="24"/>
        </w:rPr>
        <w:t>zaistnieniu</w:t>
      </w:r>
      <w:r w:rsidR="00743E38" w:rsidRPr="00394E70">
        <w:rPr>
          <w:color w:val="auto"/>
          <w:szCs w:val="24"/>
        </w:rPr>
        <w:t xml:space="preserve"> </w:t>
      </w:r>
      <w:r w:rsidR="00CE1FCF" w:rsidRPr="00394E70">
        <w:rPr>
          <w:color w:val="auto"/>
          <w:szCs w:val="24"/>
        </w:rPr>
        <w:t>zmian.</w:t>
      </w:r>
    </w:p>
    <w:p w:rsidR="00780BA3" w:rsidRPr="00394E70" w:rsidRDefault="00BC2003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Wykaz</w:t>
      </w:r>
      <w:r w:rsidR="003C4780" w:rsidRPr="00394E70">
        <w:rPr>
          <w:color w:val="auto"/>
          <w:szCs w:val="24"/>
        </w:rPr>
        <w:t xml:space="preserve">, o którym mowa w ust. 5, </w:t>
      </w:r>
      <w:r w:rsidRPr="00394E70">
        <w:rPr>
          <w:color w:val="auto"/>
          <w:szCs w:val="24"/>
        </w:rPr>
        <w:t>winien zawierać dane osobowe niezbędne do weryfikacji zatrudnienia na podstawie umowy o pracę, w szczególności:</w:t>
      </w:r>
    </w:p>
    <w:p w:rsidR="00780BA3" w:rsidRPr="00394E7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imię i nazwisko zatrudnionego pracownika;</w:t>
      </w:r>
    </w:p>
    <w:p w:rsidR="00780BA3" w:rsidRPr="00394E7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datę zawarcia umowy o pracę;</w:t>
      </w:r>
    </w:p>
    <w:p w:rsidR="00780BA3" w:rsidRPr="00394E7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rodzaj umowy o pracę;</w:t>
      </w:r>
    </w:p>
    <w:p w:rsidR="00780BA3" w:rsidRPr="00394E7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zakres obowiązków pracownika.</w:t>
      </w:r>
    </w:p>
    <w:p w:rsidR="003C4780" w:rsidRPr="00394E70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Dane zawarte w informacji o której mowa w ust. </w:t>
      </w:r>
      <w:r w:rsidR="003C4780" w:rsidRPr="00394E70">
        <w:rPr>
          <w:color w:val="auto"/>
          <w:szCs w:val="24"/>
        </w:rPr>
        <w:t>7</w:t>
      </w:r>
      <w:r w:rsidRPr="00394E70">
        <w:rPr>
          <w:color w:val="auto"/>
          <w:szCs w:val="24"/>
        </w:rPr>
        <w:t xml:space="preserve"> nie mogą naruszać ustawy o ochronie danych osobowych z dnia 10 maja 2018 r. o ochronie danych osobowych (</w:t>
      </w:r>
      <w:r w:rsidR="00AC2999" w:rsidRPr="00394E70">
        <w:rPr>
          <w:color w:val="auto"/>
          <w:szCs w:val="24"/>
        </w:rPr>
        <w:t xml:space="preserve">t.j. </w:t>
      </w:r>
      <w:r w:rsidRPr="00394E70">
        <w:rPr>
          <w:color w:val="auto"/>
          <w:szCs w:val="24"/>
        </w:rPr>
        <w:t>Dz. U. z 2019 r., poz. 1781 ze zm.) w całym okresie obowiązywania umowy.</w:t>
      </w:r>
      <w:r w:rsidRPr="00394E70">
        <w:rPr>
          <w:rFonts w:eastAsia="Arial Unicode MS"/>
          <w:color w:val="auto"/>
          <w:szCs w:val="24"/>
        </w:rPr>
        <w:t xml:space="preserve"> oraz rozporządzenia Parlamentu Europejskiego i Rady (UE) 2016/679 z dnia 27 kwietnia 2016 r. w sprawie ochrony osób fizycznych w związku z przetwarzaniem danych osobowych i w sprawie swobodnego przepływu takich danych oraz uchylenia dyrektywy 95/46/WE (Dz. Urz. UE L119 z 04.05.2016. 1).</w:t>
      </w:r>
    </w:p>
    <w:p w:rsidR="00A8532D" w:rsidRPr="00394E70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W przypadku powierzenia wykonania czynności określonych w ust.1 osobom niezatrudnionym na podstawie umowy o pracę </w:t>
      </w:r>
      <w:r w:rsidRPr="00394E70">
        <w:rPr>
          <w:b/>
          <w:color w:val="auto"/>
          <w:szCs w:val="24"/>
        </w:rPr>
        <w:t>Zamawiający</w:t>
      </w:r>
      <w:r w:rsidRPr="00394E70">
        <w:rPr>
          <w:color w:val="auto"/>
          <w:szCs w:val="24"/>
        </w:rPr>
        <w:t xml:space="preserve"> naliczy </w:t>
      </w:r>
      <w:r w:rsidRPr="00394E70">
        <w:rPr>
          <w:b/>
          <w:color w:val="auto"/>
          <w:szCs w:val="24"/>
        </w:rPr>
        <w:t>Wykonawcy</w:t>
      </w:r>
      <w:r w:rsidRPr="00394E70">
        <w:rPr>
          <w:color w:val="auto"/>
          <w:szCs w:val="24"/>
        </w:rPr>
        <w:t xml:space="preserve"> karę umowną, o której mowa  w § 9 ust. </w:t>
      </w:r>
      <w:r w:rsidR="00F73AC5" w:rsidRPr="00394E70">
        <w:rPr>
          <w:color w:val="auto"/>
          <w:szCs w:val="24"/>
        </w:rPr>
        <w:t>6</w:t>
      </w:r>
      <w:r w:rsidRPr="00394E70">
        <w:rPr>
          <w:color w:val="auto"/>
          <w:szCs w:val="24"/>
        </w:rPr>
        <w:t xml:space="preserve"> umowy oraz może </w:t>
      </w:r>
      <w:r w:rsidR="0061309C" w:rsidRPr="00394E70">
        <w:rPr>
          <w:color w:val="auto"/>
          <w:szCs w:val="24"/>
        </w:rPr>
        <w:t>rozwiązać</w:t>
      </w:r>
      <w:r w:rsidRPr="00394E70">
        <w:rPr>
          <w:color w:val="auto"/>
          <w:szCs w:val="24"/>
        </w:rPr>
        <w:t xml:space="preserve"> umow</w:t>
      </w:r>
      <w:r w:rsidR="0061309C" w:rsidRPr="00394E70">
        <w:rPr>
          <w:color w:val="auto"/>
          <w:szCs w:val="24"/>
        </w:rPr>
        <w:t xml:space="preserve">ę </w:t>
      </w:r>
      <w:r w:rsidR="00D7668E" w:rsidRPr="00394E70">
        <w:rPr>
          <w:color w:val="auto"/>
          <w:szCs w:val="24"/>
        </w:rPr>
        <w:t>w trybie</w:t>
      </w:r>
      <w:r w:rsidR="0061309C" w:rsidRPr="00394E70">
        <w:rPr>
          <w:color w:val="auto"/>
          <w:szCs w:val="24"/>
        </w:rPr>
        <w:t xml:space="preserve"> natychmiastowym (bez zachowania okresu wypowiedzenia).</w:t>
      </w:r>
    </w:p>
    <w:p w:rsidR="00333E10" w:rsidRPr="00394E70" w:rsidRDefault="00333E10">
      <w:pPr>
        <w:jc w:val="both"/>
        <w:rPr>
          <w:b/>
          <w:color w:val="auto"/>
        </w:rPr>
      </w:pPr>
    </w:p>
    <w:p w:rsidR="00333E10" w:rsidRPr="00394E70" w:rsidRDefault="00333E10">
      <w:pPr>
        <w:jc w:val="both"/>
        <w:rPr>
          <w:b/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ODPOWIEDZIALNOŚĆ WYKONAWCY</w:t>
      </w:r>
    </w:p>
    <w:p w:rsidR="0046358F" w:rsidRPr="00394E70" w:rsidRDefault="0046358F">
      <w:pPr>
        <w:jc w:val="center"/>
        <w:rPr>
          <w:b/>
          <w:color w:val="auto"/>
          <w:szCs w:val="24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6</w:t>
      </w:r>
    </w:p>
    <w:p w:rsidR="0046358F" w:rsidRPr="00394E70" w:rsidRDefault="0046358F">
      <w:pPr>
        <w:jc w:val="both"/>
        <w:rPr>
          <w:color w:val="auto"/>
        </w:rPr>
      </w:pPr>
    </w:p>
    <w:p w:rsidR="0046358F" w:rsidRPr="00394E70" w:rsidRDefault="00CE1FCF">
      <w:pPr>
        <w:numPr>
          <w:ilvl w:val="0"/>
          <w:numId w:val="7"/>
        </w:numPr>
        <w:suppressAutoHyphens w:val="0"/>
        <w:jc w:val="both"/>
        <w:rPr>
          <w:color w:val="auto"/>
        </w:rPr>
      </w:pPr>
      <w:r w:rsidRPr="00394E70">
        <w:rPr>
          <w:b/>
          <w:color w:val="auto"/>
        </w:rPr>
        <w:t>Wykonawca</w:t>
      </w:r>
      <w:r w:rsidRPr="00394E70">
        <w:rPr>
          <w:color w:val="auto"/>
        </w:rPr>
        <w:t xml:space="preserve"> ponosi odpowiedzialność za niewykonanie lub nienależyte wykonanie umowy.</w:t>
      </w:r>
    </w:p>
    <w:p w:rsidR="0046358F" w:rsidRPr="00394E70" w:rsidRDefault="00CE1FCF">
      <w:pPr>
        <w:numPr>
          <w:ilvl w:val="0"/>
          <w:numId w:val="7"/>
        </w:numPr>
        <w:suppressAutoHyphens w:val="0"/>
        <w:jc w:val="both"/>
        <w:rPr>
          <w:color w:val="auto"/>
        </w:rPr>
      </w:pPr>
      <w:r w:rsidRPr="00394E70">
        <w:rPr>
          <w:color w:val="auto"/>
        </w:rPr>
        <w:t xml:space="preserve">Za nienależyte wykonanie umowy przyjmuje się w szczególności nie zrealizowanie przez </w:t>
      </w:r>
      <w:r w:rsidRPr="00394E70">
        <w:rPr>
          <w:b/>
          <w:color w:val="auto"/>
        </w:rPr>
        <w:t>Wykonawcę</w:t>
      </w:r>
      <w:r w:rsidRPr="00394E70">
        <w:rPr>
          <w:color w:val="auto"/>
        </w:rPr>
        <w:t xml:space="preserve"> obowiązków wymienionych w § 4 i 5 niniejszej umowy.</w:t>
      </w:r>
    </w:p>
    <w:p w:rsidR="0046358F" w:rsidRPr="00394E70" w:rsidRDefault="00CE1FCF">
      <w:pPr>
        <w:numPr>
          <w:ilvl w:val="0"/>
          <w:numId w:val="7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394E70">
        <w:rPr>
          <w:b/>
          <w:color w:val="auto"/>
        </w:rPr>
        <w:t>Wykonawca</w:t>
      </w:r>
      <w:r w:rsidRPr="00394E70">
        <w:rPr>
          <w:color w:val="auto"/>
        </w:rPr>
        <w:t xml:space="preserve"> ponosi odpowiedzialność cywilnoprawną za uszkodzenia, zniszczenia lub utratę pojazdu/części pojazdu, o których mowa w § 1 ust. 1, od momentu przekazania </w:t>
      </w:r>
      <w:r w:rsidRPr="00394E70">
        <w:rPr>
          <w:b/>
          <w:color w:val="auto"/>
        </w:rPr>
        <w:t>Wykonawcy</w:t>
      </w:r>
      <w:r w:rsidRPr="00394E70">
        <w:rPr>
          <w:color w:val="auto"/>
        </w:rPr>
        <w:t xml:space="preserve"> pojazdu lub części pojazdu przez </w:t>
      </w:r>
      <w:r w:rsidRPr="00394E70">
        <w:rPr>
          <w:b/>
          <w:color w:val="auto"/>
        </w:rPr>
        <w:t>Zamawiającego</w:t>
      </w:r>
      <w:r w:rsidRPr="00394E70">
        <w:rPr>
          <w:color w:val="auto"/>
        </w:rPr>
        <w:t xml:space="preserve">, do momentu ich wydania przez </w:t>
      </w:r>
      <w:r w:rsidRPr="00394E70">
        <w:rPr>
          <w:b/>
          <w:color w:val="auto"/>
        </w:rPr>
        <w:t>Wykonawcę</w:t>
      </w:r>
      <w:r w:rsidRPr="00394E70">
        <w:rPr>
          <w:color w:val="auto"/>
        </w:rPr>
        <w:t xml:space="preserve"> na wskazany przez </w:t>
      </w:r>
      <w:r w:rsidRPr="00394E70">
        <w:rPr>
          <w:b/>
          <w:color w:val="auto"/>
        </w:rPr>
        <w:t>Zamawiającego</w:t>
      </w:r>
      <w:r w:rsidRPr="00394E70">
        <w:rPr>
          <w:color w:val="auto"/>
        </w:rPr>
        <w:t xml:space="preserve"> parking strzeżony.</w:t>
      </w:r>
    </w:p>
    <w:p w:rsidR="0046358F" w:rsidRPr="00394E70" w:rsidRDefault="0046358F">
      <w:pPr>
        <w:rPr>
          <w:b/>
          <w:color w:val="auto"/>
        </w:rPr>
      </w:pPr>
    </w:p>
    <w:p w:rsidR="00C365DE" w:rsidRPr="00394E70" w:rsidRDefault="00C365DE">
      <w:pPr>
        <w:rPr>
          <w:b/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lastRenderedPageBreak/>
        <w:t>WARUNKI WYNAGRODZENIA I PŁATNOŚCI</w:t>
      </w:r>
    </w:p>
    <w:p w:rsidR="0046358F" w:rsidRPr="00394E70" w:rsidRDefault="0046358F">
      <w:pPr>
        <w:jc w:val="center"/>
        <w:rPr>
          <w:b/>
          <w:color w:val="auto"/>
          <w:szCs w:val="24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7</w:t>
      </w:r>
    </w:p>
    <w:p w:rsidR="0046358F" w:rsidRPr="00394E70" w:rsidRDefault="0046358F">
      <w:pPr>
        <w:jc w:val="both"/>
        <w:rPr>
          <w:color w:val="auto"/>
        </w:rPr>
      </w:pPr>
    </w:p>
    <w:p w:rsidR="0046358F" w:rsidRPr="00394E70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>Dyspozycje usunięcia pojazdu/części pojazdów</w:t>
      </w:r>
      <w:r w:rsidRPr="00394E70">
        <w:rPr>
          <w:b/>
          <w:color w:val="auto"/>
          <w:sz w:val="24"/>
          <w:szCs w:val="24"/>
        </w:rPr>
        <w:t xml:space="preserve">, </w:t>
      </w:r>
      <w:r w:rsidR="006966CB" w:rsidRPr="00394E70">
        <w:rPr>
          <w:color w:val="auto"/>
          <w:sz w:val="24"/>
          <w:szCs w:val="24"/>
        </w:rPr>
        <w:t xml:space="preserve">o których mowa w§ 3 ust. 1 </w:t>
      </w:r>
      <w:r w:rsidRPr="00394E70">
        <w:rPr>
          <w:color w:val="auto"/>
          <w:sz w:val="24"/>
          <w:szCs w:val="24"/>
        </w:rPr>
        <w:t xml:space="preserve">są podstawą do wystawienia przez </w:t>
      </w:r>
      <w:r w:rsidRPr="00394E70">
        <w:rPr>
          <w:b/>
          <w:color w:val="auto"/>
          <w:sz w:val="24"/>
          <w:szCs w:val="24"/>
        </w:rPr>
        <w:t>Wykonawcę</w:t>
      </w:r>
      <w:r w:rsidRPr="00394E70">
        <w:rPr>
          <w:color w:val="auto"/>
          <w:sz w:val="24"/>
          <w:szCs w:val="24"/>
        </w:rPr>
        <w:t xml:space="preserve"> faktury za holowanie.</w:t>
      </w:r>
    </w:p>
    <w:p w:rsidR="003976FC" w:rsidRPr="00394E70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 xml:space="preserve">Opłata za przewóz i holowanie pojazdu/części pojazdu na zlecenie </w:t>
      </w:r>
      <w:r w:rsidRPr="00394E70">
        <w:rPr>
          <w:b/>
          <w:color w:val="auto"/>
          <w:sz w:val="24"/>
          <w:szCs w:val="24"/>
        </w:rPr>
        <w:t>Zamawiającego</w:t>
      </w:r>
      <w:r w:rsidRPr="00394E70">
        <w:rPr>
          <w:color w:val="auto"/>
          <w:sz w:val="24"/>
          <w:szCs w:val="24"/>
        </w:rPr>
        <w:t>, naliczana będzie według stawek</w:t>
      </w:r>
      <w:r w:rsidR="00515191" w:rsidRPr="00394E70">
        <w:rPr>
          <w:color w:val="auto"/>
          <w:sz w:val="24"/>
          <w:szCs w:val="24"/>
        </w:rPr>
        <w:t xml:space="preserve"> określonych w załączniku nr 5 </w:t>
      </w:r>
      <w:r w:rsidRPr="00394E70">
        <w:rPr>
          <w:color w:val="auto"/>
          <w:sz w:val="24"/>
          <w:szCs w:val="24"/>
        </w:rPr>
        <w:t xml:space="preserve">do </w:t>
      </w:r>
      <w:r w:rsidR="009B5C58" w:rsidRPr="00394E70">
        <w:rPr>
          <w:color w:val="auto"/>
          <w:sz w:val="24"/>
          <w:szCs w:val="24"/>
        </w:rPr>
        <w:t>Umowy</w:t>
      </w:r>
      <w:r w:rsidR="0061309C" w:rsidRPr="00394E70">
        <w:rPr>
          <w:color w:val="auto"/>
          <w:sz w:val="24"/>
          <w:szCs w:val="24"/>
        </w:rPr>
        <w:t xml:space="preserve"> oraz z uwzględnieniem, że:</w:t>
      </w:r>
    </w:p>
    <w:p w:rsidR="00552487" w:rsidRPr="00394E70" w:rsidRDefault="0069419B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>W</w:t>
      </w:r>
      <w:r w:rsidR="00515191" w:rsidRPr="00394E70">
        <w:rPr>
          <w:color w:val="auto"/>
          <w:sz w:val="24"/>
          <w:szCs w:val="24"/>
        </w:rPr>
        <w:t xml:space="preserve"> przypadku </w:t>
      </w:r>
      <w:r w:rsidR="0061253E" w:rsidRPr="00394E70">
        <w:rPr>
          <w:color w:val="auto"/>
          <w:sz w:val="24"/>
          <w:szCs w:val="24"/>
        </w:rPr>
        <w:t xml:space="preserve">zlecenia </w:t>
      </w:r>
      <w:r w:rsidR="00515191" w:rsidRPr="00394E70">
        <w:rPr>
          <w:color w:val="auto"/>
          <w:sz w:val="24"/>
          <w:szCs w:val="24"/>
        </w:rPr>
        <w:t>przewozu</w:t>
      </w:r>
      <w:r w:rsidR="00CF4865" w:rsidRPr="00394E70">
        <w:rPr>
          <w:color w:val="auto"/>
          <w:sz w:val="24"/>
          <w:szCs w:val="24"/>
        </w:rPr>
        <w:t xml:space="preserve"> </w:t>
      </w:r>
      <w:r w:rsidR="0061309C" w:rsidRPr="00394E70">
        <w:rPr>
          <w:color w:val="auto"/>
          <w:sz w:val="24"/>
          <w:szCs w:val="24"/>
        </w:rPr>
        <w:t>lub</w:t>
      </w:r>
      <w:r w:rsidR="00CF4865" w:rsidRPr="00394E70">
        <w:rPr>
          <w:color w:val="auto"/>
          <w:sz w:val="24"/>
          <w:szCs w:val="24"/>
        </w:rPr>
        <w:t xml:space="preserve"> </w:t>
      </w:r>
      <w:r w:rsidR="00515191" w:rsidRPr="00394E70">
        <w:rPr>
          <w:color w:val="auto"/>
          <w:sz w:val="24"/>
          <w:szCs w:val="24"/>
        </w:rPr>
        <w:t xml:space="preserve">holowania </w:t>
      </w:r>
      <w:bookmarkStart w:id="1" w:name="_Hlk150345205"/>
      <w:r w:rsidR="003976FC" w:rsidRPr="00394E70">
        <w:rPr>
          <w:color w:val="auto"/>
          <w:sz w:val="24"/>
          <w:szCs w:val="24"/>
        </w:rPr>
        <w:t>pojazdu</w:t>
      </w:r>
      <w:r w:rsidR="00CF4865" w:rsidRPr="00394E70">
        <w:rPr>
          <w:color w:val="auto"/>
          <w:sz w:val="24"/>
          <w:szCs w:val="24"/>
        </w:rPr>
        <w:t xml:space="preserve"> </w:t>
      </w:r>
      <w:r w:rsidR="003976FC" w:rsidRPr="00394E70">
        <w:rPr>
          <w:color w:val="auto"/>
          <w:sz w:val="24"/>
          <w:szCs w:val="24"/>
        </w:rPr>
        <w:t xml:space="preserve">lub </w:t>
      </w:r>
      <w:r w:rsidR="0061253E" w:rsidRPr="00394E70">
        <w:rPr>
          <w:color w:val="auto"/>
          <w:sz w:val="24"/>
          <w:szCs w:val="24"/>
        </w:rPr>
        <w:t xml:space="preserve">jego </w:t>
      </w:r>
      <w:r w:rsidR="003976FC" w:rsidRPr="00394E70">
        <w:rPr>
          <w:color w:val="auto"/>
          <w:sz w:val="24"/>
          <w:szCs w:val="24"/>
        </w:rPr>
        <w:t>części</w:t>
      </w:r>
      <w:bookmarkEnd w:id="1"/>
      <w:r w:rsidR="00CF4865" w:rsidRPr="00394E70">
        <w:rPr>
          <w:color w:val="auto"/>
          <w:sz w:val="24"/>
          <w:szCs w:val="24"/>
        </w:rPr>
        <w:t xml:space="preserve"> </w:t>
      </w:r>
      <w:r w:rsidR="003176DF" w:rsidRPr="00394E70">
        <w:rPr>
          <w:color w:val="auto"/>
          <w:sz w:val="24"/>
          <w:szCs w:val="24"/>
        </w:rPr>
        <w:t>poza</w:t>
      </w:r>
      <w:r w:rsidR="00CF4865" w:rsidRPr="00394E70">
        <w:rPr>
          <w:color w:val="auto"/>
          <w:sz w:val="24"/>
          <w:szCs w:val="24"/>
        </w:rPr>
        <w:t xml:space="preserve"> </w:t>
      </w:r>
      <w:r w:rsidR="003976FC" w:rsidRPr="00394E70">
        <w:rPr>
          <w:color w:val="auto"/>
          <w:sz w:val="24"/>
          <w:szCs w:val="24"/>
        </w:rPr>
        <w:t>granice</w:t>
      </w:r>
      <w:r w:rsidR="00CF4865" w:rsidRPr="00394E70">
        <w:rPr>
          <w:color w:val="auto"/>
          <w:sz w:val="24"/>
          <w:szCs w:val="24"/>
        </w:rPr>
        <w:t xml:space="preserve"> </w:t>
      </w:r>
      <w:r w:rsidR="003976FC" w:rsidRPr="00394E70">
        <w:rPr>
          <w:color w:val="auto"/>
          <w:sz w:val="24"/>
          <w:szCs w:val="24"/>
        </w:rPr>
        <w:t xml:space="preserve">i </w:t>
      </w:r>
      <w:r w:rsidR="00515191" w:rsidRPr="00394E70">
        <w:rPr>
          <w:color w:val="auto"/>
          <w:sz w:val="24"/>
          <w:szCs w:val="24"/>
        </w:rPr>
        <w:t xml:space="preserve">spoza </w:t>
      </w:r>
      <w:r w:rsidR="003976FC" w:rsidRPr="00394E70">
        <w:rPr>
          <w:color w:val="auto"/>
          <w:sz w:val="24"/>
          <w:szCs w:val="24"/>
        </w:rPr>
        <w:t xml:space="preserve">granic </w:t>
      </w:r>
      <w:r w:rsidR="00515191" w:rsidRPr="00394E70">
        <w:rPr>
          <w:color w:val="auto"/>
          <w:sz w:val="24"/>
          <w:szCs w:val="24"/>
        </w:rPr>
        <w:t>powiat</w:t>
      </w:r>
      <w:r w:rsidR="003976FC" w:rsidRPr="00394E70">
        <w:rPr>
          <w:color w:val="auto"/>
          <w:sz w:val="24"/>
          <w:szCs w:val="24"/>
        </w:rPr>
        <w:t>u</w:t>
      </w:r>
      <w:r w:rsidR="00515191" w:rsidRPr="00394E70">
        <w:rPr>
          <w:color w:val="auto"/>
          <w:sz w:val="24"/>
          <w:szCs w:val="24"/>
        </w:rPr>
        <w:t xml:space="preserve">, </w:t>
      </w:r>
      <w:r w:rsidR="0061309C" w:rsidRPr="00394E70">
        <w:rPr>
          <w:color w:val="auto"/>
          <w:sz w:val="24"/>
          <w:szCs w:val="24"/>
        </w:rPr>
        <w:t>Z</w:t>
      </w:r>
      <w:r w:rsidR="00DF1777" w:rsidRPr="00394E70">
        <w:rPr>
          <w:color w:val="auto"/>
          <w:sz w:val="24"/>
          <w:szCs w:val="24"/>
        </w:rPr>
        <w:t xml:space="preserve">amawiający ponosi </w:t>
      </w:r>
      <w:r w:rsidR="0061309C" w:rsidRPr="00394E70">
        <w:rPr>
          <w:color w:val="auto"/>
          <w:sz w:val="24"/>
          <w:szCs w:val="24"/>
        </w:rPr>
        <w:t xml:space="preserve">opłatę </w:t>
      </w:r>
      <w:r w:rsidR="00DF1777" w:rsidRPr="00394E70">
        <w:rPr>
          <w:color w:val="auto"/>
          <w:sz w:val="24"/>
          <w:szCs w:val="24"/>
        </w:rPr>
        <w:t>tylko za przewóz</w:t>
      </w:r>
      <w:r w:rsidR="00CF4865" w:rsidRPr="00394E70">
        <w:rPr>
          <w:color w:val="auto"/>
          <w:sz w:val="24"/>
          <w:szCs w:val="24"/>
        </w:rPr>
        <w:t xml:space="preserve"> </w:t>
      </w:r>
      <w:r w:rsidR="0061309C" w:rsidRPr="00394E70">
        <w:rPr>
          <w:color w:val="auto"/>
          <w:sz w:val="24"/>
          <w:szCs w:val="24"/>
        </w:rPr>
        <w:t xml:space="preserve">lub </w:t>
      </w:r>
      <w:r w:rsidR="00DF1777" w:rsidRPr="00394E70">
        <w:rPr>
          <w:color w:val="auto"/>
          <w:sz w:val="24"/>
          <w:szCs w:val="24"/>
        </w:rPr>
        <w:t>holowanie</w:t>
      </w:r>
      <w:r w:rsidR="00CF4865" w:rsidRPr="00394E70">
        <w:rPr>
          <w:color w:val="auto"/>
          <w:sz w:val="24"/>
          <w:szCs w:val="24"/>
        </w:rPr>
        <w:t xml:space="preserve"> </w:t>
      </w:r>
      <w:r w:rsidR="0061253E" w:rsidRPr="00394E70">
        <w:rPr>
          <w:color w:val="auto"/>
          <w:sz w:val="24"/>
          <w:szCs w:val="24"/>
        </w:rPr>
        <w:t>za</w:t>
      </w:r>
      <w:r w:rsidR="0061309C" w:rsidRPr="00394E70">
        <w:rPr>
          <w:color w:val="auto"/>
          <w:sz w:val="24"/>
          <w:szCs w:val="24"/>
        </w:rPr>
        <w:t xml:space="preserve"> każdy</w:t>
      </w:r>
      <w:r w:rsidR="0061253E" w:rsidRPr="00394E70">
        <w:rPr>
          <w:color w:val="auto"/>
          <w:sz w:val="24"/>
          <w:szCs w:val="24"/>
        </w:rPr>
        <w:t xml:space="preserve"> 1 km pokonanego odcinka drogi </w:t>
      </w:r>
      <w:r w:rsidR="00DF1777" w:rsidRPr="00394E70">
        <w:rPr>
          <w:color w:val="auto"/>
          <w:sz w:val="24"/>
          <w:szCs w:val="24"/>
        </w:rPr>
        <w:t xml:space="preserve">z miejsca wskazanego do załadunku pojazdu lub </w:t>
      </w:r>
      <w:r w:rsidR="0061253E" w:rsidRPr="00394E70">
        <w:rPr>
          <w:color w:val="auto"/>
          <w:sz w:val="24"/>
          <w:szCs w:val="24"/>
        </w:rPr>
        <w:t>jego części</w:t>
      </w:r>
      <w:r w:rsidR="00DF1777" w:rsidRPr="00394E70">
        <w:rPr>
          <w:color w:val="auto"/>
          <w:sz w:val="24"/>
          <w:szCs w:val="24"/>
        </w:rPr>
        <w:t xml:space="preserve"> do wskazanego parkingu lub miejsca ich rozładunku</w:t>
      </w:r>
      <w:r w:rsidR="0061309C" w:rsidRPr="00394E70">
        <w:rPr>
          <w:color w:val="auto"/>
          <w:sz w:val="24"/>
          <w:szCs w:val="24"/>
        </w:rPr>
        <w:t>– zgodnie z pkt</w:t>
      </w:r>
      <w:r w:rsidR="006966CB" w:rsidRPr="00394E70">
        <w:rPr>
          <w:color w:val="auto"/>
          <w:sz w:val="24"/>
          <w:szCs w:val="24"/>
        </w:rPr>
        <w:t>.</w:t>
      </w:r>
      <w:r w:rsidR="0061309C" w:rsidRPr="00394E70">
        <w:rPr>
          <w:color w:val="auto"/>
          <w:sz w:val="24"/>
          <w:szCs w:val="24"/>
        </w:rPr>
        <w:t xml:space="preserve"> 2 załącznika nr </w:t>
      </w:r>
      <w:r w:rsidR="00715AA5" w:rsidRPr="00394E70">
        <w:rPr>
          <w:color w:val="auto"/>
          <w:sz w:val="24"/>
          <w:szCs w:val="24"/>
        </w:rPr>
        <w:t>5</w:t>
      </w:r>
      <w:r w:rsidR="0061309C" w:rsidRPr="00394E70">
        <w:rPr>
          <w:color w:val="auto"/>
          <w:sz w:val="24"/>
          <w:szCs w:val="24"/>
        </w:rPr>
        <w:t xml:space="preserve"> do niniejszej umowy</w:t>
      </w:r>
      <w:r w:rsidR="00AF6E0E" w:rsidRPr="00394E70">
        <w:rPr>
          <w:color w:val="auto"/>
          <w:sz w:val="24"/>
          <w:szCs w:val="24"/>
        </w:rPr>
        <w:t>,</w:t>
      </w:r>
    </w:p>
    <w:p w:rsidR="0046358F" w:rsidRPr="00394E70" w:rsidRDefault="009E44A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>w przypadku</w:t>
      </w:r>
      <w:r w:rsidR="00916E9B" w:rsidRPr="00394E70">
        <w:rPr>
          <w:color w:val="auto"/>
          <w:sz w:val="24"/>
          <w:szCs w:val="24"/>
        </w:rPr>
        <w:t xml:space="preserve"> zlecenia przewozu </w:t>
      </w:r>
      <w:r w:rsidR="00715AA5" w:rsidRPr="00394E70">
        <w:rPr>
          <w:color w:val="auto"/>
          <w:sz w:val="24"/>
          <w:szCs w:val="24"/>
        </w:rPr>
        <w:t>lub</w:t>
      </w:r>
      <w:r w:rsidR="00916E9B" w:rsidRPr="00394E70">
        <w:rPr>
          <w:color w:val="auto"/>
          <w:sz w:val="24"/>
          <w:szCs w:val="24"/>
        </w:rPr>
        <w:t xml:space="preserve"> holowania</w:t>
      </w:r>
      <w:r w:rsidR="00CF4865" w:rsidRPr="00394E70">
        <w:rPr>
          <w:color w:val="auto"/>
          <w:sz w:val="24"/>
          <w:szCs w:val="24"/>
        </w:rPr>
        <w:t xml:space="preserve"> </w:t>
      </w:r>
      <w:r w:rsidR="00715AA5" w:rsidRPr="00394E70">
        <w:rPr>
          <w:color w:val="auto"/>
          <w:sz w:val="24"/>
          <w:szCs w:val="24"/>
        </w:rPr>
        <w:t>pojazdu lub jego części</w:t>
      </w:r>
      <w:r w:rsidR="00916E9B" w:rsidRPr="00394E70">
        <w:rPr>
          <w:color w:val="auto"/>
          <w:sz w:val="24"/>
          <w:szCs w:val="24"/>
        </w:rPr>
        <w:t xml:space="preserve"> odbywającego się poza granice i spoza granic powiatu,</w:t>
      </w:r>
      <w:r w:rsidR="00CF4865" w:rsidRPr="00394E70">
        <w:rPr>
          <w:color w:val="auto"/>
          <w:sz w:val="24"/>
          <w:szCs w:val="24"/>
        </w:rPr>
        <w:t xml:space="preserve"> </w:t>
      </w:r>
      <w:r w:rsidR="00715AA5" w:rsidRPr="00394E70">
        <w:rPr>
          <w:color w:val="auto"/>
          <w:sz w:val="24"/>
          <w:szCs w:val="24"/>
        </w:rPr>
        <w:t>Z</w:t>
      </w:r>
      <w:r w:rsidR="00916E9B" w:rsidRPr="00394E70">
        <w:rPr>
          <w:color w:val="auto"/>
          <w:sz w:val="24"/>
          <w:szCs w:val="24"/>
        </w:rPr>
        <w:t xml:space="preserve">amawiający </w:t>
      </w:r>
      <w:r w:rsidR="00AF6E0E" w:rsidRPr="00394E70">
        <w:rPr>
          <w:color w:val="auto"/>
          <w:sz w:val="24"/>
          <w:szCs w:val="24"/>
        </w:rPr>
        <w:t>nie ponosi opłaty</w:t>
      </w:r>
      <w:r w:rsidR="00715AA5" w:rsidRPr="00394E70">
        <w:rPr>
          <w:color w:val="auto"/>
          <w:sz w:val="24"/>
          <w:szCs w:val="24"/>
        </w:rPr>
        <w:t xml:space="preserve"> w postaci</w:t>
      </w:r>
      <w:r w:rsidR="00AF6E0E" w:rsidRPr="00394E70">
        <w:rPr>
          <w:color w:val="auto"/>
          <w:sz w:val="24"/>
          <w:szCs w:val="24"/>
        </w:rPr>
        <w:t xml:space="preserve"> ceny ryczałtowej</w:t>
      </w:r>
      <w:r w:rsidR="00715AA5" w:rsidRPr="00394E70">
        <w:rPr>
          <w:color w:val="auto"/>
          <w:sz w:val="24"/>
          <w:szCs w:val="24"/>
        </w:rPr>
        <w:t>,</w:t>
      </w:r>
      <w:r w:rsidR="00AF6E0E" w:rsidRPr="00394E70">
        <w:rPr>
          <w:color w:val="auto"/>
          <w:sz w:val="24"/>
          <w:szCs w:val="24"/>
        </w:rPr>
        <w:t xml:space="preserve"> o której mowa w pkt</w:t>
      </w:r>
      <w:r w:rsidR="006966CB" w:rsidRPr="00394E70">
        <w:rPr>
          <w:color w:val="auto"/>
          <w:sz w:val="24"/>
          <w:szCs w:val="24"/>
        </w:rPr>
        <w:t>.</w:t>
      </w:r>
      <w:r w:rsidR="00AF6E0E" w:rsidRPr="00394E70">
        <w:rPr>
          <w:color w:val="auto"/>
          <w:sz w:val="24"/>
          <w:szCs w:val="24"/>
        </w:rPr>
        <w:t xml:space="preserve"> 1 załącznika nr </w:t>
      </w:r>
      <w:r w:rsidR="00916E9B" w:rsidRPr="00394E70">
        <w:rPr>
          <w:color w:val="auto"/>
          <w:sz w:val="24"/>
          <w:szCs w:val="24"/>
        </w:rPr>
        <w:t>5</w:t>
      </w:r>
      <w:r w:rsidR="00715AA5" w:rsidRPr="00394E70">
        <w:rPr>
          <w:color w:val="auto"/>
          <w:sz w:val="24"/>
          <w:szCs w:val="24"/>
        </w:rPr>
        <w:t xml:space="preserve"> do niniejszej umowy </w:t>
      </w:r>
      <w:r w:rsidR="00916E9B" w:rsidRPr="00394E70">
        <w:rPr>
          <w:color w:val="auto"/>
          <w:sz w:val="24"/>
          <w:szCs w:val="24"/>
        </w:rPr>
        <w:t>or</w:t>
      </w:r>
      <w:r w:rsidRPr="00394E70">
        <w:rPr>
          <w:color w:val="auto"/>
          <w:sz w:val="24"/>
          <w:szCs w:val="24"/>
        </w:rPr>
        <w:t>az innych kosztów</w:t>
      </w:r>
      <w:r w:rsidR="00916E9B" w:rsidRPr="00394E70">
        <w:rPr>
          <w:color w:val="auto"/>
          <w:sz w:val="24"/>
          <w:szCs w:val="24"/>
        </w:rPr>
        <w:t xml:space="preserve">. </w:t>
      </w:r>
    </w:p>
    <w:p w:rsidR="0046358F" w:rsidRPr="00394E70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>Wraz z fakturą</w:t>
      </w:r>
      <w:r w:rsidRPr="00394E70">
        <w:rPr>
          <w:b/>
          <w:color w:val="auto"/>
          <w:sz w:val="24"/>
          <w:szCs w:val="24"/>
        </w:rPr>
        <w:t xml:space="preserve"> Wykonawca </w:t>
      </w:r>
      <w:r w:rsidRPr="00394E70">
        <w:rPr>
          <w:color w:val="auto"/>
          <w:sz w:val="24"/>
          <w:szCs w:val="24"/>
        </w:rPr>
        <w:t>dostarczy kserokopię „Dyspozycji usunięcia pojazdu/części”.</w:t>
      </w:r>
    </w:p>
    <w:p w:rsidR="0046358F" w:rsidRPr="00394E70" w:rsidRDefault="00CE1FCF">
      <w:pPr>
        <w:pStyle w:val="Tekstpodstawowy"/>
        <w:numPr>
          <w:ilvl w:val="0"/>
          <w:numId w:val="6"/>
        </w:numPr>
        <w:jc w:val="both"/>
        <w:rPr>
          <w:color w:val="auto"/>
          <w:sz w:val="24"/>
          <w:szCs w:val="24"/>
        </w:rPr>
      </w:pPr>
      <w:r w:rsidRPr="00394E70">
        <w:rPr>
          <w:b/>
          <w:color w:val="auto"/>
          <w:sz w:val="24"/>
          <w:szCs w:val="24"/>
        </w:rPr>
        <w:t>Wykonawca</w:t>
      </w:r>
      <w:r w:rsidRPr="00394E70">
        <w:rPr>
          <w:color w:val="auto"/>
          <w:sz w:val="24"/>
          <w:szCs w:val="24"/>
        </w:rPr>
        <w:t xml:space="preserve"> będzie wystawiał faktury VAT za wykonaną usługę na adres </w:t>
      </w:r>
      <w:r w:rsidRPr="00394E70">
        <w:rPr>
          <w:b/>
          <w:color w:val="auto"/>
          <w:sz w:val="24"/>
          <w:szCs w:val="24"/>
        </w:rPr>
        <w:t>Zamawiającego</w:t>
      </w:r>
      <w:r w:rsidRPr="00394E70">
        <w:rPr>
          <w:color w:val="auto"/>
          <w:sz w:val="24"/>
          <w:szCs w:val="24"/>
        </w:rPr>
        <w:t xml:space="preserve">: Komenda Wojewódzka Policji we Wrocławiu ul. Podwale 31-33, </w:t>
      </w:r>
      <w:r w:rsidRPr="00394E70">
        <w:rPr>
          <w:color w:val="auto"/>
          <w:sz w:val="24"/>
          <w:szCs w:val="24"/>
        </w:rPr>
        <w:br/>
        <w:t>50-040 Wrocław, natomiast przesyłać je będzie do Komendy Miejskiej</w:t>
      </w:r>
      <w:r w:rsidR="00C365DE" w:rsidRPr="00394E70">
        <w:rPr>
          <w:color w:val="auto"/>
          <w:sz w:val="24"/>
          <w:szCs w:val="24"/>
        </w:rPr>
        <w:t>/Powiatowej</w:t>
      </w:r>
      <w:r w:rsidRPr="00394E70">
        <w:rPr>
          <w:color w:val="auto"/>
          <w:sz w:val="24"/>
          <w:szCs w:val="24"/>
        </w:rPr>
        <w:t xml:space="preserve"> Policji w</w:t>
      </w:r>
      <w:r w:rsidR="00C365DE" w:rsidRPr="00394E70">
        <w:rPr>
          <w:color w:val="auto"/>
          <w:sz w:val="24"/>
          <w:szCs w:val="24"/>
        </w:rPr>
        <w:t>……….</w:t>
      </w:r>
      <w:r w:rsidRPr="00394E70">
        <w:rPr>
          <w:color w:val="auto"/>
          <w:sz w:val="24"/>
          <w:szCs w:val="24"/>
        </w:rPr>
        <w:t>, która zlecała usługę holowania pojazdu lub części pojazdu.</w:t>
      </w:r>
    </w:p>
    <w:p w:rsidR="0046358F" w:rsidRPr="00394E70" w:rsidRDefault="00CE1FCF">
      <w:pPr>
        <w:pStyle w:val="Tekstpodstawowy"/>
        <w:widowControl w:val="0"/>
        <w:numPr>
          <w:ilvl w:val="0"/>
          <w:numId w:val="6"/>
        </w:numPr>
        <w:jc w:val="both"/>
        <w:rPr>
          <w:color w:val="auto"/>
          <w:sz w:val="24"/>
          <w:szCs w:val="24"/>
        </w:rPr>
      </w:pPr>
      <w:r w:rsidRPr="00394E70">
        <w:rPr>
          <w:b/>
          <w:color w:val="auto"/>
          <w:sz w:val="24"/>
          <w:szCs w:val="24"/>
        </w:rPr>
        <w:t>Zamawiający</w:t>
      </w:r>
      <w:r w:rsidRPr="00394E70">
        <w:rPr>
          <w:color w:val="auto"/>
          <w:sz w:val="24"/>
          <w:szCs w:val="24"/>
        </w:rPr>
        <w:t xml:space="preserve"> zobowiązany jest do przekazywania wynagrodzenia należnego </w:t>
      </w:r>
      <w:r w:rsidRPr="00394E70">
        <w:rPr>
          <w:b/>
          <w:color w:val="auto"/>
          <w:sz w:val="24"/>
          <w:szCs w:val="24"/>
        </w:rPr>
        <w:t>Wykonawcy</w:t>
      </w:r>
      <w:r w:rsidRPr="00394E70">
        <w:rPr>
          <w:color w:val="auto"/>
          <w:sz w:val="24"/>
          <w:szCs w:val="24"/>
        </w:rPr>
        <w:t xml:space="preserve"> przelewem na rachunek bankowy nr</w:t>
      </w:r>
      <w:r w:rsidR="00C365DE" w:rsidRPr="00394E70">
        <w:rPr>
          <w:color w:val="auto"/>
          <w:sz w:val="24"/>
          <w:szCs w:val="24"/>
        </w:rPr>
        <w:t xml:space="preserve"> ………………..</w:t>
      </w:r>
      <w:r w:rsidRPr="00394E70">
        <w:rPr>
          <w:color w:val="auto"/>
          <w:sz w:val="24"/>
          <w:szCs w:val="24"/>
        </w:rPr>
        <w:t>, w terminie 30 dni od dnia doręczenia prawidłowo wystawionej faktury wraz z dołączonym/i dyspozycją/mi usunięcia pojazdu/części.</w:t>
      </w:r>
    </w:p>
    <w:p w:rsidR="0046358F" w:rsidRPr="00394E70" w:rsidRDefault="00CE1FCF">
      <w:pPr>
        <w:pStyle w:val="Tekstpodstawowy"/>
        <w:widowControl w:val="0"/>
        <w:numPr>
          <w:ilvl w:val="0"/>
          <w:numId w:val="6"/>
        </w:numPr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>Niedostarczenie kserokopii dyspozycji usunięcia pojazdu/części</w:t>
      </w:r>
      <w:r w:rsidR="006F2769" w:rsidRPr="00394E70">
        <w:rPr>
          <w:color w:val="auto"/>
          <w:sz w:val="24"/>
          <w:szCs w:val="24"/>
        </w:rPr>
        <w:t xml:space="preserve"> </w:t>
      </w:r>
      <w:r w:rsidRPr="00394E70">
        <w:rPr>
          <w:color w:val="auto"/>
          <w:sz w:val="24"/>
          <w:szCs w:val="24"/>
        </w:rPr>
        <w:t>wraz z wystawioną fakturą,  upoważnia</w:t>
      </w:r>
      <w:r w:rsidRPr="00394E70">
        <w:rPr>
          <w:b/>
          <w:color w:val="auto"/>
          <w:sz w:val="24"/>
          <w:szCs w:val="24"/>
        </w:rPr>
        <w:t xml:space="preserve"> Zamawiającego</w:t>
      </w:r>
      <w:r w:rsidRPr="00394E70">
        <w:rPr>
          <w:color w:val="auto"/>
          <w:sz w:val="24"/>
          <w:szCs w:val="24"/>
        </w:rPr>
        <w:t xml:space="preserve"> do </w:t>
      </w:r>
      <w:r w:rsidR="000351E0" w:rsidRPr="00394E70">
        <w:rPr>
          <w:color w:val="auto"/>
          <w:sz w:val="24"/>
          <w:szCs w:val="24"/>
        </w:rPr>
        <w:t xml:space="preserve">wstrzymania płatności przez </w:t>
      </w:r>
      <w:r w:rsidR="000351E0" w:rsidRPr="00394E70">
        <w:rPr>
          <w:b/>
          <w:color w:val="auto"/>
          <w:sz w:val="24"/>
          <w:szCs w:val="24"/>
        </w:rPr>
        <w:t>Zamawiającego</w:t>
      </w:r>
      <w:r w:rsidR="00A809DC" w:rsidRPr="00394E70">
        <w:rPr>
          <w:color w:val="auto"/>
          <w:sz w:val="24"/>
          <w:szCs w:val="24"/>
        </w:rPr>
        <w:t>.</w:t>
      </w:r>
      <w:r w:rsidR="006F2769" w:rsidRPr="00394E70">
        <w:rPr>
          <w:color w:val="auto"/>
          <w:sz w:val="24"/>
          <w:szCs w:val="24"/>
        </w:rPr>
        <w:t xml:space="preserve"> </w:t>
      </w:r>
      <w:r w:rsidR="000351E0" w:rsidRPr="00394E70">
        <w:rPr>
          <w:b/>
          <w:color w:val="auto"/>
          <w:sz w:val="24"/>
          <w:szCs w:val="24"/>
        </w:rPr>
        <w:t>Wykonawcy</w:t>
      </w:r>
      <w:r w:rsidR="00A809DC" w:rsidRPr="00394E70">
        <w:rPr>
          <w:color w:val="auto"/>
          <w:sz w:val="24"/>
          <w:szCs w:val="24"/>
        </w:rPr>
        <w:t xml:space="preserve"> nie przysługuje prawo do żądania odsetek</w:t>
      </w:r>
      <w:r w:rsidR="006F2769" w:rsidRPr="00394E70">
        <w:rPr>
          <w:color w:val="auto"/>
          <w:sz w:val="24"/>
          <w:szCs w:val="24"/>
        </w:rPr>
        <w:t xml:space="preserve"> </w:t>
      </w:r>
      <w:r w:rsidR="00715AA5" w:rsidRPr="00394E70">
        <w:rPr>
          <w:color w:val="auto"/>
          <w:sz w:val="24"/>
          <w:szCs w:val="24"/>
        </w:rPr>
        <w:t>za ten okres wstrzymania płatności</w:t>
      </w:r>
      <w:r w:rsidRPr="00394E70">
        <w:rPr>
          <w:color w:val="auto"/>
          <w:sz w:val="24"/>
          <w:szCs w:val="24"/>
        </w:rPr>
        <w:t>.</w:t>
      </w:r>
    </w:p>
    <w:p w:rsidR="0046358F" w:rsidRPr="00394E70" w:rsidRDefault="00CE1FCF">
      <w:pPr>
        <w:pStyle w:val="Tekstpodstawowy"/>
        <w:widowControl w:val="0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>Faktura będzie zawierać, co najmniej następujące dane:</w:t>
      </w:r>
    </w:p>
    <w:p w:rsidR="0046358F" w:rsidRPr="00394E70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nazwę </w:t>
      </w:r>
      <w:r w:rsidRPr="00394E70">
        <w:rPr>
          <w:b/>
          <w:color w:val="auto"/>
          <w:szCs w:val="24"/>
        </w:rPr>
        <w:t>Wykonawcy</w:t>
      </w:r>
      <w:r w:rsidRPr="00394E70">
        <w:rPr>
          <w:color w:val="auto"/>
          <w:szCs w:val="24"/>
        </w:rPr>
        <w:t>,</w:t>
      </w:r>
    </w:p>
    <w:p w:rsidR="0046358F" w:rsidRPr="00394E70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przedmiot usługi,</w:t>
      </w:r>
    </w:p>
    <w:p w:rsidR="0046358F" w:rsidRPr="00394E70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nazwę, markę i numer rejestracyjny lub VIN pojazdu,</w:t>
      </w:r>
    </w:p>
    <w:p w:rsidR="0046358F" w:rsidRPr="00394E70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numer dyspozycji usunięcia pojazdu/części pojazdów, </w:t>
      </w:r>
    </w:p>
    <w:p w:rsidR="0046358F" w:rsidRPr="00394E70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cenę za wykonaną usługę,</w:t>
      </w:r>
    </w:p>
    <w:p w:rsidR="00B24B34" w:rsidRPr="00394E70" w:rsidRDefault="00B24B34" w:rsidP="00F5065A">
      <w:pPr>
        <w:widowControl w:val="0"/>
        <w:numPr>
          <w:ilvl w:val="0"/>
          <w:numId w:val="15"/>
        </w:numPr>
        <w:ind w:hanging="294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inne dane określone przepisami prawa podatkowego, w szczególności które określono w Rozporządzeniu Ministra Finansów z dnia 29.10.2021 r.</w:t>
      </w:r>
      <w:r w:rsidRPr="00394E70">
        <w:rPr>
          <w:color w:val="auto"/>
          <w:szCs w:val="24"/>
        </w:rPr>
        <w:br/>
        <w:t>w sprawie wystawiania faktur (Dz. U. 2021 poz. 1979).</w:t>
      </w:r>
    </w:p>
    <w:p w:rsidR="007D4DB3" w:rsidRPr="00394E70" w:rsidRDefault="00CE1FCF" w:rsidP="006966CB">
      <w:pPr>
        <w:pStyle w:val="Tekstpodstawowy"/>
        <w:widowControl w:val="0"/>
        <w:numPr>
          <w:ilvl w:val="0"/>
          <w:numId w:val="14"/>
        </w:numPr>
        <w:jc w:val="both"/>
        <w:rPr>
          <w:color w:val="auto"/>
          <w:sz w:val="24"/>
          <w:szCs w:val="24"/>
        </w:rPr>
      </w:pPr>
      <w:r w:rsidRPr="00394E70">
        <w:rPr>
          <w:b/>
          <w:color w:val="auto"/>
          <w:sz w:val="24"/>
          <w:szCs w:val="24"/>
        </w:rPr>
        <w:t>Zamawiający</w:t>
      </w:r>
      <w:r w:rsidRPr="00394E70">
        <w:rPr>
          <w:color w:val="auto"/>
          <w:sz w:val="24"/>
          <w:szCs w:val="24"/>
        </w:rPr>
        <w:t xml:space="preserve"> </w:t>
      </w:r>
      <w:r w:rsidR="00523FA3" w:rsidRPr="00394E70">
        <w:rPr>
          <w:color w:val="auto"/>
          <w:sz w:val="24"/>
          <w:szCs w:val="24"/>
        </w:rPr>
        <w:t xml:space="preserve"> </w:t>
      </w:r>
      <w:r w:rsidRPr="00394E70">
        <w:rPr>
          <w:color w:val="auto"/>
          <w:sz w:val="24"/>
          <w:szCs w:val="24"/>
        </w:rPr>
        <w:t xml:space="preserve">oświadcza, </w:t>
      </w:r>
      <w:r w:rsidR="00523FA3" w:rsidRPr="00394E70">
        <w:rPr>
          <w:color w:val="auto"/>
          <w:sz w:val="24"/>
          <w:szCs w:val="24"/>
        </w:rPr>
        <w:t xml:space="preserve"> </w:t>
      </w:r>
      <w:r w:rsidRPr="00394E70">
        <w:rPr>
          <w:color w:val="auto"/>
          <w:sz w:val="24"/>
          <w:szCs w:val="24"/>
        </w:rPr>
        <w:t xml:space="preserve">że </w:t>
      </w:r>
      <w:r w:rsidR="00523FA3" w:rsidRPr="00394E70">
        <w:rPr>
          <w:color w:val="auto"/>
          <w:sz w:val="24"/>
          <w:szCs w:val="24"/>
        </w:rPr>
        <w:t xml:space="preserve"> </w:t>
      </w:r>
      <w:r w:rsidR="007D4DB3" w:rsidRPr="00394E70">
        <w:rPr>
          <w:color w:val="auto"/>
          <w:sz w:val="24"/>
          <w:szCs w:val="24"/>
        </w:rPr>
        <w:t xml:space="preserve">upoważnia </w:t>
      </w:r>
      <w:r w:rsidR="00523FA3" w:rsidRPr="00394E70">
        <w:rPr>
          <w:color w:val="auto"/>
          <w:sz w:val="24"/>
          <w:szCs w:val="24"/>
        </w:rPr>
        <w:t xml:space="preserve"> </w:t>
      </w:r>
      <w:r w:rsidR="007D4DB3" w:rsidRPr="00394E70">
        <w:rPr>
          <w:b/>
          <w:color w:val="auto"/>
          <w:sz w:val="24"/>
          <w:szCs w:val="24"/>
        </w:rPr>
        <w:t>Wykonawcę</w:t>
      </w:r>
      <w:r w:rsidR="007D4DB3" w:rsidRPr="00394E70">
        <w:rPr>
          <w:color w:val="auto"/>
          <w:sz w:val="24"/>
          <w:szCs w:val="24"/>
        </w:rPr>
        <w:t xml:space="preserve"> do wystawienia faktury VAT bez  </w:t>
      </w:r>
    </w:p>
    <w:p w:rsidR="0046358F" w:rsidRPr="00394E70" w:rsidRDefault="006966CB">
      <w:pPr>
        <w:pStyle w:val="Tekstpodstawowy"/>
        <w:widowControl w:val="0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 xml:space="preserve">      </w:t>
      </w:r>
      <w:r w:rsidR="007D4DB3" w:rsidRPr="00394E70">
        <w:rPr>
          <w:color w:val="auto"/>
          <w:sz w:val="24"/>
          <w:szCs w:val="24"/>
        </w:rPr>
        <w:t>podpisu odbiorcy.</w:t>
      </w:r>
    </w:p>
    <w:p w:rsidR="0046358F" w:rsidRPr="00394E70" w:rsidRDefault="00CE1FCF">
      <w:pPr>
        <w:pStyle w:val="Tekstpodstawowy"/>
        <w:numPr>
          <w:ilvl w:val="0"/>
          <w:numId w:val="16"/>
        </w:numPr>
        <w:tabs>
          <w:tab w:val="left" w:pos="426"/>
        </w:tabs>
        <w:suppressAutoHyphens w:val="0"/>
        <w:ind w:left="426" w:hanging="426"/>
        <w:jc w:val="both"/>
        <w:rPr>
          <w:b/>
          <w:color w:val="auto"/>
          <w:sz w:val="24"/>
          <w:szCs w:val="24"/>
        </w:rPr>
      </w:pPr>
      <w:r w:rsidRPr="00394E70">
        <w:rPr>
          <w:b/>
          <w:color w:val="auto"/>
          <w:sz w:val="24"/>
          <w:szCs w:val="24"/>
        </w:rPr>
        <w:t>Wykonawca</w:t>
      </w:r>
      <w:r w:rsidRPr="00394E70">
        <w:rPr>
          <w:color w:val="auto"/>
          <w:sz w:val="24"/>
          <w:szCs w:val="24"/>
        </w:rPr>
        <w:t xml:space="preserve"> oświadcza, że posiada następujący numer </w:t>
      </w:r>
      <w:r w:rsidRPr="00394E70">
        <w:rPr>
          <w:b/>
          <w:color w:val="auto"/>
          <w:sz w:val="24"/>
          <w:szCs w:val="24"/>
        </w:rPr>
        <w:t>NIP</w:t>
      </w:r>
      <w:r w:rsidR="00C365DE" w:rsidRPr="00394E70">
        <w:rPr>
          <w:b/>
          <w:color w:val="auto"/>
          <w:sz w:val="24"/>
          <w:szCs w:val="24"/>
        </w:rPr>
        <w:t>:</w:t>
      </w:r>
      <w:r w:rsidR="00743E38" w:rsidRPr="00394E70">
        <w:rPr>
          <w:b/>
          <w:color w:val="auto"/>
          <w:sz w:val="24"/>
          <w:szCs w:val="24"/>
        </w:rPr>
        <w:t xml:space="preserve"> </w:t>
      </w:r>
      <w:r w:rsidR="00C365DE" w:rsidRPr="00394E70">
        <w:rPr>
          <w:b/>
          <w:color w:val="auto"/>
          <w:sz w:val="24"/>
          <w:szCs w:val="24"/>
        </w:rPr>
        <w:t>………….</w:t>
      </w:r>
      <w:r w:rsidRPr="00394E70">
        <w:rPr>
          <w:color w:val="auto"/>
          <w:sz w:val="24"/>
          <w:szCs w:val="24"/>
        </w:rPr>
        <w:t>.</w:t>
      </w:r>
    </w:p>
    <w:p w:rsidR="0046358F" w:rsidRPr="00394E70" w:rsidRDefault="0046358F">
      <w:pPr>
        <w:jc w:val="both"/>
        <w:rPr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ROZWIĄZANIE UMOWY</w:t>
      </w:r>
    </w:p>
    <w:p w:rsidR="0046358F" w:rsidRPr="00394E70" w:rsidRDefault="0046358F">
      <w:pPr>
        <w:jc w:val="both"/>
        <w:rPr>
          <w:color w:val="auto"/>
          <w:szCs w:val="24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8</w:t>
      </w:r>
    </w:p>
    <w:p w:rsidR="0046358F" w:rsidRPr="00394E70" w:rsidRDefault="0046358F">
      <w:pPr>
        <w:jc w:val="both"/>
        <w:rPr>
          <w:color w:val="auto"/>
          <w:szCs w:val="24"/>
        </w:rPr>
      </w:pPr>
    </w:p>
    <w:p w:rsidR="0046358F" w:rsidRPr="00394E70" w:rsidRDefault="00CE1FCF" w:rsidP="0063657F">
      <w:pPr>
        <w:numPr>
          <w:ilvl w:val="0"/>
          <w:numId w:val="8"/>
        </w:numPr>
        <w:tabs>
          <w:tab w:val="left" w:pos="426"/>
          <w:tab w:val="left" w:pos="1701"/>
        </w:tabs>
        <w:suppressAutoHyphens w:val="0"/>
        <w:ind w:left="426" w:hanging="426"/>
        <w:jc w:val="both"/>
        <w:rPr>
          <w:color w:val="auto"/>
          <w:szCs w:val="24"/>
        </w:rPr>
      </w:pPr>
      <w:r w:rsidRPr="00394E70">
        <w:rPr>
          <w:b/>
          <w:color w:val="auto"/>
          <w:szCs w:val="24"/>
        </w:rPr>
        <w:t xml:space="preserve">Zamawiający </w:t>
      </w:r>
      <w:r w:rsidRPr="00394E70">
        <w:rPr>
          <w:color w:val="auto"/>
          <w:szCs w:val="24"/>
        </w:rPr>
        <w:t xml:space="preserve">może </w:t>
      </w:r>
      <w:r w:rsidR="00A0124B" w:rsidRPr="00394E70">
        <w:rPr>
          <w:color w:val="auto"/>
          <w:szCs w:val="24"/>
        </w:rPr>
        <w:t>rozwiązać</w:t>
      </w:r>
      <w:r w:rsidR="00792285" w:rsidRPr="00394E70">
        <w:rPr>
          <w:color w:val="auto"/>
          <w:szCs w:val="24"/>
        </w:rPr>
        <w:t xml:space="preserve"> </w:t>
      </w:r>
      <w:r w:rsidR="00B04042" w:rsidRPr="00394E70">
        <w:rPr>
          <w:color w:val="auto"/>
          <w:szCs w:val="24"/>
        </w:rPr>
        <w:t>Umow</w:t>
      </w:r>
      <w:r w:rsidR="00A0124B" w:rsidRPr="00394E70">
        <w:rPr>
          <w:color w:val="auto"/>
          <w:szCs w:val="24"/>
        </w:rPr>
        <w:t>ę</w:t>
      </w:r>
      <w:r w:rsidR="00327DE1" w:rsidRPr="00394E70">
        <w:rPr>
          <w:color w:val="auto"/>
          <w:szCs w:val="24"/>
        </w:rPr>
        <w:t xml:space="preserve"> </w:t>
      </w:r>
      <w:r w:rsidR="00FA01B7" w:rsidRPr="00394E70">
        <w:rPr>
          <w:color w:val="auto"/>
          <w:szCs w:val="24"/>
        </w:rPr>
        <w:t>w</w:t>
      </w:r>
      <w:r w:rsidR="00A0124B" w:rsidRPr="00394E70">
        <w:rPr>
          <w:color w:val="auto"/>
          <w:szCs w:val="24"/>
        </w:rPr>
        <w:t xml:space="preserve"> trybie natychmiastowym (bez zachowania okresu wypowiedzenia)</w:t>
      </w:r>
      <w:r w:rsidR="00F6381C" w:rsidRPr="00394E70">
        <w:rPr>
          <w:color w:val="auto"/>
          <w:szCs w:val="24"/>
        </w:rPr>
        <w:t>w przypadku</w:t>
      </w:r>
      <w:r w:rsidR="00FA01B7" w:rsidRPr="00394E70">
        <w:rPr>
          <w:color w:val="auto"/>
          <w:szCs w:val="24"/>
        </w:rPr>
        <w:t xml:space="preserve"> zaistnieniu </w:t>
      </w:r>
      <w:r w:rsidRPr="00394E70">
        <w:rPr>
          <w:color w:val="auto"/>
          <w:szCs w:val="24"/>
        </w:rPr>
        <w:t>następujących przypadk</w:t>
      </w:r>
      <w:r w:rsidR="00FA01B7" w:rsidRPr="00394E70">
        <w:rPr>
          <w:color w:val="auto"/>
          <w:szCs w:val="24"/>
        </w:rPr>
        <w:t>ów</w:t>
      </w:r>
      <w:r w:rsidRPr="00394E70">
        <w:rPr>
          <w:color w:val="auto"/>
          <w:szCs w:val="24"/>
        </w:rPr>
        <w:t>:</w:t>
      </w:r>
    </w:p>
    <w:p w:rsidR="0046358F" w:rsidRPr="00394E70" w:rsidRDefault="00CE1FCF" w:rsidP="0063657F">
      <w:pPr>
        <w:numPr>
          <w:ilvl w:val="0"/>
          <w:numId w:val="17"/>
        </w:numPr>
        <w:ind w:left="709" w:hanging="283"/>
        <w:jc w:val="both"/>
        <w:rPr>
          <w:color w:val="auto"/>
        </w:rPr>
      </w:pPr>
      <w:r w:rsidRPr="00394E70">
        <w:rPr>
          <w:color w:val="auto"/>
        </w:rPr>
        <w:lastRenderedPageBreak/>
        <w:t xml:space="preserve">utraty   pojazdu   lub   części  pojazdu   przez   </w:t>
      </w:r>
      <w:r w:rsidRPr="00394E70">
        <w:rPr>
          <w:b/>
          <w:color w:val="auto"/>
        </w:rPr>
        <w:t>Wykonawcę</w:t>
      </w:r>
      <w:r w:rsidRPr="00394E70">
        <w:rPr>
          <w:color w:val="auto"/>
        </w:rPr>
        <w:t xml:space="preserve">,   będących   przedmiotem wykonania </w:t>
      </w:r>
      <w:r w:rsidR="009B5C58" w:rsidRPr="00394E70">
        <w:rPr>
          <w:color w:val="auto"/>
        </w:rPr>
        <w:t>Umowy</w:t>
      </w:r>
      <w:r w:rsidRPr="00394E70">
        <w:rPr>
          <w:color w:val="auto"/>
        </w:rPr>
        <w:t>,</w:t>
      </w:r>
    </w:p>
    <w:p w:rsidR="0046358F" w:rsidRPr="00394E70" w:rsidRDefault="00CE1FCF" w:rsidP="0063657F">
      <w:pPr>
        <w:numPr>
          <w:ilvl w:val="0"/>
          <w:numId w:val="17"/>
        </w:numPr>
        <w:ind w:left="709" w:hanging="283"/>
        <w:jc w:val="both"/>
        <w:rPr>
          <w:color w:val="auto"/>
        </w:rPr>
      </w:pPr>
      <w:r w:rsidRPr="00394E70">
        <w:rPr>
          <w:color w:val="auto"/>
        </w:rPr>
        <w:t>uszkodzenia  pojazdu  lub  części  pojazdu przez</w:t>
      </w:r>
      <w:r w:rsidRPr="00394E70">
        <w:rPr>
          <w:b/>
          <w:color w:val="auto"/>
        </w:rPr>
        <w:t xml:space="preserve"> Wykonawcę</w:t>
      </w:r>
      <w:r w:rsidRPr="00394E70">
        <w:rPr>
          <w:color w:val="auto"/>
        </w:rPr>
        <w:t>, będących przedmiotem wykonania umowy,</w:t>
      </w:r>
    </w:p>
    <w:p w:rsidR="0046358F" w:rsidRPr="00394E70" w:rsidRDefault="00CE1FCF" w:rsidP="0063657F">
      <w:pPr>
        <w:numPr>
          <w:ilvl w:val="0"/>
          <w:numId w:val="17"/>
        </w:numPr>
        <w:tabs>
          <w:tab w:val="left" w:pos="709"/>
        </w:tabs>
        <w:ind w:left="709" w:hanging="283"/>
        <w:jc w:val="both"/>
        <w:rPr>
          <w:color w:val="auto"/>
        </w:rPr>
      </w:pPr>
      <w:r w:rsidRPr="00394E70">
        <w:rPr>
          <w:color w:val="auto"/>
        </w:rPr>
        <w:t xml:space="preserve">nierzetelnego i nieterminowego (w szczególności gdy czas reakcji przekroczy </w:t>
      </w:r>
      <w:r w:rsidR="00175E95" w:rsidRPr="00394E70">
        <w:rPr>
          <w:b/>
          <w:color w:val="auto"/>
        </w:rPr>
        <w:t xml:space="preserve">90 </w:t>
      </w:r>
      <w:r w:rsidRPr="00394E70">
        <w:rPr>
          <w:color w:val="auto"/>
        </w:rPr>
        <w:t xml:space="preserve">min.) wykonania </w:t>
      </w:r>
      <w:r w:rsidR="009B5C58" w:rsidRPr="00394E70">
        <w:rPr>
          <w:color w:val="auto"/>
        </w:rPr>
        <w:t xml:space="preserve">Umowy </w:t>
      </w:r>
      <w:r w:rsidRPr="00394E70">
        <w:rPr>
          <w:color w:val="auto"/>
        </w:rPr>
        <w:t xml:space="preserve">przez </w:t>
      </w:r>
      <w:r w:rsidRPr="00394E70">
        <w:rPr>
          <w:b/>
          <w:color w:val="auto"/>
        </w:rPr>
        <w:t>Wykonawcę</w:t>
      </w:r>
      <w:r w:rsidRPr="00394E70">
        <w:rPr>
          <w:color w:val="auto"/>
        </w:rPr>
        <w:t xml:space="preserve">, przy realizacji 3 zleceń cząstkowych w okresie trwania </w:t>
      </w:r>
      <w:r w:rsidR="009B5C58" w:rsidRPr="00394E70">
        <w:rPr>
          <w:color w:val="auto"/>
        </w:rPr>
        <w:t>Umowy</w:t>
      </w:r>
      <w:r w:rsidRPr="00394E70">
        <w:rPr>
          <w:color w:val="auto"/>
        </w:rPr>
        <w:t>,</w:t>
      </w:r>
    </w:p>
    <w:p w:rsidR="00BC2003" w:rsidRPr="00394E70" w:rsidRDefault="00CE1FCF" w:rsidP="00616856">
      <w:pPr>
        <w:numPr>
          <w:ilvl w:val="0"/>
          <w:numId w:val="17"/>
        </w:numPr>
        <w:ind w:left="709" w:hanging="283"/>
        <w:jc w:val="both"/>
        <w:rPr>
          <w:color w:val="auto"/>
          <w:szCs w:val="22"/>
        </w:rPr>
      </w:pPr>
      <w:r w:rsidRPr="00394E70">
        <w:rPr>
          <w:color w:val="auto"/>
          <w:szCs w:val="22"/>
        </w:rPr>
        <w:t xml:space="preserve">niewykonania </w:t>
      </w:r>
      <w:r w:rsidR="00150A0A" w:rsidRPr="00394E70">
        <w:rPr>
          <w:color w:val="auto"/>
          <w:szCs w:val="22"/>
        </w:rPr>
        <w:t xml:space="preserve">przez Wykonawcę któregokolwiek z </w:t>
      </w:r>
      <w:r w:rsidRPr="00394E70">
        <w:rPr>
          <w:color w:val="auto"/>
          <w:szCs w:val="22"/>
        </w:rPr>
        <w:t>obowiązków określonych w  § 5</w:t>
      </w:r>
      <w:r w:rsidR="004018BA" w:rsidRPr="00394E70">
        <w:rPr>
          <w:color w:val="auto"/>
          <w:szCs w:val="22"/>
        </w:rPr>
        <w:t xml:space="preserve"> </w:t>
      </w:r>
      <w:r w:rsidR="009B5C58" w:rsidRPr="00394E70">
        <w:rPr>
          <w:color w:val="auto"/>
        </w:rPr>
        <w:t>Umowy</w:t>
      </w:r>
      <w:r w:rsidRPr="00394E70">
        <w:rPr>
          <w:color w:val="auto"/>
          <w:szCs w:val="22"/>
        </w:rPr>
        <w:t>,</w:t>
      </w:r>
    </w:p>
    <w:p w:rsidR="0046358F" w:rsidRPr="00394E70" w:rsidRDefault="00CE1FCF" w:rsidP="0063657F">
      <w:pPr>
        <w:numPr>
          <w:ilvl w:val="0"/>
          <w:numId w:val="17"/>
        </w:numPr>
        <w:suppressAutoHyphens w:val="0"/>
        <w:ind w:left="709" w:hanging="283"/>
        <w:jc w:val="both"/>
        <w:rPr>
          <w:color w:val="auto"/>
        </w:rPr>
      </w:pPr>
      <w:r w:rsidRPr="00394E70">
        <w:rPr>
          <w:color w:val="auto"/>
        </w:rPr>
        <w:t xml:space="preserve">utraty przez </w:t>
      </w:r>
      <w:r w:rsidRPr="00394E70">
        <w:rPr>
          <w:b/>
          <w:color w:val="auto"/>
        </w:rPr>
        <w:t>Wykonawcę</w:t>
      </w:r>
      <w:r w:rsidRPr="00394E70">
        <w:rPr>
          <w:color w:val="auto"/>
        </w:rPr>
        <w:t xml:space="preserve"> uprawnień niezbędnych do wykonania </w:t>
      </w:r>
      <w:r w:rsidR="009B5C58" w:rsidRPr="00394E70">
        <w:rPr>
          <w:color w:val="auto"/>
        </w:rPr>
        <w:t>Umowy</w:t>
      </w:r>
      <w:r w:rsidRPr="00394E70">
        <w:rPr>
          <w:color w:val="auto"/>
        </w:rPr>
        <w:t xml:space="preserve">, </w:t>
      </w:r>
      <w:r w:rsidRPr="00394E70">
        <w:rPr>
          <w:color w:val="auto"/>
        </w:rPr>
        <w:br/>
        <w:t>a w szczególności licencji, o której mowa w § 5</w:t>
      </w:r>
      <w:r w:rsidR="00CB1C8A" w:rsidRPr="00394E70">
        <w:rPr>
          <w:color w:val="auto"/>
        </w:rPr>
        <w:t xml:space="preserve"> </w:t>
      </w:r>
      <w:r w:rsidRPr="00394E70">
        <w:rPr>
          <w:color w:val="auto"/>
        </w:rPr>
        <w:t>ust. 1 do umowy,</w:t>
      </w:r>
    </w:p>
    <w:p w:rsidR="0046358F" w:rsidRPr="00394E70" w:rsidRDefault="00150A0A" w:rsidP="0063657F">
      <w:pPr>
        <w:numPr>
          <w:ilvl w:val="0"/>
          <w:numId w:val="17"/>
        </w:numPr>
        <w:suppressAutoHyphens w:val="0"/>
        <w:ind w:left="709" w:hanging="283"/>
        <w:jc w:val="both"/>
        <w:rPr>
          <w:color w:val="auto"/>
        </w:rPr>
      </w:pPr>
      <w:r w:rsidRPr="00394E70">
        <w:rPr>
          <w:color w:val="auto"/>
        </w:rPr>
        <w:t xml:space="preserve">nieuzasadnionej </w:t>
      </w:r>
      <w:r w:rsidR="00CE1FCF" w:rsidRPr="00394E70">
        <w:rPr>
          <w:color w:val="auto"/>
        </w:rPr>
        <w:t xml:space="preserve">odmowy </w:t>
      </w:r>
      <w:r w:rsidRPr="00394E70">
        <w:rPr>
          <w:color w:val="auto"/>
        </w:rPr>
        <w:t xml:space="preserve">przez Wykonawcę </w:t>
      </w:r>
      <w:r w:rsidR="00CE1FCF" w:rsidRPr="00394E70">
        <w:rPr>
          <w:color w:val="auto"/>
        </w:rPr>
        <w:t>wykonania dyspozycji usunięcia pojazdu/części pojazdu</w:t>
      </w:r>
      <w:r w:rsidRPr="00394E70">
        <w:rPr>
          <w:color w:val="auto"/>
        </w:rPr>
        <w:t>.</w:t>
      </w:r>
    </w:p>
    <w:p w:rsidR="00FF4FA1" w:rsidRPr="00394E70" w:rsidRDefault="00FF4FA1" w:rsidP="00FF4FA1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 w:rsidRPr="00394E70">
        <w:rPr>
          <w:b w:val="0"/>
          <w:color w:val="auto"/>
        </w:rPr>
        <w:t xml:space="preserve">W każdym przypadku Zamawiający może rozwiązać umowę z zachowaniem </w:t>
      </w:r>
      <w:r w:rsidR="009274F8" w:rsidRPr="00394E70">
        <w:rPr>
          <w:b w:val="0"/>
          <w:color w:val="auto"/>
        </w:rPr>
        <w:br/>
      </w:r>
      <w:r w:rsidRPr="00394E70">
        <w:rPr>
          <w:b w:val="0"/>
          <w:color w:val="auto"/>
        </w:rPr>
        <w:t>1-miesięcznego okresu wypowiedzenia.</w:t>
      </w:r>
    </w:p>
    <w:p w:rsidR="0046358F" w:rsidRPr="00394E70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 w:rsidRPr="00394E70">
        <w:rPr>
          <w:b w:val="0"/>
          <w:color w:val="auto"/>
        </w:rPr>
        <w:t xml:space="preserve">W razie zaistnienia istotnej zmiany okoliczności powodującej, że wykonanie umowy nie leży w interesie publicznym, czego nie można było przewidzieć </w:t>
      </w:r>
      <w:r w:rsidRPr="00394E70">
        <w:rPr>
          <w:b w:val="0"/>
          <w:color w:val="auto"/>
        </w:rPr>
        <w:br/>
        <w:t>w chwili zawarcia umowy,</w:t>
      </w:r>
      <w:r w:rsidR="00792285" w:rsidRPr="00394E70">
        <w:rPr>
          <w:b w:val="0"/>
          <w:color w:val="auto"/>
        </w:rPr>
        <w:t xml:space="preserve"> </w:t>
      </w:r>
      <w:r w:rsidR="009B5C58" w:rsidRPr="00394E70">
        <w:rPr>
          <w:b w:val="0"/>
          <w:color w:val="auto"/>
        </w:rPr>
        <w:t>lub dalsze wykonywanie umowy może zagrozić podstawowemu interesowi bezpieczeństwa państwa lub bezpieczeństwu publicznemu,</w:t>
      </w:r>
      <w:r w:rsidR="00792285" w:rsidRPr="00394E70">
        <w:rPr>
          <w:b w:val="0"/>
          <w:color w:val="auto"/>
        </w:rPr>
        <w:t xml:space="preserve"> </w:t>
      </w:r>
      <w:r w:rsidRPr="00394E70">
        <w:rPr>
          <w:color w:val="auto"/>
        </w:rPr>
        <w:t>Zamawiający</w:t>
      </w:r>
      <w:r w:rsidRPr="00394E70">
        <w:rPr>
          <w:b w:val="0"/>
          <w:color w:val="auto"/>
        </w:rPr>
        <w:t xml:space="preserve"> może odstąpić od umowy w terminie </w:t>
      </w:r>
      <w:r w:rsidRPr="00394E70">
        <w:rPr>
          <w:color w:val="auto"/>
        </w:rPr>
        <w:t>30</w:t>
      </w:r>
      <w:r w:rsidRPr="00394E70">
        <w:rPr>
          <w:b w:val="0"/>
          <w:color w:val="auto"/>
        </w:rPr>
        <w:t xml:space="preserve"> dni od powzięcia wiadomości </w:t>
      </w:r>
      <w:r w:rsidR="00BC1824" w:rsidRPr="00394E70">
        <w:rPr>
          <w:b w:val="0"/>
          <w:color w:val="auto"/>
        </w:rPr>
        <w:br/>
      </w:r>
      <w:r w:rsidRPr="00394E70">
        <w:rPr>
          <w:b w:val="0"/>
          <w:color w:val="auto"/>
        </w:rPr>
        <w:t>o tych okolicznościach.</w:t>
      </w:r>
    </w:p>
    <w:p w:rsidR="0046358F" w:rsidRPr="00394E70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 w:rsidRPr="00394E70">
        <w:rPr>
          <w:b w:val="0"/>
          <w:color w:val="auto"/>
        </w:rPr>
        <w:t>Odstąpienie od umowy</w:t>
      </w:r>
      <w:r w:rsidR="00FF4FA1" w:rsidRPr="00394E70">
        <w:rPr>
          <w:b w:val="0"/>
          <w:color w:val="auto"/>
        </w:rPr>
        <w:t>, jak również jej rozwiązanie,</w:t>
      </w:r>
      <w:r w:rsidRPr="00394E70">
        <w:rPr>
          <w:b w:val="0"/>
          <w:color w:val="auto"/>
        </w:rPr>
        <w:t xml:space="preserve"> wymaga formy pisemnej pod rygorem nieważności.</w:t>
      </w:r>
    </w:p>
    <w:p w:rsidR="009B5C58" w:rsidRPr="00394E70" w:rsidRDefault="009B5C58" w:rsidP="004958C8">
      <w:pPr>
        <w:pStyle w:val="Nagwek31"/>
        <w:numPr>
          <w:ilvl w:val="0"/>
          <w:numId w:val="0"/>
        </w:numPr>
        <w:rPr>
          <w:color w:val="auto"/>
          <w:szCs w:val="24"/>
        </w:rPr>
      </w:pPr>
    </w:p>
    <w:p w:rsidR="0046358F" w:rsidRPr="00394E70" w:rsidRDefault="00CE1FCF" w:rsidP="001147E0">
      <w:pPr>
        <w:pStyle w:val="Nagwek31"/>
        <w:numPr>
          <w:ilvl w:val="2"/>
          <w:numId w:val="2"/>
        </w:numPr>
        <w:ind w:left="142" w:hanging="142"/>
        <w:jc w:val="center"/>
        <w:rPr>
          <w:color w:val="auto"/>
          <w:szCs w:val="24"/>
        </w:rPr>
      </w:pPr>
      <w:r w:rsidRPr="00394E70">
        <w:rPr>
          <w:color w:val="auto"/>
          <w:szCs w:val="24"/>
        </w:rPr>
        <w:t>KARY UMOWNE</w:t>
      </w:r>
    </w:p>
    <w:p w:rsidR="0046358F" w:rsidRPr="00394E70" w:rsidRDefault="00CE1FCF">
      <w:pPr>
        <w:jc w:val="center"/>
        <w:rPr>
          <w:b/>
          <w:color w:val="auto"/>
          <w:szCs w:val="24"/>
        </w:rPr>
      </w:pPr>
      <w:r w:rsidRPr="00394E70">
        <w:rPr>
          <w:b/>
          <w:color w:val="auto"/>
          <w:szCs w:val="24"/>
        </w:rPr>
        <w:t>§ 9</w:t>
      </w:r>
    </w:p>
    <w:p w:rsidR="0046358F" w:rsidRPr="00394E70" w:rsidRDefault="0046358F">
      <w:pPr>
        <w:jc w:val="both"/>
        <w:rPr>
          <w:color w:val="auto"/>
          <w:sz w:val="16"/>
          <w:szCs w:val="16"/>
        </w:rPr>
      </w:pPr>
    </w:p>
    <w:p w:rsidR="0046358F" w:rsidRPr="00394E70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394E70">
        <w:rPr>
          <w:b/>
          <w:color w:val="auto"/>
          <w:szCs w:val="24"/>
        </w:rPr>
        <w:t xml:space="preserve">Wykonawca </w:t>
      </w:r>
      <w:r w:rsidRPr="00394E70">
        <w:rPr>
          <w:color w:val="auto"/>
          <w:szCs w:val="24"/>
        </w:rPr>
        <w:t xml:space="preserve">zapłaci </w:t>
      </w:r>
      <w:r w:rsidRPr="00394E70">
        <w:rPr>
          <w:b/>
          <w:color w:val="auto"/>
          <w:szCs w:val="24"/>
        </w:rPr>
        <w:t>Zamawiającemu</w:t>
      </w:r>
      <w:r w:rsidRPr="00394E70">
        <w:rPr>
          <w:color w:val="auto"/>
          <w:szCs w:val="24"/>
        </w:rPr>
        <w:t xml:space="preserve"> karę umowną, w razie </w:t>
      </w:r>
      <w:r w:rsidR="008370BA" w:rsidRPr="00394E70">
        <w:rPr>
          <w:color w:val="auto"/>
          <w:szCs w:val="24"/>
        </w:rPr>
        <w:t>rozwiązania</w:t>
      </w:r>
      <w:r w:rsidR="00275AD1" w:rsidRPr="00394E70">
        <w:rPr>
          <w:color w:val="auto"/>
          <w:szCs w:val="24"/>
        </w:rPr>
        <w:t xml:space="preserve"> </w:t>
      </w:r>
      <w:r w:rsidR="00EE113C" w:rsidRPr="00394E70">
        <w:rPr>
          <w:color w:val="auto"/>
          <w:szCs w:val="24"/>
        </w:rPr>
        <w:t xml:space="preserve">Umowy </w:t>
      </w:r>
      <w:r w:rsidRPr="00394E70">
        <w:rPr>
          <w:color w:val="auto"/>
          <w:szCs w:val="24"/>
        </w:rPr>
        <w:t xml:space="preserve">przez </w:t>
      </w:r>
      <w:r w:rsidRPr="00394E70">
        <w:rPr>
          <w:b/>
          <w:color w:val="auto"/>
          <w:szCs w:val="24"/>
        </w:rPr>
        <w:t>Zamawiającego</w:t>
      </w:r>
      <w:r w:rsidRPr="00394E70">
        <w:rPr>
          <w:color w:val="auto"/>
          <w:szCs w:val="24"/>
        </w:rPr>
        <w:t xml:space="preserve"> z przyczyn określonych w § 8 </w:t>
      </w:r>
      <w:r w:rsidR="008370BA" w:rsidRPr="00394E70">
        <w:rPr>
          <w:color w:val="auto"/>
          <w:szCs w:val="24"/>
        </w:rPr>
        <w:t xml:space="preserve">ust. 1 </w:t>
      </w:r>
      <w:r w:rsidRPr="00394E70">
        <w:rPr>
          <w:color w:val="auto"/>
          <w:szCs w:val="24"/>
        </w:rPr>
        <w:t xml:space="preserve">oraz innych przyczyn, za które odpowiedzialność ponosi </w:t>
      </w:r>
      <w:r w:rsidRPr="00394E70">
        <w:rPr>
          <w:b/>
          <w:color w:val="auto"/>
          <w:szCs w:val="24"/>
        </w:rPr>
        <w:t>Wykonawca</w:t>
      </w:r>
      <w:r w:rsidRPr="00394E70">
        <w:rPr>
          <w:color w:val="auto"/>
          <w:szCs w:val="24"/>
        </w:rPr>
        <w:t xml:space="preserve">, w wysokości 10 % wartości brutto przedmiotu </w:t>
      </w:r>
      <w:r w:rsidR="00EE113C" w:rsidRPr="00394E70">
        <w:rPr>
          <w:color w:val="auto"/>
          <w:szCs w:val="24"/>
        </w:rPr>
        <w:t>Umowy</w:t>
      </w:r>
      <w:r w:rsidRPr="00394E70">
        <w:rPr>
          <w:color w:val="auto"/>
          <w:szCs w:val="24"/>
        </w:rPr>
        <w:t xml:space="preserve">, określonej w § 2 ust. </w:t>
      </w:r>
      <w:r w:rsidR="00C23F86" w:rsidRPr="00394E70">
        <w:rPr>
          <w:color w:val="auto"/>
          <w:szCs w:val="24"/>
        </w:rPr>
        <w:t>3</w:t>
      </w:r>
      <w:r w:rsidRPr="00394E70">
        <w:rPr>
          <w:color w:val="auto"/>
          <w:szCs w:val="24"/>
        </w:rPr>
        <w:t>.</w:t>
      </w:r>
    </w:p>
    <w:p w:rsidR="0046358F" w:rsidRPr="00394E70" w:rsidRDefault="00CE1FCF" w:rsidP="008370BA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W przypadku </w:t>
      </w:r>
      <w:r w:rsidR="00EE113C" w:rsidRPr="00394E70">
        <w:rPr>
          <w:color w:val="auto"/>
          <w:szCs w:val="24"/>
        </w:rPr>
        <w:t>zwłoki</w:t>
      </w:r>
      <w:r w:rsidR="00275AD1" w:rsidRPr="00394E70">
        <w:rPr>
          <w:color w:val="auto"/>
          <w:szCs w:val="24"/>
        </w:rPr>
        <w:t xml:space="preserve"> </w:t>
      </w:r>
      <w:r w:rsidRPr="00394E70">
        <w:rPr>
          <w:color w:val="auto"/>
          <w:szCs w:val="24"/>
        </w:rPr>
        <w:t xml:space="preserve">w wykonaniu dyspozycji usunięcia pojazdu/części </w:t>
      </w:r>
      <w:r w:rsidRPr="00394E70">
        <w:rPr>
          <w:color w:val="auto"/>
          <w:szCs w:val="24"/>
        </w:rPr>
        <w:br/>
        <w:t xml:space="preserve">w czasie określonym w § 4 ust. 3 </w:t>
      </w:r>
      <w:r w:rsidRPr="00394E70">
        <w:rPr>
          <w:b/>
          <w:color w:val="auto"/>
          <w:szCs w:val="24"/>
        </w:rPr>
        <w:t>Wykonawca</w:t>
      </w:r>
      <w:r w:rsidRPr="00394E70">
        <w:rPr>
          <w:color w:val="auto"/>
          <w:szCs w:val="24"/>
        </w:rPr>
        <w:t xml:space="preserve"> zapłaci karę umowną w wysokości 10% wartości </w:t>
      </w:r>
      <w:r w:rsidR="008370BA" w:rsidRPr="00394E70">
        <w:rPr>
          <w:color w:val="auto"/>
          <w:szCs w:val="24"/>
        </w:rPr>
        <w:t>brutto</w:t>
      </w:r>
      <w:r w:rsidRPr="00394E70">
        <w:rPr>
          <w:color w:val="auto"/>
          <w:szCs w:val="24"/>
        </w:rPr>
        <w:t xml:space="preserve"> usługi</w:t>
      </w:r>
      <w:r w:rsidR="00275AD1" w:rsidRPr="00394E70">
        <w:rPr>
          <w:color w:val="auto"/>
          <w:szCs w:val="24"/>
        </w:rPr>
        <w:t xml:space="preserve"> </w:t>
      </w:r>
      <w:r w:rsidR="008370BA" w:rsidRPr="00394E70">
        <w:rPr>
          <w:color w:val="auto"/>
          <w:szCs w:val="24"/>
        </w:rPr>
        <w:t>określonej zgodnie z postanowieniami Umowy oraz załącznika nr 5</w:t>
      </w:r>
      <w:r w:rsidRPr="00394E70">
        <w:rPr>
          <w:color w:val="auto"/>
          <w:szCs w:val="24"/>
        </w:rPr>
        <w:t>.</w:t>
      </w:r>
    </w:p>
    <w:p w:rsidR="0046358F" w:rsidRPr="00394E70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Strony zastrzegają sobie prawo dochodzenia odszkodowania uzupełniającego na zasadach ogólnych, do wysokości rzeczywiście poniesionej szkody. </w:t>
      </w:r>
    </w:p>
    <w:p w:rsidR="0046358F" w:rsidRPr="00394E70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W przypadku</w:t>
      </w:r>
      <w:r w:rsidR="008370BA" w:rsidRPr="00394E70">
        <w:rPr>
          <w:color w:val="auto"/>
          <w:szCs w:val="24"/>
        </w:rPr>
        <w:t xml:space="preserve"> nieuzasadnionej</w:t>
      </w:r>
      <w:r w:rsidRPr="00394E70">
        <w:rPr>
          <w:color w:val="auto"/>
          <w:szCs w:val="24"/>
        </w:rPr>
        <w:t xml:space="preserve"> odmowy wykonania dyspozycji usunięcia pojazdu/części lub niewykonania usługi w czasie określonym w §4 ust. 3, </w:t>
      </w:r>
      <w:r w:rsidRPr="00394E70">
        <w:rPr>
          <w:b/>
          <w:color w:val="auto"/>
          <w:szCs w:val="24"/>
        </w:rPr>
        <w:t xml:space="preserve">Zamawiający </w:t>
      </w:r>
      <w:r w:rsidRPr="00394E70">
        <w:rPr>
          <w:color w:val="auto"/>
          <w:szCs w:val="24"/>
        </w:rPr>
        <w:t>ma prawo</w:t>
      </w:r>
      <w:r w:rsidR="008370BA" w:rsidRPr="00394E70">
        <w:rPr>
          <w:color w:val="auto"/>
          <w:szCs w:val="24"/>
        </w:rPr>
        <w:t>,</w:t>
      </w:r>
      <w:r w:rsidR="00275AD1" w:rsidRPr="00394E70">
        <w:rPr>
          <w:color w:val="auto"/>
          <w:szCs w:val="24"/>
        </w:rPr>
        <w:t xml:space="preserve"> </w:t>
      </w:r>
      <w:r w:rsidR="008370BA" w:rsidRPr="00394E70">
        <w:rPr>
          <w:bCs/>
          <w:color w:val="auto"/>
          <w:szCs w:val="24"/>
        </w:rPr>
        <w:t>bez konieczności uzyskiwania upoważnienia sądu w tym zakresie,</w:t>
      </w:r>
      <w:r w:rsidR="00275AD1" w:rsidRPr="00394E70">
        <w:rPr>
          <w:bCs/>
          <w:color w:val="auto"/>
          <w:szCs w:val="24"/>
        </w:rPr>
        <w:t xml:space="preserve"> </w:t>
      </w:r>
      <w:r w:rsidRPr="00394E70">
        <w:rPr>
          <w:color w:val="auto"/>
          <w:szCs w:val="24"/>
        </w:rPr>
        <w:t xml:space="preserve">zlecić wykonanie usługi innemu podmiotowi na koszt i ryzyko </w:t>
      </w:r>
      <w:r w:rsidRPr="00394E70">
        <w:rPr>
          <w:b/>
          <w:color w:val="auto"/>
          <w:szCs w:val="24"/>
        </w:rPr>
        <w:t>Wykonawcy</w:t>
      </w:r>
      <w:r w:rsidRPr="00394E70">
        <w:rPr>
          <w:color w:val="auto"/>
          <w:szCs w:val="24"/>
        </w:rPr>
        <w:t>.</w:t>
      </w:r>
    </w:p>
    <w:p w:rsidR="0046358F" w:rsidRPr="00394E70" w:rsidRDefault="00CE1FCF">
      <w:pPr>
        <w:pStyle w:val="Tekstpodstawowy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color w:val="auto"/>
          <w:sz w:val="24"/>
          <w:szCs w:val="24"/>
        </w:rPr>
      </w:pPr>
      <w:r w:rsidRPr="00394E70">
        <w:rPr>
          <w:b/>
          <w:color w:val="auto"/>
          <w:sz w:val="24"/>
          <w:szCs w:val="24"/>
        </w:rPr>
        <w:t>Wykonawca</w:t>
      </w:r>
      <w:r w:rsidRPr="00394E70">
        <w:rPr>
          <w:color w:val="auto"/>
          <w:sz w:val="24"/>
          <w:szCs w:val="24"/>
        </w:rPr>
        <w:t xml:space="preserve"> zapłaci </w:t>
      </w:r>
      <w:r w:rsidRPr="00394E70">
        <w:rPr>
          <w:b/>
          <w:color w:val="auto"/>
          <w:sz w:val="24"/>
          <w:szCs w:val="24"/>
        </w:rPr>
        <w:t>Zamawiającemu</w:t>
      </w:r>
      <w:r w:rsidRPr="00394E70">
        <w:rPr>
          <w:color w:val="auto"/>
          <w:sz w:val="24"/>
          <w:szCs w:val="24"/>
        </w:rPr>
        <w:t xml:space="preserve"> karę umowną w wysokości 1% </w:t>
      </w:r>
      <w:r w:rsidR="008370BA" w:rsidRPr="00394E70">
        <w:rPr>
          <w:color w:val="auto"/>
          <w:sz w:val="24"/>
          <w:szCs w:val="24"/>
        </w:rPr>
        <w:t>wartości brutto przedmiotu Umowy</w:t>
      </w:r>
      <w:r w:rsidRPr="00394E70">
        <w:rPr>
          <w:color w:val="auto"/>
          <w:sz w:val="24"/>
          <w:szCs w:val="24"/>
        </w:rPr>
        <w:t>, określone</w:t>
      </w:r>
      <w:r w:rsidR="008370BA" w:rsidRPr="00394E70">
        <w:rPr>
          <w:color w:val="auto"/>
          <w:sz w:val="24"/>
          <w:szCs w:val="24"/>
        </w:rPr>
        <w:t>j</w:t>
      </w:r>
      <w:r w:rsidRPr="00394E70">
        <w:rPr>
          <w:color w:val="auto"/>
          <w:sz w:val="24"/>
          <w:szCs w:val="24"/>
        </w:rPr>
        <w:t xml:space="preserve"> w § 2 ust. </w:t>
      </w:r>
      <w:r w:rsidR="00C23F86" w:rsidRPr="00394E70">
        <w:rPr>
          <w:color w:val="auto"/>
          <w:sz w:val="24"/>
          <w:szCs w:val="24"/>
        </w:rPr>
        <w:t>3</w:t>
      </w:r>
      <w:r w:rsidRPr="00394E70">
        <w:rPr>
          <w:color w:val="auto"/>
          <w:sz w:val="24"/>
          <w:szCs w:val="24"/>
        </w:rPr>
        <w:t xml:space="preserve">,  w każdym przypadku gdy </w:t>
      </w:r>
      <w:r w:rsidRPr="00394E70">
        <w:rPr>
          <w:b/>
          <w:color w:val="auto"/>
          <w:sz w:val="24"/>
          <w:szCs w:val="24"/>
        </w:rPr>
        <w:t>Wykonawca</w:t>
      </w:r>
      <w:r w:rsidRPr="00394E70">
        <w:rPr>
          <w:color w:val="auto"/>
          <w:sz w:val="24"/>
          <w:szCs w:val="24"/>
        </w:rPr>
        <w:t xml:space="preserve"> nie wykonał obowiązku wynikającego z § 5 ust. 5.</w:t>
      </w:r>
    </w:p>
    <w:p w:rsidR="00780BA3" w:rsidRPr="00394E70" w:rsidRDefault="00FA01B7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426"/>
        </w:tabs>
        <w:autoSpaceDE w:val="0"/>
        <w:ind w:left="426" w:hanging="426"/>
        <w:jc w:val="both"/>
        <w:rPr>
          <w:color w:val="auto"/>
          <w:szCs w:val="24"/>
        </w:rPr>
      </w:pPr>
      <w:r w:rsidRPr="00394E70">
        <w:rPr>
          <w:b/>
          <w:color w:val="auto"/>
          <w:szCs w:val="24"/>
        </w:rPr>
        <w:t>Wykonawca</w:t>
      </w:r>
      <w:r w:rsidRPr="00394E70">
        <w:rPr>
          <w:color w:val="auto"/>
          <w:szCs w:val="24"/>
        </w:rPr>
        <w:t xml:space="preserve"> zapłaci </w:t>
      </w:r>
      <w:r w:rsidRPr="00394E70">
        <w:rPr>
          <w:b/>
          <w:color w:val="auto"/>
          <w:szCs w:val="24"/>
        </w:rPr>
        <w:t>Zamawiającemu</w:t>
      </w:r>
      <w:r w:rsidRPr="00394E70">
        <w:rPr>
          <w:color w:val="auto"/>
          <w:szCs w:val="24"/>
        </w:rPr>
        <w:t xml:space="preserve"> karę umowną za powierzanie wykonania usług określonych w § 1 ust. 1 </w:t>
      </w:r>
      <w:r w:rsidR="0061703B" w:rsidRPr="00394E70">
        <w:rPr>
          <w:color w:val="auto"/>
          <w:szCs w:val="24"/>
        </w:rPr>
        <w:t>U</w:t>
      </w:r>
      <w:r w:rsidRPr="00394E70">
        <w:rPr>
          <w:color w:val="auto"/>
          <w:szCs w:val="24"/>
        </w:rPr>
        <w:t xml:space="preserve">mowy osobom niezatrudnionym na umowę o pracę  </w:t>
      </w:r>
      <w:r w:rsidR="00175E95" w:rsidRPr="00394E70">
        <w:rPr>
          <w:color w:val="auto"/>
          <w:szCs w:val="24"/>
        </w:rPr>
        <w:br/>
      </w:r>
      <w:r w:rsidRPr="00394E70">
        <w:rPr>
          <w:color w:val="auto"/>
          <w:szCs w:val="24"/>
        </w:rPr>
        <w:t>w wysokości 1</w:t>
      </w:r>
      <w:r w:rsidR="00123443" w:rsidRPr="00394E70">
        <w:rPr>
          <w:color w:val="auto"/>
          <w:szCs w:val="24"/>
        </w:rPr>
        <w:t>.0</w:t>
      </w:r>
      <w:r w:rsidRPr="00394E70">
        <w:rPr>
          <w:color w:val="auto"/>
          <w:szCs w:val="24"/>
        </w:rPr>
        <w:t xml:space="preserve">00,00 zł za każdy stwierdzony przypadek; </w:t>
      </w:r>
    </w:p>
    <w:p w:rsidR="00E922F5" w:rsidRPr="00394E70" w:rsidRDefault="00BB2AC6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709"/>
        </w:tabs>
        <w:autoSpaceDE w:val="0"/>
        <w:ind w:left="426" w:hanging="426"/>
        <w:jc w:val="both"/>
        <w:rPr>
          <w:color w:val="auto"/>
          <w:szCs w:val="24"/>
        </w:rPr>
      </w:pPr>
      <w:r w:rsidRPr="00394E70">
        <w:rPr>
          <w:b/>
          <w:color w:val="auto"/>
          <w:szCs w:val="24"/>
        </w:rPr>
        <w:t>Wykonaw</w:t>
      </w:r>
      <w:r w:rsidR="00E922F5" w:rsidRPr="00394E70">
        <w:rPr>
          <w:b/>
          <w:color w:val="auto"/>
          <w:szCs w:val="24"/>
        </w:rPr>
        <w:t>ca</w:t>
      </w:r>
      <w:r w:rsidR="00E922F5" w:rsidRPr="00394E70">
        <w:rPr>
          <w:color w:val="auto"/>
          <w:szCs w:val="24"/>
        </w:rPr>
        <w:t xml:space="preserve"> zapłaci </w:t>
      </w:r>
      <w:r w:rsidR="00E922F5" w:rsidRPr="00394E70">
        <w:rPr>
          <w:b/>
          <w:color w:val="auto"/>
          <w:szCs w:val="24"/>
        </w:rPr>
        <w:t>Zamawiającemu</w:t>
      </w:r>
      <w:r w:rsidR="00E922F5" w:rsidRPr="00394E70">
        <w:rPr>
          <w:color w:val="auto"/>
          <w:szCs w:val="24"/>
        </w:rPr>
        <w:t xml:space="preserve"> karę umowną za </w:t>
      </w:r>
      <w:r w:rsidR="00E922F5" w:rsidRPr="00394E70">
        <w:rPr>
          <w:bCs/>
          <w:color w:val="auto"/>
          <w:szCs w:val="24"/>
        </w:rPr>
        <w:t xml:space="preserve">brak zapłaty wynagrodzenia należnego podwykonawcom z tytułu zmiany wysokości wynagrodzenia, o której mowa </w:t>
      </w:r>
      <w:r w:rsidR="001A404E" w:rsidRPr="00394E70">
        <w:rPr>
          <w:bCs/>
          <w:color w:val="auto"/>
          <w:szCs w:val="24"/>
        </w:rPr>
        <w:br/>
      </w:r>
      <w:r w:rsidR="00E922F5" w:rsidRPr="00394E70">
        <w:rPr>
          <w:bCs/>
          <w:color w:val="auto"/>
          <w:szCs w:val="24"/>
        </w:rPr>
        <w:t xml:space="preserve">w art. 439 ust.5 </w:t>
      </w:r>
      <w:r w:rsidR="00123443" w:rsidRPr="00394E70">
        <w:rPr>
          <w:bCs/>
          <w:color w:val="auto"/>
          <w:szCs w:val="24"/>
        </w:rPr>
        <w:t xml:space="preserve">ustawy Prawo zamówień publicznych </w:t>
      </w:r>
      <w:r w:rsidR="00E922F5" w:rsidRPr="00394E70">
        <w:rPr>
          <w:bCs/>
          <w:color w:val="auto"/>
          <w:szCs w:val="24"/>
        </w:rPr>
        <w:t xml:space="preserve">w wysokości 5% wartości </w:t>
      </w:r>
      <w:r w:rsidR="00123443" w:rsidRPr="00394E70">
        <w:rPr>
          <w:bCs/>
          <w:color w:val="auto"/>
          <w:szCs w:val="24"/>
        </w:rPr>
        <w:t xml:space="preserve">brutto przedmiotu Umowy, </w:t>
      </w:r>
      <w:r w:rsidR="00E922F5" w:rsidRPr="00394E70">
        <w:rPr>
          <w:bCs/>
          <w:color w:val="auto"/>
          <w:szCs w:val="24"/>
        </w:rPr>
        <w:t xml:space="preserve">o której mowa w § 2 ust. </w:t>
      </w:r>
      <w:r w:rsidR="00C23F86" w:rsidRPr="00394E70">
        <w:rPr>
          <w:bCs/>
          <w:color w:val="auto"/>
          <w:szCs w:val="24"/>
        </w:rPr>
        <w:t>3</w:t>
      </w:r>
      <w:r w:rsidR="00123443" w:rsidRPr="00394E70">
        <w:rPr>
          <w:bCs/>
          <w:color w:val="auto"/>
          <w:szCs w:val="24"/>
        </w:rPr>
        <w:t>.</w:t>
      </w:r>
    </w:p>
    <w:p w:rsidR="0046358F" w:rsidRPr="00394E70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394E70">
        <w:rPr>
          <w:b/>
          <w:color w:val="auto"/>
          <w:szCs w:val="24"/>
        </w:rPr>
        <w:lastRenderedPageBreak/>
        <w:t>Zamawiający</w:t>
      </w:r>
      <w:r w:rsidRPr="00394E70">
        <w:rPr>
          <w:color w:val="auto"/>
          <w:szCs w:val="24"/>
        </w:rPr>
        <w:t xml:space="preserve"> może potrącić kary umowne przy opłaceniu faktur za wykonanie przedmiotu zamówienia.</w:t>
      </w:r>
    </w:p>
    <w:p w:rsidR="0017130C" w:rsidRPr="00394E70" w:rsidRDefault="00CE1FCF" w:rsidP="0017130C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394E70">
        <w:rPr>
          <w:b/>
          <w:color w:val="auto"/>
          <w:szCs w:val="24"/>
        </w:rPr>
        <w:t>Zamawiający</w:t>
      </w:r>
      <w:r w:rsidRPr="00394E70">
        <w:rPr>
          <w:color w:val="auto"/>
          <w:szCs w:val="24"/>
        </w:rPr>
        <w:t xml:space="preserve"> upoważnia Naczelni</w:t>
      </w:r>
      <w:r w:rsidR="0017130C" w:rsidRPr="00394E70">
        <w:rPr>
          <w:color w:val="auto"/>
          <w:szCs w:val="24"/>
        </w:rPr>
        <w:t xml:space="preserve">ka Wydziału Transportu Komendy </w:t>
      </w:r>
      <w:r w:rsidRPr="00394E70">
        <w:rPr>
          <w:color w:val="auto"/>
          <w:szCs w:val="24"/>
        </w:rPr>
        <w:t xml:space="preserve">Wojewódzkiej Policji we Wrocławiu oraz Zastępcę Naczelnika Wydziału </w:t>
      </w:r>
      <w:r w:rsidRPr="00394E70">
        <w:rPr>
          <w:color w:val="auto"/>
          <w:szCs w:val="24"/>
        </w:rPr>
        <w:tab/>
        <w:t xml:space="preserve">Transportu Komendy Wojewódzkiej Policji </w:t>
      </w:r>
      <w:r w:rsidR="00FD7932" w:rsidRPr="00394E70">
        <w:rPr>
          <w:color w:val="auto"/>
          <w:szCs w:val="24"/>
        </w:rPr>
        <w:t xml:space="preserve">we Wrocławiu do naliczania kar </w:t>
      </w:r>
      <w:r w:rsidRPr="00394E70">
        <w:rPr>
          <w:color w:val="auto"/>
          <w:szCs w:val="24"/>
        </w:rPr>
        <w:t>umownych w przypadkach przewidzianych w umowie oraz do prowad</w:t>
      </w:r>
      <w:r w:rsidR="00FB4968" w:rsidRPr="00394E70">
        <w:rPr>
          <w:color w:val="auto"/>
          <w:szCs w:val="24"/>
        </w:rPr>
        <w:t xml:space="preserve">zenia </w:t>
      </w:r>
      <w:r w:rsidR="0017130C" w:rsidRPr="00394E70">
        <w:rPr>
          <w:color w:val="auto"/>
          <w:szCs w:val="24"/>
        </w:rPr>
        <w:t xml:space="preserve">korespondencji w sprawie </w:t>
      </w:r>
      <w:r w:rsidRPr="00394E70">
        <w:rPr>
          <w:color w:val="auto"/>
          <w:szCs w:val="24"/>
        </w:rPr>
        <w:t>naliczanych kar umownych, o których mowa wyżej.</w:t>
      </w:r>
    </w:p>
    <w:p w:rsidR="00A809DC" w:rsidRPr="00394E70" w:rsidRDefault="00A809DC" w:rsidP="00560B9D">
      <w:pPr>
        <w:numPr>
          <w:ilvl w:val="0"/>
          <w:numId w:val="9"/>
        </w:numPr>
        <w:tabs>
          <w:tab w:val="clear" w:pos="720"/>
          <w:tab w:val="left" w:pos="284"/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Łączna    maksymalna    wysokość    kar   umownych   naliczonych    </w:t>
      </w:r>
      <w:r w:rsidRPr="00394E70">
        <w:rPr>
          <w:b/>
          <w:color w:val="auto"/>
          <w:szCs w:val="24"/>
        </w:rPr>
        <w:t>Wykonawcy</w:t>
      </w:r>
      <w:r w:rsidRPr="00394E70">
        <w:rPr>
          <w:color w:val="auto"/>
          <w:szCs w:val="24"/>
        </w:rPr>
        <w:t xml:space="preserve">   przez</w:t>
      </w:r>
      <w:r w:rsidR="00275AD1" w:rsidRPr="00394E70">
        <w:rPr>
          <w:color w:val="auto"/>
          <w:szCs w:val="24"/>
        </w:rPr>
        <w:t xml:space="preserve"> </w:t>
      </w:r>
      <w:r w:rsidRPr="00394E70">
        <w:rPr>
          <w:b/>
          <w:color w:val="auto"/>
          <w:szCs w:val="24"/>
        </w:rPr>
        <w:t>Zamawiającego</w:t>
      </w:r>
      <w:r w:rsidRPr="00394E70">
        <w:rPr>
          <w:color w:val="auto"/>
          <w:szCs w:val="24"/>
        </w:rPr>
        <w:t xml:space="preserve">  nie  może  przekroczyć</w:t>
      </w:r>
      <w:r w:rsidR="00D64024" w:rsidRPr="00394E70">
        <w:rPr>
          <w:color w:val="auto"/>
          <w:szCs w:val="24"/>
        </w:rPr>
        <w:t xml:space="preserve"> </w:t>
      </w:r>
      <w:r w:rsidR="00D2615D" w:rsidRPr="00394E70">
        <w:rPr>
          <w:color w:val="auto"/>
          <w:szCs w:val="24"/>
        </w:rPr>
        <w:t>10</w:t>
      </w:r>
      <w:r w:rsidRPr="00394E70">
        <w:rPr>
          <w:color w:val="auto"/>
          <w:szCs w:val="24"/>
        </w:rPr>
        <w:t xml:space="preserve"> %  wartości brutto przedmiotu </w:t>
      </w:r>
      <w:r w:rsidR="00123443" w:rsidRPr="00394E70">
        <w:rPr>
          <w:color w:val="auto"/>
          <w:szCs w:val="24"/>
        </w:rPr>
        <w:t>U</w:t>
      </w:r>
      <w:r w:rsidRPr="00394E70">
        <w:rPr>
          <w:color w:val="auto"/>
          <w:szCs w:val="24"/>
        </w:rPr>
        <w:t xml:space="preserve">mowy określonej w </w:t>
      </w:r>
      <m:oMath>
        <m:r>
          <w:rPr>
            <w:rFonts w:ascii="Cambria Math" w:hAnsi="Cambria Math"/>
            <w:color w:val="auto"/>
            <w:szCs w:val="24"/>
          </w:rPr>
          <m:t>§</m:t>
        </m:r>
      </m:oMath>
      <w:r w:rsidRPr="00394E70">
        <w:rPr>
          <w:color w:val="auto"/>
          <w:szCs w:val="24"/>
        </w:rPr>
        <w:t xml:space="preserve"> 2 ust. </w:t>
      </w:r>
      <w:r w:rsidR="00C66768" w:rsidRPr="00394E70">
        <w:rPr>
          <w:color w:val="auto"/>
          <w:szCs w:val="24"/>
        </w:rPr>
        <w:t>3</w:t>
      </w:r>
      <w:r w:rsidRPr="00394E70">
        <w:rPr>
          <w:color w:val="auto"/>
          <w:szCs w:val="24"/>
        </w:rPr>
        <w:t>.</w:t>
      </w:r>
    </w:p>
    <w:p w:rsidR="00A809DC" w:rsidRPr="00394E70" w:rsidRDefault="00A809DC" w:rsidP="00A809DC">
      <w:pPr>
        <w:tabs>
          <w:tab w:val="left" w:pos="284"/>
          <w:tab w:val="left" w:pos="426"/>
        </w:tabs>
        <w:suppressAutoHyphens w:val="0"/>
        <w:jc w:val="both"/>
        <w:rPr>
          <w:color w:val="auto"/>
          <w:szCs w:val="24"/>
        </w:rPr>
      </w:pPr>
    </w:p>
    <w:p w:rsidR="0046358F" w:rsidRPr="00394E70" w:rsidRDefault="0046358F">
      <w:pPr>
        <w:rPr>
          <w:b/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POUFNOŚĆ</w:t>
      </w:r>
    </w:p>
    <w:p w:rsidR="0046358F" w:rsidRPr="00394E70" w:rsidRDefault="0046358F">
      <w:pPr>
        <w:jc w:val="both"/>
        <w:rPr>
          <w:b/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10</w:t>
      </w:r>
    </w:p>
    <w:p w:rsidR="0046358F" w:rsidRPr="00394E70" w:rsidRDefault="0046358F">
      <w:pPr>
        <w:jc w:val="center"/>
        <w:rPr>
          <w:b/>
          <w:color w:val="auto"/>
        </w:rPr>
      </w:pPr>
    </w:p>
    <w:p w:rsidR="0046358F" w:rsidRPr="00394E70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  <w:rPr>
          <w:color w:val="auto"/>
        </w:rPr>
      </w:pPr>
      <w:r w:rsidRPr="00394E70">
        <w:rPr>
          <w:color w:val="auto"/>
        </w:rPr>
        <w:t>Informacje dotyczące przewożonego lub holowanego pojazdu/części pojazdów</w:t>
      </w:r>
      <w:r w:rsidRPr="00394E70">
        <w:rPr>
          <w:color w:val="auto"/>
        </w:rPr>
        <w:br/>
        <w:t>i inne związane z wykonywaniem umowy nie mogą być udostępnione osobom trzecim.</w:t>
      </w:r>
    </w:p>
    <w:p w:rsidR="0046358F" w:rsidRPr="00394E70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  <w:rPr>
          <w:color w:val="auto"/>
        </w:rPr>
      </w:pPr>
      <w:r w:rsidRPr="00394E70">
        <w:rPr>
          <w:b/>
          <w:color w:val="auto"/>
        </w:rPr>
        <w:t>Wykonawca</w:t>
      </w:r>
      <w:r w:rsidRPr="00394E70">
        <w:rPr>
          <w:color w:val="auto"/>
        </w:rPr>
        <w:t xml:space="preserve"> zobowiązuje się do ochrony danych osobowych zgodnie z </w:t>
      </w:r>
      <w:r w:rsidR="00123443" w:rsidRPr="00394E70">
        <w:rPr>
          <w:color w:val="auto"/>
        </w:rPr>
        <w:t>u</w:t>
      </w:r>
      <w:r w:rsidRPr="00394E70">
        <w:rPr>
          <w:color w:val="auto"/>
        </w:rPr>
        <w:t xml:space="preserve">stawą z dnia 10 maja 2018 roku o </w:t>
      </w:r>
      <w:r w:rsidR="00123443" w:rsidRPr="00394E70">
        <w:rPr>
          <w:color w:val="auto"/>
        </w:rPr>
        <w:t>o</w:t>
      </w:r>
      <w:r w:rsidRPr="00394E70">
        <w:rPr>
          <w:color w:val="auto"/>
        </w:rPr>
        <w:t>chronie danych Osobowych (t.j. Dz.</w:t>
      </w:r>
      <w:r w:rsidR="000568A5" w:rsidRPr="00394E70">
        <w:rPr>
          <w:color w:val="auto"/>
        </w:rPr>
        <w:t xml:space="preserve"> </w:t>
      </w:r>
      <w:r w:rsidRPr="00394E70">
        <w:rPr>
          <w:color w:val="auto"/>
        </w:rPr>
        <w:t xml:space="preserve">U. z 2019 r. </w:t>
      </w:r>
      <w:r w:rsidRPr="00394E70">
        <w:rPr>
          <w:color w:val="auto"/>
        </w:rPr>
        <w:br/>
        <w:t>poz. 1781).</w:t>
      </w:r>
    </w:p>
    <w:p w:rsidR="0046358F" w:rsidRPr="00394E70" w:rsidRDefault="0046358F">
      <w:pPr>
        <w:jc w:val="both"/>
        <w:rPr>
          <w:color w:val="auto"/>
        </w:rPr>
      </w:pPr>
    </w:p>
    <w:p w:rsidR="0046358F" w:rsidRPr="00394E70" w:rsidRDefault="0046358F">
      <w:pPr>
        <w:jc w:val="both"/>
        <w:rPr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KONTROLA WYKONANIA ZAMÓWIENIA</w:t>
      </w:r>
    </w:p>
    <w:p w:rsidR="0046358F" w:rsidRPr="00394E70" w:rsidRDefault="0046358F">
      <w:pPr>
        <w:jc w:val="center"/>
        <w:rPr>
          <w:b/>
          <w:color w:val="auto"/>
          <w:szCs w:val="24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11</w:t>
      </w:r>
    </w:p>
    <w:p w:rsidR="0046358F" w:rsidRPr="00394E70" w:rsidRDefault="0046358F">
      <w:pPr>
        <w:jc w:val="both"/>
        <w:rPr>
          <w:color w:val="auto"/>
        </w:rPr>
      </w:pPr>
    </w:p>
    <w:p w:rsidR="0046358F" w:rsidRPr="00394E70" w:rsidRDefault="00CE1FCF" w:rsidP="00C64033">
      <w:pPr>
        <w:numPr>
          <w:ilvl w:val="0"/>
          <w:numId w:val="19"/>
        </w:numPr>
        <w:ind w:left="426" w:hanging="284"/>
        <w:jc w:val="both"/>
        <w:rPr>
          <w:color w:val="auto"/>
          <w:szCs w:val="24"/>
        </w:rPr>
      </w:pPr>
      <w:r w:rsidRPr="00394E70">
        <w:rPr>
          <w:b/>
          <w:color w:val="auto"/>
          <w:szCs w:val="24"/>
        </w:rPr>
        <w:t xml:space="preserve">Zamawiający </w:t>
      </w:r>
      <w:r w:rsidRPr="00394E70">
        <w:rPr>
          <w:color w:val="auto"/>
          <w:szCs w:val="24"/>
        </w:rPr>
        <w:t xml:space="preserve">ma prawo kontroli przewozów i holowań pojazdów/części pojazdów oraz zapisów wynikających ze Specyfikacji Warunków Zamówienia, do których </w:t>
      </w:r>
      <w:r w:rsidRPr="00394E70">
        <w:rPr>
          <w:b/>
          <w:color w:val="auto"/>
          <w:szCs w:val="24"/>
        </w:rPr>
        <w:t>Wykonawca</w:t>
      </w:r>
      <w:r w:rsidRPr="00394E70">
        <w:rPr>
          <w:color w:val="auto"/>
          <w:szCs w:val="24"/>
        </w:rPr>
        <w:t xml:space="preserve"> zobowiązał się w złożonej ofercie.</w:t>
      </w:r>
    </w:p>
    <w:p w:rsidR="0046358F" w:rsidRPr="00394E70" w:rsidRDefault="00CE1FCF" w:rsidP="00C64033">
      <w:pPr>
        <w:numPr>
          <w:ilvl w:val="0"/>
          <w:numId w:val="19"/>
        </w:numPr>
        <w:ind w:left="426" w:hanging="284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Kontrole będą przeprowadzane na podstawie upoważnienia wydanego przez Komendanta Wojewódzkiego Policji we Wrocławiu lub Komendanta Miejskiego/Powiatowego Policji, w którego jednostce prowadzone są czynności procesowe związane z zabezpieczeniem pojazdu/części pojazdu lub usunięciem pojazdu. </w:t>
      </w:r>
    </w:p>
    <w:p w:rsidR="0046358F" w:rsidRPr="00394E70" w:rsidRDefault="0046358F">
      <w:pPr>
        <w:jc w:val="center"/>
        <w:rPr>
          <w:color w:val="auto"/>
        </w:rPr>
      </w:pPr>
    </w:p>
    <w:p w:rsidR="0046358F" w:rsidRPr="00394E70" w:rsidRDefault="0046358F">
      <w:pPr>
        <w:jc w:val="both"/>
        <w:rPr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ZMIANY TREŚCI UMOWY</w:t>
      </w:r>
    </w:p>
    <w:p w:rsidR="0046358F" w:rsidRPr="00394E70" w:rsidRDefault="0046358F">
      <w:pPr>
        <w:jc w:val="center"/>
        <w:rPr>
          <w:b/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12</w:t>
      </w:r>
    </w:p>
    <w:p w:rsidR="00551707" w:rsidRPr="00394E70" w:rsidRDefault="001928DA" w:rsidP="00175E9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426"/>
        </w:tabs>
        <w:autoSpaceDE w:val="0"/>
        <w:ind w:left="426" w:right="2" w:hanging="284"/>
        <w:jc w:val="both"/>
        <w:rPr>
          <w:color w:val="auto"/>
          <w:szCs w:val="24"/>
        </w:rPr>
      </w:pPr>
      <w:r w:rsidRPr="00394E70">
        <w:rPr>
          <w:b/>
          <w:color w:val="auto"/>
        </w:rPr>
        <w:t xml:space="preserve">Zamawiający </w:t>
      </w:r>
      <w:r w:rsidRPr="00394E70">
        <w:rPr>
          <w:color w:val="auto"/>
        </w:rPr>
        <w:t>dopuszcza zmianę postanowień zawartej umowy bez przeprowadzenia nowego postępowania o udzielenie zamówienia w następujących przypadkach i na określonych warunkach:</w:t>
      </w:r>
    </w:p>
    <w:p w:rsidR="001928DA" w:rsidRPr="00394E70" w:rsidRDefault="001928DA" w:rsidP="00175E95">
      <w:pPr>
        <w:pStyle w:val="Akapitzlist"/>
        <w:numPr>
          <w:ilvl w:val="0"/>
          <w:numId w:val="24"/>
        </w:numPr>
        <w:jc w:val="both"/>
        <w:rPr>
          <w:color w:val="auto"/>
        </w:rPr>
      </w:pPr>
      <w:r w:rsidRPr="00394E70">
        <w:rPr>
          <w:color w:val="auto"/>
        </w:rPr>
        <w:t xml:space="preserve">dopuszczalne jest wydłużenie terminu wykonania </w:t>
      </w:r>
      <w:r w:rsidR="00551707" w:rsidRPr="00394E70">
        <w:rPr>
          <w:color w:val="auto"/>
        </w:rPr>
        <w:t>U</w:t>
      </w:r>
      <w:r w:rsidRPr="00394E70">
        <w:rPr>
          <w:color w:val="auto"/>
        </w:rPr>
        <w:t xml:space="preserve">mowy z powodu siły wyższej albo z powodu okoliczności, zależnych od </w:t>
      </w:r>
      <w:r w:rsidRPr="00394E70">
        <w:rPr>
          <w:b/>
          <w:color w:val="auto"/>
        </w:rPr>
        <w:t>Zamawiającego</w:t>
      </w:r>
      <w:r w:rsidR="00F06D7B" w:rsidRPr="00394E70">
        <w:rPr>
          <w:color w:val="auto"/>
        </w:rPr>
        <w:t xml:space="preserve"> – nie dłużej niż o czas trwania takich okoliczności, na wniosek </w:t>
      </w:r>
      <w:r w:rsidR="00F06D7B" w:rsidRPr="00394E70">
        <w:rPr>
          <w:b/>
          <w:color w:val="auto"/>
        </w:rPr>
        <w:t>Wykonawcy</w:t>
      </w:r>
      <w:r w:rsidR="00F06D7B" w:rsidRPr="00394E70">
        <w:rPr>
          <w:color w:val="auto"/>
        </w:rPr>
        <w:t xml:space="preserve">, przy czym </w:t>
      </w:r>
      <w:r w:rsidR="00F06D7B" w:rsidRPr="00394E70">
        <w:rPr>
          <w:b/>
          <w:color w:val="auto"/>
        </w:rPr>
        <w:t>Wykonawca</w:t>
      </w:r>
      <w:r w:rsidR="00F06D7B" w:rsidRPr="00394E70">
        <w:rPr>
          <w:color w:val="auto"/>
        </w:rPr>
        <w:t xml:space="preserve"> zobowiązany jest wykazać, iż okoliczności te miały rzeczywisty i bezpośredni wpływ na czas realizacji Umowy lub jej poszczególnych części</w:t>
      </w:r>
      <w:r w:rsidR="0017130C" w:rsidRPr="00394E70">
        <w:rPr>
          <w:color w:val="auto"/>
        </w:rPr>
        <w:t>,</w:t>
      </w:r>
    </w:p>
    <w:p w:rsidR="001928DA" w:rsidRPr="00394E70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jc w:val="both"/>
        <w:rPr>
          <w:rFonts w:eastAsia="Calibri"/>
          <w:color w:val="auto"/>
          <w:szCs w:val="24"/>
        </w:rPr>
      </w:pPr>
      <w:r w:rsidRPr="00394E70">
        <w:rPr>
          <w:rFonts w:eastAsia="Calibri"/>
          <w:color w:val="auto"/>
          <w:szCs w:val="24"/>
          <w:lang w:eastAsia="en-US"/>
        </w:rPr>
        <w:t>dopuszczalna jest zmiana wynagrodzenia należnego</w:t>
      </w:r>
      <w:r w:rsidR="00275AD1" w:rsidRPr="00394E70">
        <w:rPr>
          <w:rFonts w:eastAsia="Calibri"/>
          <w:color w:val="auto"/>
          <w:szCs w:val="24"/>
          <w:lang w:eastAsia="en-US"/>
        </w:rPr>
        <w:t xml:space="preserve"> </w:t>
      </w:r>
      <w:r w:rsidRPr="00394E70">
        <w:rPr>
          <w:rFonts w:eastAsia="Calibri"/>
          <w:b/>
          <w:color w:val="auto"/>
          <w:szCs w:val="24"/>
        </w:rPr>
        <w:t>Wykonawcy</w:t>
      </w:r>
      <w:r w:rsidRPr="00394E70">
        <w:rPr>
          <w:rFonts w:eastAsia="Calibri"/>
          <w:color w:val="auto"/>
          <w:szCs w:val="24"/>
        </w:rPr>
        <w:t>,</w:t>
      </w:r>
      <w:r w:rsidR="00EF4022" w:rsidRPr="00394E70">
        <w:rPr>
          <w:rFonts w:eastAsia="Calibri"/>
          <w:color w:val="auto"/>
          <w:szCs w:val="24"/>
        </w:rPr>
        <w:t xml:space="preserve"> </w:t>
      </w:r>
      <w:r w:rsidRPr="00394E70">
        <w:rPr>
          <w:rFonts w:eastAsia="Calibri"/>
          <w:color w:val="auto"/>
          <w:szCs w:val="24"/>
        </w:rPr>
        <w:t>w przypadku zmiany:</w:t>
      </w:r>
    </w:p>
    <w:p w:rsidR="001928DA" w:rsidRPr="00394E70" w:rsidRDefault="001928DA" w:rsidP="001928DA">
      <w:pPr>
        <w:pStyle w:val="LO-Normal"/>
        <w:tabs>
          <w:tab w:val="left" w:pos="1000"/>
        </w:tabs>
        <w:ind w:left="1000" w:right="-2" w:hanging="300"/>
        <w:rPr>
          <w:color w:val="auto"/>
        </w:rPr>
      </w:pPr>
      <w:r w:rsidRPr="00394E70">
        <w:rPr>
          <w:rFonts w:eastAsia="Calibri"/>
          <w:color w:val="auto"/>
          <w:lang w:eastAsia="en-US"/>
        </w:rPr>
        <w:t xml:space="preserve">a) </w:t>
      </w:r>
      <w:r w:rsidRPr="00394E70">
        <w:rPr>
          <w:color w:val="auto"/>
        </w:rPr>
        <w:t>spowodowane</w:t>
      </w:r>
      <w:r w:rsidR="00123443" w:rsidRPr="00394E70">
        <w:rPr>
          <w:color w:val="auto"/>
        </w:rPr>
        <w:t>j</w:t>
      </w:r>
      <w:r w:rsidRPr="00394E70">
        <w:rPr>
          <w:color w:val="auto"/>
        </w:rPr>
        <w:t xml:space="preserve"> wzrostem albo zmniejszeniem stawki podatku VAT jeśli zmiana stawki VAT będzie powodować zwiększenie kosztów usług po stronie </w:t>
      </w:r>
      <w:r w:rsidRPr="00394E70">
        <w:rPr>
          <w:b/>
          <w:color w:val="auto"/>
        </w:rPr>
        <w:lastRenderedPageBreak/>
        <w:t>Wykonawcy</w:t>
      </w:r>
      <w:r w:rsidRPr="00394E70">
        <w:rPr>
          <w:color w:val="auto"/>
        </w:rPr>
        <w:t xml:space="preserve">, </w:t>
      </w:r>
      <w:r w:rsidRPr="00394E70">
        <w:rPr>
          <w:b/>
          <w:color w:val="auto"/>
        </w:rPr>
        <w:t>Zamawiający</w:t>
      </w:r>
      <w:r w:rsidRPr="00394E70">
        <w:rPr>
          <w:color w:val="auto"/>
        </w:rPr>
        <w:t xml:space="preserve"> dopuszcza możliwość zwiększenia wynagrodzenia </w:t>
      </w:r>
      <w:r w:rsidRPr="00394E70">
        <w:rPr>
          <w:b/>
          <w:color w:val="auto"/>
        </w:rPr>
        <w:t>Wykonawcy</w:t>
      </w:r>
      <w:r w:rsidRPr="00394E70">
        <w:rPr>
          <w:color w:val="auto"/>
        </w:rPr>
        <w:t xml:space="preserve"> o kwotę równą różnicy w kwocie podatku VAT zapłaconego przez </w:t>
      </w:r>
      <w:r w:rsidRPr="00394E70">
        <w:rPr>
          <w:b/>
          <w:color w:val="auto"/>
        </w:rPr>
        <w:t>Wykonawcę</w:t>
      </w:r>
      <w:r w:rsidRPr="00394E70">
        <w:rPr>
          <w:color w:val="auto"/>
        </w:rPr>
        <w:t xml:space="preserve">, natomiast jeśli zmiana stawki VAT będzie powodować zmniejszenie kosztów usług po stronie </w:t>
      </w:r>
      <w:r w:rsidRPr="00394E70">
        <w:rPr>
          <w:b/>
          <w:color w:val="auto"/>
        </w:rPr>
        <w:t>Wykonawcy</w:t>
      </w:r>
      <w:r w:rsidRPr="00394E70">
        <w:rPr>
          <w:color w:val="auto"/>
        </w:rPr>
        <w:t xml:space="preserve">, </w:t>
      </w:r>
      <w:r w:rsidRPr="00394E70">
        <w:rPr>
          <w:b/>
          <w:color w:val="auto"/>
        </w:rPr>
        <w:t>Zamawiający</w:t>
      </w:r>
      <w:r w:rsidRPr="00394E70">
        <w:rPr>
          <w:color w:val="auto"/>
        </w:rPr>
        <w:t xml:space="preserve"> dopuszcza możliwość zmniejszenia wynagrodzenia o kwotę stanowiącą różnicę kwoty podatku VAT zapłaconego przez </w:t>
      </w:r>
      <w:r w:rsidRPr="00394E70">
        <w:rPr>
          <w:b/>
          <w:color w:val="auto"/>
        </w:rPr>
        <w:t>Wykonawcę</w:t>
      </w:r>
      <w:r w:rsidRPr="00394E70">
        <w:rPr>
          <w:color w:val="auto"/>
        </w:rPr>
        <w:t>,</w:t>
      </w:r>
    </w:p>
    <w:p w:rsidR="001928DA" w:rsidRPr="00394E70" w:rsidRDefault="001928DA" w:rsidP="0061703B">
      <w:pPr>
        <w:pStyle w:val="LO-Normal"/>
        <w:tabs>
          <w:tab w:val="left" w:pos="1000"/>
        </w:tabs>
        <w:ind w:left="1000" w:right="-2" w:hanging="300"/>
        <w:rPr>
          <w:color w:val="auto"/>
        </w:rPr>
      </w:pPr>
      <w:r w:rsidRPr="00394E70">
        <w:rPr>
          <w:rFonts w:eastAsia="Calibri"/>
          <w:color w:val="auto"/>
          <w:lang w:eastAsia="en-US"/>
        </w:rPr>
        <w:t xml:space="preserve">b) </w:t>
      </w:r>
      <w:r w:rsidRPr="00394E70">
        <w:rPr>
          <w:color w:val="auto"/>
        </w:rPr>
        <w:t xml:space="preserve">wysokości minimalnego wynagrodzenia za pracę albo wysokości minimalnej stawki godzinowej </w:t>
      </w:r>
      <w:r w:rsidRPr="00394E70">
        <w:rPr>
          <w:rFonts w:eastAsia="Calibri"/>
          <w:color w:val="auto"/>
          <w:lang w:eastAsia="en-US"/>
        </w:rPr>
        <w:t>ustalonych</w:t>
      </w:r>
      <w:r w:rsidRPr="00394E70">
        <w:rPr>
          <w:color w:val="auto"/>
        </w:rPr>
        <w:t xml:space="preserve"> na podstawie ustawy z dnia 10 października 2002 r. </w:t>
      </w:r>
      <w:r w:rsidR="002A5FE5" w:rsidRPr="00394E70">
        <w:rPr>
          <w:color w:val="auto"/>
        </w:rPr>
        <w:br/>
      </w:r>
      <w:r w:rsidRPr="00394E70">
        <w:rPr>
          <w:color w:val="auto"/>
        </w:rPr>
        <w:t>o minimalnym wynagrodzeniu za pracę</w:t>
      </w:r>
      <w:r w:rsidRPr="00394E70">
        <w:rPr>
          <w:rFonts w:eastAsia="Calibri"/>
          <w:color w:val="auto"/>
          <w:lang w:eastAsia="en-US"/>
        </w:rPr>
        <w:t xml:space="preserve">, </w:t>
      </w:r>
    </w:p>
    <w:p w:rsidR="001928DA" w:rsidRPr="00394E70" w:rsidRDefault="001928DA" w:rsidP="0061703B">
      <w:pPr>
        <w:pStyle w:val="LO-Normal"/>
        <w:tabs>
          <w:tab w:val="left" w:pos="1000"/>
        </w:tabs>
        <w:ind w:left="1000" w:right="-2" w:hanging="300"/>
        <w:rPr>
          <w:color w:val="auto"/>
        </w:rPr>
      </w:pPr>
      <w:r w:rsidRPr="00394E70">
        <w:rPr>
          <w:rFonts w:eastAsia="Calibri"/>
          <w:color w:val="auto"/>
          <w:lang w:eastAsia="en-US"/>
        </w:rPr>
        <w:t xml:space="preserve">c) </w:t>
      </w:r>
      <w:r w:rsidRPr="00394E70">
        <w:rPr>
          <w:color w:val="auto"/>
        </w:rPr>
        <w:t>zasad podlegania ubezpieczeniom społecznym lub ubezpieczeniu zdrowotnemu lub wysokości stawki składki na ubezpieczenia społeczne lub zdrowotne</w:t>
      </w:r>
      <w:r w:rsidR="00123443" w:rsidRPr="00394E70">
        <w:rPr>
          <w:rFonts w:eastAsia="Calibri"/>
          <w:color w:val="auto"/>
          <w:lang w:eastAsia="en-US"/>
        </w:rPr>
        <w:t>,</w:t>
      </w:r>
    </w:p>
    <w:p w:rsidR="00D821F0" w:rsidRPr="00394E70" w:rsidRDefault="001928DA" w:rsidP="0061703B">
      <w:pPr>
        <w:pStyle w:val="LO-Normal"/>
        <w:tabs>
          <w:tab w:val="left" w:pos="1000"/>
        </w:tabs>
        <w:ind w:left="900" w:right="-2" w:hanging="200"/>
        <w:rPr>
          <w:color w:val="auto"/>
        </w:rPr>
      </w:pPr>
      <w:r w:rsidRPr="00394E70">
        <w:rPr>
          <w:color w:val="auto"/>
        </w:rPr>
        <w:t>d) zasad gromadzenia i wysokości wpłat do pracowniczych planów kapitałowych, o których mowa w ustawie z dnia 4 października 2018 r. o pracowniczych planach kapitałowych</w:t>
      </w:r>
      <w:r w:rsidR="00123443" w:rsidRPr="00394E70">
        <w:rPr>
          <w:color w:val="auto"/>
        </w:rPr>
        <w:t>,</w:t>
      </w:r>
      <w:r w:rsidR="00C620C1" w:rsidRPr="00394E70">
        <w:rPr>
          <w:color w:val="auto"/>
        </w:rPr>
        <w:t xml:space="preserve"> </w:t>
      </w:r>
    </w:p>
    <w:p w:rsidR="00123443" w:rsidRPr="00394E70" w:rsidRDefault="00123443" w:rsidP="0061703B">
      <w:pPr>
        <w:pStyle w:val="LO-Normal"/>
        <w:tabs>
          <w:tab w:val="left" w:pos="1000"/>
        </w:tabs>
        <w:ind w:left="900" w:right="-2" w:hanging="200"/>
        <w:rPr>
          <w:color w:val="auto"/>
        </w:rPr>
      </w:pPr>
      <w:r w:rsidRPr="00394E70">
        <w:rPr>
          <w:color w:val="auto"/>
        </w:rPr>
        <w:t>- jeżeli wyżej wymienione zmiany mają wpływ na koszty wykonania zamówienia przez Wykonawcę.</w:t>
      </w:r>
    </w:p>
    <w:p w:rsidR="001928DA" w:rsidRPr="00394E70" w:rsidRDefault="001928DA" w:rsidP="001928DA">
      <w:pPr>
        <w:pStyle w:val="LO-Normal"/>
        <w:tabs>
          <w:tab w:val="left" w:pos="1000"/>
        </w:tabs>
        <w:ind w:left="700" w:right="-2" w:firstLine="0"/>
        <w:rPr>
          <w:color w:val="auto"/>
        </w:rPr>
      </w:pPr>
      <w:r w:rsidRPr="00394E70">
        <w:rPr>
          <w:rFonts w:eastAsia="Calibri"/>
          <w:color w:val="auto"/>
          <w:lang w:eastAsia="en-US"/>
        </w:rPr>
        <w:t>Jeśli zmiany, o których mowa w lit. a</w:t>
      </w:r>
      <w:r w:rsidR="0061703B" w:rsidRPr="00394E70">
        <w:rPr>
          <w:rFonts w:eastAsia="Calibri"/>
          <w:color w:val="auto"/>
          <w:lang w:eastAsia="en-US"/>
        </w:rPr>
        <w:t>)–</w:t>
      </w:r>
      <w:r w:rsidRPr="00394E70">
        <w:rPr>
          <w:rFonts w:eastAsia="Calibri"/>
          <w:color w:val="auto"/>
          <w:lang w:eastAsia="en-US"/>
        </w:rPr>
        <w:t xml:space="preserve"> d</w:t>
      </w:r>
      <w:r w:rsidR="0061703B" w:rsidRPr="00394E70">
        <w:rPr>
          <w:rFonts w:eastAsia="Calibri"/>
          <w:color w:val="auto"/>
          <w:lang w:eastAsia="en-US"/>
        </w:rPr>
        <w:t>)</w:t>
      </w:r>
      <w:r w:rsidRPr="00394E70">
        <w:rPr>
          <w:rFonts w:eastAsia="Calibri"/>
          <w:color w:val="auto"/>
          <w:lang w:eastAsia="en-US"/>
        </w:rPr>
        <w:t xml:space="preserve"> powodują zwiększenie kosztów realizacji umowy po stronie </w:t>
      </w:r>
      <w:r w:rsidRPr="00394E70">
        <w:rPr>
          <w:rFonts w:eastAsia="Calibri"/>
          <w:b/>
          <w:color w:val="auto"/>
          <w:lang w:eastAsia="en-US"/>
        </w:rPr>
        <w:t>Wykonawcy</w:t>
      </w:r>
      <w:r w:rsidRPr="00394E70">
        <w:rPr>
          <w:rFonts w:eastAsia="Calibri"/>
          <w:color w:val="auto"/>
          <w:lang w:eastAsia="en-US"/>
        </w:rPr>
        <w:t xml:space="preserve">, </w:t>
      </w:r>
      <w:r w:rsidRPr="00394E70">
        <w:rPr>
          <w:rFonts w:eastAsia="Calibri"/>
          <w:b/>
          <w:color w:val="auto"/>
          <w:lang w:eastAsia="en-US"/>
        </w:rPr>
        <w:t>Zamawiający</w:t>
      </w:r>
      <w:r w:rsidRPr="00394E70">
        <w:rPr>
          <w:rFonts w:eastAsia="Calibri"/>
          <w:color w:val="auto"/>
          <w:lang w:eastAsia="en-US"/>
        </w:rPr>
        <w:t xml:space="preserve"> dopuszcza możliwość zwiększenia wynagrodzenia </w:t>
      </w:r>
      <w:r w:rsidRPr="00394E70">
        <w:rPr>
          <w:rFonts w:eastAsia="Calibri"/>
          <w:b/>
          <w:color w:val="auto"/>
          <w:lang w:eastAsia="en-US"/>
        </w:rPr>
        <w:t>Wykonawcy</w:t>
      </w:r>
      <w:r w:rsidRPr="00394E70">
        <w:rPr>
          <w:rFonts w:eastAsia="Calibri"/>
          <w:color w:val="auto"/>
          <w:lang w:eastAsia="en-US"/>
        </w:rPr>
        <w:t xml:space="preserve"> o kwotę, która wynika bezpośrednio z okoliczności będących następstwem tych zmian. W przypadku zwiększenia wynagrodzenia, </w:t>
      </w:r>
      <w:r w:rsidRPr="00394E70">
        <w:rPr>
          <w:rFonts w:eastAsia="Calibri"/>
          <w:b/>
          <w:color w:val="auto"/>
          <w:lang w:eastAsia="en-US"/>
        </w:rPr>
        <w:t>Wykonawca</w:t>
      </w:r>
      <w:r w:rsidRPr="00394E70">
        <w:rPr>
          <w:rFonts w:eastAsia="Calibri"/>
          <w:color w:val="auto"/>
          <w:lang w:eastAsia="en-US"/>
        </w:rPr>
        <w:t xml:space="preserve"> zobowiązany jest do przedstawienia dowodów, które w sposób jednoznaczny i wyczerpujący potwierdzą zasadność wprowadzenia zmiany wynagrodzenia. Jeśli zmiany będą powodować zmniejszenie kosztów wykonania umowy po stronie </w:t>
      </w:r>
      <w:r w:rsidRPr="00394E70">
        <w:rPr>
          <w:rFonts w:eastAsia="Calibri"/>
          <w:b/>
          <w:color w:val="auto"/>
          <w:lang w:eastAsia="en-US"/>
        </w:rPr>
        <w:t>Wykonawcy</w:t>
      </w:r>
      <w:r w:rsidRPr="00394E70">
        <w:rPr>
          <w:rFonts w:eastAsia="Calibri"/>
          <w:color w:val="auto"/>
          <w:lang w:eastAsia="en-US"/>
        </w:rPr>
        <w:t xml:space="preserve">, </w:t>
      </w:r>
      <w:r w:rsidRPr="00394E70">
        <w:rPr>
          <w:rFonts w:eastAsia="Calibri"/>
          <w:b/>
          <w:color w:val="auto"/>
          <w:lang w:eastAsia="en-US"/>
        </w:rPr>
        <w:t>Zamawiający</w:t>
      </w:r>
      <w:r w:rsidRPr="00394E70">
        <w:rPr>
          <w:rFonts w:eastAsia="Calibri"/>
          <w:color w:val="auto"/>
          <w:lang w:eastAsia="en-US"/>
        </w:rPr>
        <w:t xml:space="preserve"> dopuszcza również możliwość umniejszenia wynagrodzenia o różnicę, która nastąpiła w wyniku zmiany przepisów  w zakresie określonym w lit. a</w:t>
      </w:r>
      <w:r w:rsidR="0061703B" w:rsidRPr="00394E70">
        <w:rPr>
          <w:rFonts w:eastAsia="Calibri"/>
          <w:color w:val="auto"/>
          <w:lang w:eastAsia="en-US"/>
        </w:rPr>
        <w:t>)</w:t>
      </w:r>
      <w:r w:rsidRPr="00394E70">
        <w:rPr>
          <w:rFonts w:eastAsia="Calibri"/>
          <w:color w:val="auto"/>
          <w:lang w:eastAsia="en-US"/>
        </w:rPr>
        <w:t xml:space="preserve">  - d</w:t>
      </w:r>
      <w:r w:rsidR="0061703B" w:rsidRPr="00394E70">
        <w:rPr>
          <w:rFonts w:eastAsia="Calibri"/>
          <w:color w:val="auto"/>
          <w:lang w:eastAsia="en-US"/>
        </w:rPr>
        <w:t>)</w:t>
      </w:r>
      <w:r w:rsidR="0017130C" w:rsidRPr="00394E70">
        <w:rPr>
          <w:rFonts w:eastAsia="Calibri"/>
          <w:color w:val="auto"/>
          <w:lang w:eastAsia="en-US"/>
        </w:rPr>
        <w:t>,</w:t>
      </w:r>
    </w:p>
    <w:p w:rsidR="001928DA" w:rsidRPr="00394E70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dopuszczalna jest zmiana płatnika należności wynikających z niniejszej </w:t>
      </w:r>
      <w:r w:rsidR="00551707" w:rsidRPr="00394E70">
        <w:rPr>
          <w:color w:val="auto"/>
          <w:szCs w:val="24"/>
        </w:rPr>
        <w:t>U</w:t>
      </w:r>
      <w:r w:rsidRPr="00394E70">
        <w:rPr>
          <w:color w:val="auto"/>
          <w:szCs w:val="24"/>
        </w:rPr>
        <w:t xml:space="preserve">mowy, </w:t>
      </w:r>
    </w:p>
    <w:p w:rsidR="00123443" w:rsidRPr="00394E70" w:rsidRDefault="001928DA" w:rsidP="00123443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dopuszczalne jest wydłużenie czasu trwania </w:t>
      </w:r>
      <w:r w:rsidR="00551707" w:rsidRPr="00394E70">
        <w:rPr>
          <w:color w:val="auto"/>
          <w:szCs w:val="24"/>
        </w:rPr>
        <w:t>U</w:t>
      </w:r>
      <w:r w:rsidRPr="00394E70">
        <w:rPr>
          <w:color w:val="auto"/>
          <w:szCs w:val="24"/>
        </w:rPr>
        <w:t xml:space="preserve">mowy w sytuacji niewykorzystania </w:t>
      </w:r>
      <w:r w:rsidRPr="00394E70">
        <w:rPr>
          <w:iCs/>
          <w:color w:val="auto"/>
          <w:szCs w:val="24"/>
        </w:rPr>
        <w:t>przez</w:t>
      </w:r>
      <w:r w:rsidR="00275AD1" w:rsidRPr="00394E70">
        <w:rPr>
          <w:iCs/>
          <w:color w:val="auto"/>
          <w:szCs w:val="24"/>
        </w:rPr>
        <w:t xml:space="preserve"> </w:t>
      </w:r>
      <w:r w:rsidRPr="00394E70">
        <w:rPr>
          <w:b/>
          <w:color w:val="auto"/>
          <w:szCs w:val="24"/>
        </w:rPr>
        <w:t>Zamawiającego</w:t>
      </w:r>
      <w:r w:rsidR="00275AD1" w:rsidRPr="00394E70">
        <w:rPr>
          <w:b/>
          <w:color w:val="auto"/>
          <w:szCs w:val="24"/>
        </w:rPr>
        <w:t xml:space="preserve"> </w:t>
      </w:r>
      <w:r w:rsidR="00123443" w:rsidRPr="00394E70">
        <w:rPr>
          <w:color w:val="auto"/>
          <w:szCs w:val="24"/>
        </w:rPr>
        <w:t xml:space="preserve">limitu finansowego, o którym mowa w § 2 ust. </w:t>
      </w:r>
      <w:r w:rsidR="00C23F86" w:rsidRPr="00394E70">
        <w:rPr>
          <w:color w:val="auto"/>
          <w:szCs w:val="24"/>
        </w:rPr>
        <w:t>3</w:t>
      </w:r>
      <w:r w:rsidR="00123443" w:rsidRPr="00394E70">
        <w:rPr>
          <w:color w:val="auto"/>
          <w:szCs w:val="24"/>
        </w:rPr>
        <w:t>,</w:t>
      </w:r>
    </w:p>
    <w:p w:rsidR="001928DA" w:rsidRPr="00394E70" w:rsidRDefault="001928DA" w:rsidP="00B847D1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dopuszczalne jest powierzenie części zamówienia podwykonawcy w przypadku, gdy</w:t>
      </w:r>
      <w:r w:rsidR="00275AD1" w:rsidRPr="00394E70">
        <w:rPr>
          <w:color w:val="auto"/>
          <w:szCs w:val="24"/>
        </w:rPr>
        <w:t xml:space="preserve"> </w:t>
      </w:r>
      <w:r w:rsidRPr="00394E70">
        <w:rPr>
          <w:color w:val="auto"/>
          <w:szCs w:val="24"/>
        </w:rPr>
        <w:t xml:space="preserve">oferta </w:t>
      </w:r>
      <w:r w:rsidR="00F94888" w:rsidRPr="00394E70">
        <w:rPr>
          <w:b/>
          <w:color w:val="auto"/>
          <w:szCs w:val="24"/>
        </w:rPr>
        <w:t>W</w:t>
      </w:r>
      <w:r w:rsidRPr="00394E70">
        <w:rPr>
          <w:b/>
          <w:color w:val="auto"/>
          <w:szCs w:val="24"/>
        </w:rPr>
        <w:t>ykonawcy</w:t>
      </w:r>
      <w:r w:rsidRPr="00394E70">
        <w:rPr>
          <w:color w:val="auto"/>
          <w:szCs w:val="24"/>
        </w:rPr>
        <w:t xml:space="preserve"> realizującego usługi nie zawierała wskazania części, którą na etapie realizacji zamówienia zamierza on powierzyć podwykonawcy. Powierzenie części zamówienia podwykonawcy możliwe jest </w:t>
      </w:r>
      <w:r w:rsidR="00123443" w:rsidRPr="00394E70">
        <w:rPr>
          <w:color w:val="auto"/>
          <w:szCs w:val="24"/>
        </w:rPr>
        <w:t xml:space="preserve">tylko </w:t>
      </w:r>
      <w:r w:rsidRPr="00394E70">
        <w:rPr>
          <w:color w:val="auto"/>
          <w:szCs w:val="24"/>
        </w:rPr>
        <w:t xml:space="preserve">w przypadku wykazania przez </w:t>
      </w:r>
      <w:r w:rsidRPr="00394E70">
        <w:rPr>
          <w:b/>
          <w:color w:val="auto"/>
          <w:szCs w:val="24"/>
        </w:rPr>
        <w:t>Wykonawcę</w:t>
      </w:r>
      <w:r w:rsidRPr="00394E70">
        <w:rPr>
          <w:color w:val="auto"/>
          <w:szCs w:val="24"/>
        </w:rPr>
        <w:t xml:space="preserve">, że proponowana zmiana jest korzystna dla </w:t>
      </w:r>
      <w:r w:rsidRPr="00394E70">
        <w:rPr>
          <w:b/>
          <w:color w:val="auto"/>
          <w:szCs w:val="24"/>
        </w:rPr>
        <w:t>Zamawiającego</w:t>
      </w:r>
      <w:r w:rsidRPr="00394E70">
        <w:rPr>
          <w:color w:val="auto"/>
          <w:szCs w:val="24"/>
        </w:rPr>
        <w:t xml:space="preserve">, lub konieczna jest dla prawidłowego </w:t>
      </w:r>
      <w:r w:rsidR="0017130C" w:rsidRPr="00394E70">
        <w:rPr>
          <w:color w:val="auto"/>
          <w:szCs w:val="24"/>
        </w:rPr>
        <w:t>lub terminowego wykonania usług,</w:t>
      </w:r>
    </w:p>
    <w:p w:rsidR="001928DA" w:rsidRPr="00394E70" w:rsidRDefault="001928DA" w:rsidP="00E51BA0">
      <w:pPr>
        <w:pStyle w:val="Bezodstpw"/>
        <w:numPr>
          <w:ilvl w:val="0"/>
          <w:numId w:val="24"/>
        </w:numPr>
        <w:jc w:val="both"/>
        <w:rPr>
          <w:rFonts w:ascii="Times New Roman" w:eastAsia="Arial Unicode MS" w:hAnsi="Times New Roman"/>
          <w:sz w:val="24"/>
          <w:szCs w:val="24"/>
        </w:rPr>
      </w:pPr>
      <w:r w:rsidRPr="00394E70">
        <w:rPr>
          <w:rFonts w:ascii="Times New Roman" w:eastAsia="Arial Unicode MS" w:hAnsi="Times New Roman"/>
          <w:sz w:val="24"/>
          <w:szCs w:val="24"/>
        </w:rPr>
        <w:t xml:space="preserve">dopuszczalna jest zmiana wynagrodzenia należnego </w:t>
      </w:r>
      <w:r w:rsidRPr="00394E70">
        <w:rPr>
          <w:rFonts w:ascii="Times New Roman" w:eastAsia="Arial Unicode MS" w:hAnsi="Times New Roman"/>
          <w:b/>
          <w:sz w:val="24"/>
          <w:szCs w:val="24"/>
        </w:rPr>
        <w:t>Wykonawcy</w:t>
      </w:r>
      <w:r w:rsidRPr="00394E70">
        <w:rPr>
          <w:rFonts w:ascii="Times New Roman" w:eastAsia="Arial Unicode MS" w:hAnsi="Times New Roman"/>
          <w:sz w:val="24"/>
          <w:szCs w:val="24"/>
        </w:rPr>
        <w:t xml:space="preserve"> w przypadku zmiany kosztów związanych z realizacją zamówienia, z uwzględnieniem wpływu zmiany cen na koszt wykonania zamówienia z zastrzeżeniem, że zmiana ta:</w:t>
      </w:r>
    </w:p>
    <w:p w:rsidR="001928DA" w:rsidRPr="00394E70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394E70"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1F4CCC" w:rsidRPr="00394E70">
        <w:rPr>
          <w:rFonts w:ascii="Times New Roman" w:eastAsia="Arial Unicode MS" w:hAnsi="Times New Roman"/>
          <w:sz w:val="24"/>
          <w:szCs w:val="24"/>
        </w:rPr>
        <w:t>nie wcześniej niż po upływie 6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 miesięcy obowiązywania </w:t>
      </w:r>
      <w:r w:rsidRPr="00394E70">
        <w:rPr>
          <w:rFonts w:ascii="Times New Roman" w:eastAsia="Arial Unicode MS" w:hAnsi="Times New Roman"/>
          <w:sz w:val="24"/>
          <w:szCs w:val="24"/>
        </w:rPr>
        <w:t>U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>mowy,</w:t>
      </w:r>
    </w:p>
    <w:p w:rsidR="001928DA" w:rsidRPr="00394E70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394E70"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956AB3" w:rsidRPr="00394E70">
        <w:rPr>
          <w:rFonts w:ascii="Times New Roman" w:eastAsia="Arial Unicode MS" w:hAnsi="Times New Roman"/>
          <w:sz w:val="24"/>
          <w:szCs w:val="24"/>
        </w:rPr>
        <w:t xml:space="preserve">nie częściej niż raz na </w:t>
      </w:r>
      <w:r w:rsidR="001F4CCC" w:rsidRPr="00394E70">
        <w:rPr>
          <w:rFonts w:ascii="Times New Roman" w:eastAsia="Arial Unicode MS" w:hAnsi="Times New Roman"/>
          <w:sz w:val="24"/>
          <w:szCs w:val="24"/>
        </w:rPr>
        <w:t>6</w:t>
      </w:r>
      <w:r w:rsidR="00DB0FF0" w:rsidRPr="00394E70">
        <w:rPr>
          <w:rFonts w:ascii="Times New Roman" w:eastAsia="Arial Unicode MS" w:hAnsi="Times New Roman"/>
          <w:sz w:val="24"/>
          <w:szCs w:val="24"/>
        </w:rPr>
        <w:t xml:space="preserve"> miesi</w:t>
      </w:r>
      <w:r w:rsidR="007A7D47" w:rsidRPr="00394E70">
        <w:rPr>
          <w:rFonts w:ascii="Times New Roman" w:eastAsia="Arial Unicode MS" w:hAnsi="Times New Roman"/>
          <w:sz w:val="24"/>
          <w:szCs w:val="24"/>
        </w:rPr>
        <w:t>ę</w:t>
      </w:r>
      <w:r w:rsidR="00DB0FF0" w:rsidRPr="00394E70">
        <w:rPr>
          <w:rFonts w:ascii="Times New Roman" w:eastAsia="Arial Unicode MS" w:hAnsi="Times New Roman"/>
          <w:sz w:val="24"/>
          <w:szCs w:val="24"/>
        </w:rPr>
        <w:t>cy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>,  po upływie terminu o którym mowa w lit</w:t>
      </w:r>
      <w:r w:rsidRPr="00394E70">
        <w:rPr>
          <w:rFonts w:ascii="Times New Roman" w:eastAsia="Arial Unicode MS" w:hAnsi="Times New Roman"/>
          <w:sz w:val="24"/>
          <w:szCs w:val="24"/>
        </w:rPr>
        <w:t>.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 a</w:t>
      </w:r>
      <w:r w:rsidRPr="00394E70">
        <w:rPr>
          <w:rFonts w:ascii="Times New Roman" w:eastAsia="Arial Unicode MS" w:hAnsi="Times New Roman"/>
          <w:sz w:val="24"/>
          <w:szCs w:val="24"/>
        </w:rPr>
        <w:t>)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394E70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394E70">
        <w:rPr>
          <w:rFonts w:ascii="Times New Roman" w:eastAsia="Arial Unicode MS" w:hAnsi="Times New Roman"/>
          <w:sz w:val="24"/>
          <w:szCs w:val="24"/>
        </w:rPr>
        <w:t xml:space="preserve">łącznie </w:t>
      </w:r>
      <w:r w:rsidR="00123443" w:rsidRPr="00394E70">
        <w:rPr>
          <w:rFonts w:ascii="Times New Roman" w:eastAsia="Arial Unicode MS" w:hAnsi="Times New Roman"/>
          <w:sz w:val="24"/>
          <w:szCs w:val="24"/>
        </w:rPr>
        <w:t xml:space="preserve">zmiany </w:t>
      </w:r>
      <w:r w:rsidRPr="00394E70">
        <w:rPr>
          <w:rFonts w:ascii="Times New Roman" w:eastAsia="Arial Unicode MS" w:hAnsi="Times New Roman"/>
          <w:sz w:val="24"/>
          <w:szCs w:val="24"/>
        </w:rPr>
        <w:t>nie przekrocz</w:t>
      </w:r>
      <w:r w:rsidR="00123443" w:rsidRPr="00394E70">
        <w:rPr>
          <w:rFonts w:ascii="Times New Roman" w:eastAsia="Arial Unicode MS" w:hAnsi="Times New Roman"/>
          <w:sz w:val="24"/>
          <w:szCs w:val="24"/>
        </w:rPr>
        <w:t>ą</w:t>
      </w:r>
      <w:r w:rsidR="00EF4022" w:rsidRPr="00394E70">
        <w:rPr>
          <w:rFonts w:ascii="Times New Roman" w:eastAsia="Arial Unicode MS" w:hAnsi="Times New Roman"/>
          <w:sz w:val="24"/>
          <w:szCs w:val="24"/>
        </w:rPr>
        <w:t xml:space="preserve"> </w:t>
      </w:r>
      <w:r w:rsidR="00255CD8" w:rsidRPr="00394E70">
        <w:rPr>
          <w:rFonts w:ascii="Times New Roman" w:eastAsia="Arial Unicode MS" w:hAnsi="Times New Roman"/>
          <w:sz w:val="24"/>
          <w:szCs w:val="24"/>
        </w:rPr>
        <w:t>8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0% </w:t>
      </w:r>
      <w:r w:rsidR="00123443" w:rsidRPr="00394E70">
        <w:rPr>
          <w:rFonts w:ascii="Times New Roman" w:eastAsia="Arial Unicode MS" w:hAnsi="Times New Roman"/>
          <w:sz w:val="24"/>
          <w:szCs w:val="24"/>
        </w:rPr>
        <w:t xml:space="preserve">wartości brutto przedmiotu Umowy 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określonej </w:t>
      </w:r>
      <w:r w:rsidR="00BC2003" w:rsidRPr="00394E70">
        <w:rPr>
          <w:rFonts w:ascii="Times New Roman" w:eastAsia="Arial Unicode MS" w:hAnsi="Times New Roman"/>
          <w:sz w:val="24"/>
          <w:szCs w:val="24"/>
        </w:rPr>
        <w:t xml:space="preserve">w </w:t>
      </w:r>
      <w:r w:rsidR="002A3C6F" w:rsidRPr="00394E70">
        <w:rPr>
          <w:rFonts w:ascii="Times New Roman" w:eastAsia="Arial Unicode MS" w:hAnsi="Times New Roman"/>
          <w:sz w:val="24"/>
          <w:szCs w:val="24"/>
        </w:rPr>
        <w:t xml:space="preserve">§ 2 ust. </w:t>
      </w:r>
      <w:r w:rsidR="00C23F86" w:rsidRPr="00394E70">
        <w:rPr>
          <w:rFonts w:ascii="Times New Roman" w:eastAsia="Arial Unicode MS" w:hAnsi="Times New Roman"/>
          <w:sz w:val="24"/>
          <w:szCs w:val="24"/>
        </w:rPr>
        <w:t>3</w:t>
      </w:r>
      <w:r w:rsidR="00BC2003" w:rsidRPr="00394E70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394E70" w:rsidRDefault="00123443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394E70">
        <w:rPr>
          <w:rFonts w:ascii="Times New Roman" w:eastAsia="Arial Unicode MS" w:hAnsi="Times New Roman"/>
          <w:sz w:val="24"/>
          <w:szCs w:val="24"/>
        </w:rPr>
        <w:t>w wyniku wszystkich zmian każda z</w:t>
      </w:r>
      <w:r w:rsidR="00255CD8" w:rsidRPr="00394E70">
        <w:rPr>
          <w:rFonts w:ascii="Times New Roman" w:eastAsia="Arial Unicode MS" w:hAnsi="Times New Roman"/>
          <w:sz w:val="24"/>
          <w:szCs w:val="24"/>
        </w:rPr>
        <w:t xml:space="preserve"> cen jednostkow</w:t>
      </w:r>
      <w:r w:rsidRPr="00394E70">
        <w:rPr>
          <w:rFonts w:ascii="Times New Roman" w:eastAsia="Arial Unicode MS" w:hAnsi="Times New Roman"/>
          <w:sz w:val="24"/>
          <w:szCs w:val="24"/>
        </w:rPr>
        <w:t>ych wskazanych w załączniku nr 5 do niniejszej umowy</w:t>
      </w:r>
      <w:r w:rsidR="00255CD8" w:rsidRPr="00394E70">
        <w:rPr>
          <w:rFonts w:ascii="Times New Roman" w:eastAsia="Arial Unicode MS" w:hAnsi="Times New Roman"/>
          <w:sz w:val="24"/>
          <w:szCs w:val="24"/>
        </w:rPr>
        <w:t xml:space="preserve"> nie </w:t>
      </w:r>
      <w:r w:rsidRPr="00394E70">
        <w:rPr>
          <w:rFonts w:ascii="Times New Roman" w:eastAsia="Arial Unicode MS" w:hAnsi="Times New Roman"/>
          <w:sz w:val="24"/>
          <w:szCs w:val="24"/>
        </w:rPr>
        <w:t>wzrośnie więcej niż o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 80% ceny </w:t>
      </w:r>
      <w:r w:rsidRPr="00394E70">
        <w:rPr>
          <w:rFonts w:ascii="Times New Roman" w:eastAsia="Arial Unicode MS" w:hAnsi="Times New Roman"/>
          <w:sz w:val="24"/>
          <w:szCs w:val="24"/>
        </w:rPr>
        <w:t>jednostkowej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 określonej </w:t>
      </w:r>
      <w:r w:rsidR="002A3C6F" w:rsidRPr="00394E70">
        <w:rPr>
          <w:rFonts w:ascii="Times New Roman" w:eastAsia="Arial Unicode MS" w:hAnsi="Times New Roman"/>
          <w:sz w:val="24"/>
          <w:szCs w:val="24"/>
        </w:rPr>
        <w:t xml:space="preserve">w </w:t>
      </w:r>
      <w:r w:rsidRPr="00394E70">
        <w:rPr>
          <w:rFonts w:ascii="Times New Roman" w:eastAsia="Arial Unicode MS" w:hAnsi="Times New Roman"/>
          <w:sz w:val="24"/>
          <w:szCs w:val="24"/>
        </w:rPr>
        <w:t>załączniku nr 5 do niniejszej</w:t>
      </w:r>
      <w:r w:rsidR="00BC2003" w:rsidRPr="00394E70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BC2003" w:rsidRPr="00394E70">
        <w:rPr>
          <w:rFonts w:ascii="Times New Roman" w:eastAsia="Arial Unicode MS" w:hAnsi="Times New Roman"/>
          <w:b/>
          <w:sz w:val="24"/>
          <w:szCs w:val="24"/>
        </w:rPr>
        <w:t>,</w:t>
      </w:r>
    </w:p>
    <w:p w:rsidR="001928DA" w:rsidRPr="00394E70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394E70"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>w odniesieniu do średniorocznego wskaźnika cen usług transportu i gospodarki magazynowej ogółem ogłoszonego w komunikacie Prezesa Głównego Urzędu Statystycznego publikowanym w  202</w:t>
      </w:r>
      <w:r w:rsidR="00394E70" w:rsidRPr="00394E70">
        <w:rPr>
          <w:rFonts w:ascii="Times New Roman" w:eastAsia="Arial Unicode MS" w:hAnsi="Times New Roman"/>
          <w:sz w:val="24"/>
          <w:szCs w:val="24"/>
        </w:rPr>
        <w:t>5</w:t>
      </w:r>
      <w:r w:rsidR="00123443" w:rsidRPr="00394E70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roku oraz adekwatnie w latach kolejnych </w:t>
      </w:r>
      <w:r w:rsidR="00943D70" w:rsidRPr="00394E70">
        <w:rPr>
          <w:rFonts w:ascii="Times New Roman" w:eastAsia="Arial Unicode MS" w:hAnsi="Times New Roman"/>
          <w:sz w:val="24"/>
          <w:szCs w:val="24"/>
        </w:rPr>
        <w:t>obowiązywania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 umowy,</w:t>
      </w:r>
    </w:p>
    <w:p w:rsidR="001928DA" w:rsidRPr="00394E70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394E70">
        <w:rPr>
          <w:rFonts w:ascii="Times New Roman" w:eastAsia="Arial Unicode MS" w:hAnsi="Times New Roman"/>
          <w:sz w:val="24"/>
          <w:szCs w:val="24"/>
        </w:rPr>
        <w:lastRenderedPageBreak/>
        <w:t xml:space="preserve">dokonywana będzie 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>tylko w przypadku</w:t>
      </w:r>
      <w:r w:rsidR="00275AD1" w:rsidRPr="00394E70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jeżeli średnioroczny wskaźnik, o którym mowa w lit. e) opublikowany w </w:t>
      </w:r>
      <w:r w:rsidR="00943D70" w:rsidRPr="00394E70">
        <w:rPr>
          <w:rFonts w:ascii="Times New Roman" w:eastAsia="Arial Unicode MS" w:hAnsi="Times New Roman"/>
          <w:sz w:val="24"/>
          <w:szCs w:val="24"/>
        </w:rPr>
        <w:t>kolejnych latach obowiązywania umowy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 ulegnie zmianie o co najmniej 5 % w stosunku do publikowanego w roku 202</w:t>
      </w:r>
      <w:r w:rsidR="00394E70" w:rsidRPr="00394E70">
        <w:rPr>
          <w:rFonts w:ascii="Times New Roman" w:eastAsia="Arial Unicode MS" w:hAnsi="Times New Roman"/>
          <w:sz w:val="24"/>
          <w:szCs w:val="24"/>
        </w:rPr>
        <w:t>5</w:t>
      </w:r>
      <w:r w:rsidR="007A7D47" w:rsidRPr="00394E70">
        <w:rPr>
          <w:rFonts w:ascii="Times New Roman" w:eastAsia="Arial Unicode MS" w:hAnsi="Times New Roman"/>
          <w:sz w:val="24"/>
          <w:szCs w:val="24"/>
        </w:rPr>
        <w:t xml:space="preserve"> </w:t>
      </w:r>
      <w:r w:rsidR="00943D70" w:rsidRPr="00394E70">
        <w:rPr>
          <w:rFonts w:ascii="Times New Roman" w:eastAsia="Arial Unicode MS" w:hAnsi="Times New Roman"/>
          <w:sz w:val="24"/>
          <w:szCs w:val="24"/>
        </w:rPr>
        <w:t>lub adekwatnie w stosunku do opublikowanego w poprzednim roku obowiązywania umowy</w:t>
      </w:r>
      <w:r w:rsidR="0017130C" w:rsidRPr="00394E70">
        <w:rPr>
          <w:rFonts w:ascii="Times New Roman" w:eastAsia="Arial Unicode MS" w:hAnsi="Times New Roman"/>
          <w:sz w:val="24"/>
          <w:szCs w:val="24"/>
        </w:rPr>
        <w:t>.</w:t>
      </w:r>
    </w:p>
    <w:p w:rsidR="001928DA" w:rsidRPr="00394E70" w:rsidRDefault="00255CD8" w:rsidP="00E51BA0">
      <w:pPr>
        <w:pStyle w:val="Bezodstpw"/>
        <w:numPr>
          <w:ilvl w:val="0"/>
          <w:numId w:val="25"/>
        </w:numPr>
        <w:tabs>
          <w:tab w:val="left" w:pos="426"/>
        </w:tabs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 w:rsidRPr="00394E70">
        <w:rPr>
          <w:rFonts w:ascii="Times New Roman" w:eastAsia="Arial Unicode MS" w:hAnsi="Times New Roman"/>
          <w:sz w:val="24"/>
          <w:szCs w:val="24"/>
        </w:rPr>
        <w:t>W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arunkiem </w:t>
      </w:r>
      <w:r w:rsidRPr="00394E70">
        <w:rPr>
          <w:rFonts w:ascii="Times New Roman" w:eastAsia="Arial Unicode MS" w:hAnsi="Times New Roman"/>
          <w:sz w:val="24"/>
          <w:szCs w:val="24"/>
        </w:rPr>
        <w:t xml:space="preserve">wprowadzenia zmian, o których mowa w ust. 1 pkt 1) i 6), jest 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>wykazani</w:t>
      </w:r>
      <w:r w:rsidRPr="00394E70">
        <w:rPr>
          <w:rFonts w:ascii="Times New Roman" w:eastAsia="Arial Unicode MS" w:hAnsi="Times New Roman"/>
          <w:sz w:val="24"/>
          <w:szCs w:val="24"/>
        </w:rPr>
        <w:t>e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 przez </w:t>
      </w:r>
      <w:r w:rsidR="001928DA" w:rsidRPr="00394E70">
        <w:rPr>
          <w:rFonts w:ascii="Times New Roman" w:eastAsia="Arial Unicode MS" w:hAnsi="Times New Roman"/>
          <w:b/>
          <w:sz w:val="24"/>
          <w:szCs w:val="24"/>
        </w:rPr>
        <w:t>Wykonawcę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, że </w:t>
      </w:r>
      <w:r w:rsidRPr="00394E70">
        <w:rPr>
          <w:rFonts w:ascii="Times New Roman" w:eastAsia="Arial Unicode MS" w:hAnsi="Times New Roman"/>
          <w:sz w:val="24"/>
          <w:szCs w:val="24"/>
        </w:rPr>
        <w:t>okoliczności stanowiące przesłankę zastosowania zmian,</w:t>
      </w:r>
      <w:r w:rsidR="00275AD1" w:rsidRPr="00394E70">
        <w:rPr>
          <w:rFonts w:ascii="Times New Roman" w:eastAsia="Arial Unicode MS" w:hAnsi="Times New Roman"/>
          <w:sz w:val="24"/>
          <w:szCs w:val="24"/>
        </w:rPr>
        <w:t xml:space="preserve"> </w:t>
      </w:r>
      <w:r w:rsidRPr="00394E70">
        <w:rPr>
          <w:rFonts w:ascii="Times New Roman" w:eastAsia="Arial Unicode MS" w:hAnsi="Times New Roman"/>
          <w:sz w:val="24"/>
          <w:szCs w:val="24"/>
        </w:rPr>
        <w:t>miały lub mają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 wpływ na koszty wykonania zamówienia wraz z pełnym uzasadnieniem </w:t>
      </w:r>
      <w:r w:rsidR="00BB2AC6" w:rsidRPr="00394E70">
        <w:rPr>
          <w:rFonts w:ascii="Times New Roman" w:eastAsia="Arial Unicode MS" w:hAnsi="Times New Roman"/>
          <w:sz w:val="24"/>
          <w:szCs w:val="24"/>
        </w:rPr>
        <w:br/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i wyliczeniem  kwot  proponowanej waloryzacji. Jednocześnie </w:t>
      </w:r>
      <w:r w:rsidR="001928DA" w:rsidRPr="00394E70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 xml:space="preserve"> będzie</w:t>
      </w:r>
      <w:r w:rsidR="00275AD1" w:rsidRPr="00394E70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>przysługiwało prawo żądania dalszych wyjaśnień wraz z przedstawienie</w:t>
      </w:r>
      <w:r w:rsidR="00C9091F" w:rsidRPr="00394E70">
        <w:rPr>
          <w:rFonts w:ascii="Times New Roman" w:eastAsia="Arial Unicode MS" w:hAnsi="Times New Roman"/>
          <w:sz w:val="24"/>
          <w:szCs w:val="24"/>
        </w:rPr>
        <w:t xml:space="preserve">m dokumentów celem stwierdzenia </w:t>
      </w:r>
      <w:r w:rsidR="001928DA" w:rsidRPr="00394E70">
        <w:rPr>
          <w:rFonts w:ascii="Times New Roman" w:eastAsia="Arial Unicode MS" w:hAnsi="Times New Roman"/>
          <w:sz w:val="24"/>
          <w:szCs w:val="24"/>
        </w:rPr>
        <w:t>dopuszczalności i adekwatności zmiany cen za usługi.</w:t>
      </w:r>
    </w:p>
    <w:p w:rsidR="001928DA" w:rsidRPr="00394E70" w:rsidRDefault="001928DA" w:rsidP="00943D70">
      <w:pPr>
        <w:pStyle w:val="Bezodstpw"/>
        <w:numPr>
          <w:ilvl w:val="0"/>
          <w:numId w:val="25"/>
        </w:numPr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 w:rsidRPr="00394E70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Pr="00394E70">
        <w:rPr>
          <w:rFonts w:ascii="Times New Roman" w:eastAsia="Arial Unicode MS" w:hAnsi="Times New Roman"/>
          <w:sz w:val="24"/>
          <w:szCs w:val="24"/>
        </w:rPr>
        <w:t xml:space="preserve"> przysługuje </w:t>
      </w:r>
      <w:r w:rsidR="00943D70" w:rsidRPr="00394E70">
        <w:rPr>
          <w:rFonts w:ascii="Times New Roman" w:eastAsia="Arial Unicode MS" w:hAnsi="Times New Roman"/>
          <w:sz w:val="24"/>
          <w:szCs w:val="24"/>
        </w:rPr>
        <w:t xml:space="preserve">również </w:t>
      </w:r>
      <w:r w:rsidRPr="00394E70">
        <w:rPr>
          <w:rFonts w:ascii="Times New Roman" w:eastAsia="Arial Unicode MS" w:hAnsi="Times New Roman"/>
          <w:sz w:val="24"/>
          <w:szCs w:val="24"/>
        </w:rPr>
        <w:t xml:space="preserve">prawo </w:t>
      </w:r>
      <w:r w:rsidR="00255CD8" w:rsidRPr="00394E70">
        <w:rPr>
          <w:rFonts w:ascii="Times New Roman" w:eastAsia="Arial Unicode MS" w:hAnsi="Times New Roman"/>
          <w:sz w:val="24"/>
          <w:szCs w:val="24"/>
        </w:rPr>
        <w:t>zmniejszenia</w:t>
      </w:r>
      <w:r w:rsidRPr="00394E70">
        <w:rPr>
          <w:rFonts w:ascii="Times New Roman" w:eastAsia="Arial Unicode MS" w:hAnsi="Times New Roman"/>
          <w:sz w:val="24"/>
          <w:szCs w:val="24"/>
        </w:rPr>
        <w:t xml:space="preserve"> cen</w:t>
      </w:r>
      <w:r w:rsidR="00943D70" w:rsidRPr="00394E70">
        <w:rPr>
          <w:rFonts w:ascii="Times New Roman" w:eastAsia="Arial Unicode MS" w:hAnsi="Times New Roman"/>
          <w:sz w:val="24"/>
          <w:szCs w:val="24"/>
        </w:rPr>
        <w:t xml:space="preserve"> jednostkowych wskazanych w załączniku nr 5 do niniejszej umowy</w:t>
      </w:r>
      <w:r w:rsidR="00275AD1" w:rsidRPr="00394E70">
        <w:rPr>
          <w:rFonts w:ascii="Times New Roman" w:eastAsia="Arial Unicode MS" w:hAnsi="Times New Roman"/>
          <w:sz w:val="24"/>
          <w:szCs w:val="24"/>
        </w:rPr>
        <w:t xml:space="preserve"> </w:t>
      </w:r>
      <w:r w:rsidR="00943D70" w:rsidRPr="00394E70">
        <w:rPr>
          <w:rFonts w:ascii="Times New Roman" w:eastAsia="Arial Unicode MS" w:hAnsi="Times New Roman"/>
          <w:sz w:val="24"/>
          <w:szCs w:val="24"/>
        </w:rPr>
        <w:t>odpowiednio do wyżej wymienionych postanowień niniejszego paragrafu, w szczególności w przypadku gdy średnioroczny wskaźnik, o którym mowa ust. 1 pkt 6 w lit. e) w danym roku obowiązywania umowy ulegnie zmniejszeniu o co najmniej 5 % w stosunku do opublikowanego w roku poprzednim</w:t>
      </w:r>
      <w:r w:rsidRPr="00394E70">
        <w:rPr>
          <w:rFonts w:ascii="Times New Roman" w:eastAsia="Arial Unicode MS" w:hAnsi="Times New Roman"/>
          <w:sz w:val="24"/>
          <w:szCs w:val="24"/>
        </w:rPr>
        <w:t>.</w:t>
      </w:r>
    </w:p>
    <w:p w:rsidR="00551707" w:rsidRPr="00394E70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Zmiana postanowień zawartej </w:t>
      </w:r>
      <w:r w:rsidR="00F06D7B" w:rsidRPr="00394E70">
        <w:rPr>
          <w:color w:val="auto"/>
          <w:szCs w:val="24"/>
        </w:rPr>
        <w:t>U</w:t>
      </w:r>
      <w:r w:rsidRPr="00394E70">
        <w:rPr>
          <w:color w:val="auto"/>
          <w:szCs w:val="24"/>
        </w:rPr>
        <w:t xml:space="preserve">mowy wymaga, pod rygorem </w:t>
      </w:r>
      <w:r w:rsidR="00943D70" w:rsidRPr="00394E70">
        <w:rPr>
          <w:color w:val="auto"/>
          <w:szCs w:val="24"/>
        </w:rPr>
        <w:t>nieważności</w:t>
      </w:r>
      <w:r w:rsidRPr="00394E70">
        <w:rPr>
          <w:color w:val="auto"/>
          <w:szCs w:val="24"/>
        </w:rPr>
        <w:t>, zachowania formy pisemnego aneksu.</w:t>
      </w:r>
    </w:p>
    <w:p w:rsidR="00551707" w:rsidRPr="00394E70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Zmiana </w:t>
      </w:r>
      <w:r w:rsidR="00F06D7B" w:rsidRPr="00394E70">
        <w:rPr>
          <w:color w:val="auto"/>
          <w:szCs w:val="24"/>
        </w:rPr>
        <w:t>U</w:t>
      </w:r>
      <w:r w:rsidRPr="00394E70">
        <w:rPr>
          <w:color w:val="auto"/>
          <w:szCs w:val="24"/>
        </w:rPr>
        <w:t xml:space="preserve">mowy na wniosek </w:t>
      </w:r>
      <w:r w:rsidRPr="00394E70">
        <w:rPr>
          <w:b/>
          <w:color w:val="auto"/>
          <w:szCs w:val="24"/>
        </w:rPr>
        <w:t>Wykonawcy</w:t>
      </w:r>
      <w:r w:rsidRPr="00394E70">
        <w:rPr>
          <w:color w:val="auto"/>
          <w:szCs w:val="24"/>
        </w:rPr>
        <w:t xml:space="preserve"> wymaga wykazania okoliczności </w:t>
      </w:r>
      <w:r w:rsidR="00F06D7B" w:rsidRPr="00394E70">
        <w:rPr>
          <w:color w:val="auto"/>
          <w:szCs w:val="24"/>
        </w:rPr>
        <w:t>u</w:t>
      </w:r>
      <w:r w:rsidRPr="00394E70">
        <w:rPr>
          <w:color w:val="auto"/>
          <w:szCs w:val="24"/>
        </w:rPr>
        <w:t>prawniających do dokonania tej zmiany.</w:t>
      </w:r>
    </w:p>
    <w:p w:rsidR="001928DA" w:rsidRPr="00394E70" w:rsidRDefault="001928DA">
      <w:pPr>
        <w:rPr>
          <w:color w:val="auto"/>
          <w:szCs w:val="24"/>
        </w:rPr>
      </w:pPr>
    </w:p>
    <w:p w:rsidR="0046358F" w:rsidRPr="00394E70" w:rsidRDefault="0046358F">
      <w:pPr>
        <w:jc w:val="both"/>
        <w:rPr>
          <w:color w:val="auto"/>
          <w:szCs w:val="24"/>
        </w:rPr>
      </w:pPr>
    </w:p>
    <w:p w:rsidR="0046358F" w:rsidRPr="00394E70" w:rsidRDefault="00CE1FCF">
      <w:pPr>
        <w:jc w:val="center"/>
        <w:rPr>
          <w:b/>
          <w:color w:val="auto"/>
          <w:szCs w:val="24"/>
        </w:rPr>
      </w:pPr>
      <w:r w:rsidRPr="00394E70">
        <w:rPr>
          <w:b/>
          <w:color w:val="auto"/>
          <w:szCs w:val="24"/>
        </w:rPr>
        <w:t>POSTANOWIENIA KOŃCOWE</w:t>
      </w:r>
    </w:p>
    <w:p w:rsidR="0046358F" w:rsidRPr="00394E70" w:rsidRDefault="0046358F">
      <w:pPr>
        <w:jc w:val="center"/>
        <w:rPr>
          <w:b/>
          <w:color w:val="auto"/>
          <w:szCs w:val="24"/>
        </w:rPr>
      </w:pPr>
    </w:p>
    <w:p w:rsidR="0046358F" w:rsidRPr="00394E70" w:rsidRDefault="00CE1FCF">
      <w:pPr>
        <w:jc w:val="center"/>
        <w:rPr>
          <w:b/>
          <w:color w:val="auto"/>
          <w:szCs w:val="24"/>
        </w:rPr>
      </w:pPr>
      <w:r w:rsidRPr="00394E70">
        <w:rPr>
          <w:b/>
          <w:color w:val="auto"/>
          <w:szCs w:val="24"/>
        </w:rPr>
        <w:t>§ 13</w:t>
      </w:r>
    </w:p>
    <w:p w:rsidR="0046358F" w:rsidRPr="00394E70" w:rsidRDefault="0046358F">
      <w:pPr>
        <w:jc w:val="center"/>
        <w:rPr>
          <w:b/>
          <w:color w:val="auto"/>
          <w:szCs w:val="24"/>
        </w:rPr>
      </w:pPr>
    </w:p>
    <w:p w:rsidR="0046358F" w:rsidRPr="00394E70" w:rsidRDefault="00175E95" w:rsidP="00C64033">
      <w:pPr>
        <w:numPr>
          <w:ilvl w:val="0"/>
          <w:numId w:val="20"/>
        </w:numPr>
        <w:ind w:left="426" w:hanging="284"/>
        <w:jc w:val="both"/>
        <w:rPr>
          <w:color w:val="auto"/>
        </w:rPr>
      </w:pPr>
      <w:r w:rsidRPr="00394E70">
        <w:rPr>
          <w:color w:val="auto"/>
        </w:rPr>
        <w:t>Komendant Miejski</w:t>
      </w:r>
      <w:r w:rsidR="00333E10" w:rsidRPr="00394E70">
        <w:rPr>
          <w:color w:val="auto"/>
        </w:rPr>
        <w:t>/Powiatowy</w:t>
      </w:r>
      <w:r w:rsidRPr="00394E70">
        <w:rPr>
          <w:color w:val="auto"/>
        </w:rPr>
        <w:t xml:space="preserve"> Policji w </w:t>
      </w:r>
      <w:r w:rsidR="00333E10" w:rsidRPr="00394E70">
        <w:rPr>
          <w:color w:val="auto"/>
        </w:rPr>
        <w:t>……..</w:t>
      </w:r>
      <w:r w:rsidR="00CE1FCF" w:rsidRPr="00394E70">
        <w:rPr>
          <w:color w:val="auto"/>
        </w:rPr>
        <w:t xml:space="preserve"> lub osoba przez niego upoważniona, </w:t>
      </w:r>
      <w:r w:rsidR="00CE1FCF" w:rsidRPr="00394E70">
        <w:rPr>
          <w:color w:val="auto"/>
          <w:szCs w:val="24"/>
        </w:rPr>
        <w:t xml:space="preserve">która zleciła wykonanie usługi holowania pojazdu/części pojazdu, jest </w:t>
      </w:r>
      <w:r w:rsidR="00CE1FCF" w:rsidRPr="00394E70">
        <w:rPr>
          <w:color w:val="auto"/>
        </w:rPr>
        <w:t xml:space="preserve">odpowiedzialna jest za realizację niniejszej </w:t>
      </w:r>
      <w:r w:rsidR="00FD4FA5" w:rsidRPr="00394E70">
        <w:rPr>
          <w:color w:val="auto"/>
        </w:rPr>
        <w:t>Umowy</w:t>
      </w:r>
      <w:r w:rsidR="00CE1FCF" w:rsidRPr="00394E70">
        <w:rPr>
          <w:color w:val="auto"/>
        </w:rPr>
        <w:t xml:space="preserve">. </w:t>
      </w:r>
    </w:p>
    <w:p w:rsidR="0046358F" w:rsidRPr="00394E70" w:rsidRDefault="00CE1FCF">
      <w:pPr>
        <w:widowControl w:val="0"/>
        <w:numPr>
          <w:ilvl w:val="0"/>
          <w:numId w:val="20"/>
        </w:numPr>
        <w:tabs>
          <w:tab w:val="left" w:pos="426"/>
        </w:tabs>
        <w:ind w:left="426" w:hanging="284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W terminie </w:t>
      </w:r>
      <w:r w:rsidRPr="00394E70">
        <w:rPr>
          <w:b/>
          <w:color w:val="auto"/>
          <w:szCs w:val="24"/>
        </w:rPr>
        <w:t>7</w:t>
      </w:r>
      <w:r w:rsidRPr="00394E70">
        <w:rPr>
          <w:color w:val="auto"/>
          <w:szCs w:val="24"/>
        </w:rPr>
        <w:t xml:space="preserve"> dni, od otrzymania niniejszej </w:t>
      </w:r>
      <w:r w:rsidR="00FD4FA5" w:rsidRPr="00394E70">
        <w:rPr>
          <w:color w:val="auto"/>
          <w:szCs w:val="24"/>
        </w:rPr>
        <w:t xml:space="preserve">Umowy </w:t>
      </w:r>
      <w:r w:rsidR="00175E95" w:rsidRPr="00394E70">
        <w:rPr>
          <w:color w:val="auto"/>
          <w:szCs w:val="24"/>
        </w:rPr>
        <w:t>Komendant Miejski</w:t>
      </w:r>
      <w:r w:rsidR="00333E10" w:rsidRPr="00394E70">
        <w:rPr>
          <w:color w:val="auto"/>
          <w:szCs w:val="24"/>
        </w:rPr>
        <w:t>/Powiatowy</w:t>
      </w:r>
      <w:r w:rsidR="00175E95" w:rsidRPr="00394E70">
        <w:rPr>
          <w:color w:val="auto"/>
          <w:szCs w:val="24"/>
        </w:rPr>
        <w:t xml:space="preserve"> Policji w </w:t>
      </w:r>
      <w:r w:rsidR="00333E10" w:rsidRPr="00394E70">
        <w:rPr>
          <w:color w:val="auto"/>
          <w:szCs w:val="24"/>
        </w:rPr>
        <w:t>………..</w:t>
      </w:r>
      <w:r w:rsidRPr="00394E70">
        <w:rPr>
          <w:color w:val="auto"/>
          <w:szCs w:val="24"/>
        </w:rPr>
        <w:t>, prześle do Wydziału Transportu KWP we Wrocławiu pisemne upoważnienie dla osoby odpowiedzialnej za jej wykonanie.</w:t>
      </w:r>
    </w:p>
    <w:p w:rsidR="0046358F" w:rsidRPr="00394E70" w:rsidRDefault="0046358F">
      <w:pPr>
        <w:jc w:val="both"/>
        <w:rPr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14</w:t>
      </w:r>
    </w:p>
    <w:p w:rsidR="0046358F" w:rsidRPr="00394E70" w:rsidRDefault="0046358F">
      <w:pPr>
        <w:ind w:left="426"/>
        <w:jc w:val="both"/>
        <w:rPr>
          <w:color w:val="auto"/>
          <w:szCs w:val="24"/>
        </w:rPr>
      </w:pPr>
    </w:p>
    <w:p w:rsidR="0046358F" w:rsidRPr="00394E70" w:rsidRDefault="00CE1FCF">
      <w:pPr>
        <w:jc w:val="both"/>
        <w:rPr>
          <w:color w:val="auto"/>
        </w:rPr>
      </w:pPr>
      <w:r w:rsidRPr="00394E70">
        <w:rPr>
          <w:color w:val="auto"/>
        </w:rPr>
        <w:t xml:space="preserve">Za rozliczenie finansowe niniejszej umowy, ze strony </w:t>
      </w:r>
      <w:r w:rsidRPr="00394E70">
        <w:rPr>
          <w:b/>
          <w:color w:val="auto"/>
        </w:rPr>
        <w:t>Zamawiającego</w:t>
      </w:r>
      <w:r w:rsidRPr="00394E70">
        <w:rPr>
          <w:color w:val="auto"/>
        </w:rPr>
        <w:t>, odpo</w:t>
      </w:r>
      <w:r w:rsidR="001A4EF4" w:rsidRPr="00394E70">
        <w:rPr>
          <w:color w:val="auto"/>
        </w:rPr>
        <w:t>wiedzialny</w:t>
      </w:r>
      <w:r w:rsidR="00433C8F" w:rsidRPr="00394E70">
        <w:rPr>
          <w:color w:val="auto"/>
        </w:rPr>
        <w:t>/a</w:t>
      </w:r>
      <w:r w:rsidR="001A4EF4" w:rsidRPr="00394E70">
        <w:rPr>
          <w:color w:val="auto"/>
        </w:rPr>
        <w:t xml:space="preserve"> jest </w:t>
      </w:r>
      <w:r w:rsidR="00433C8F" w:rsidRPr="00394E70">
        <w:rPr>
          <w:color w:val="auto"/>
        </w:rPr>
        <w:t>…………………….</w:t>
      </w:r>
      <w:r w:rsidRPr="00394E70">
        <w:rPr>
          <w:color w:val="auto"/>
        </w:rPr>
        <w:t xml:space="preserve"> tel. </w:t>
      </w:r>
      <w:r w:rsidR="00826493" w:rsidRPr="00394E70">
        <w:rPr>
          <w:color w:val="auto"/>
        </w:rPr>
        <w:t>47 8</w:t>
      </w:r>
      <w:r w:rsidRPr="00394E70">
        <w:rPr>
          <w:color w:val="auto"/>
        </w:rPr>
        <w:t xml:space="preserve">71 39 54, faks </w:t>
      </w:r>
      <w:r w:rsidR="00826493" w:rsidRPr="00394E70">
        <w:rPr>
          <w:color w:val="auto"/>
        </w:rPr>
        <w:t>47 8</w:t>
      </w:r>
      <w:r w:rsidRPr="00394E70">
        <w:rPr>
          <w:color w:val="auto"/>
        </w:rPr>
        <w:t>71 24 95.</w:t>
      </w:r>
    </w:p>
    <w:p w:rsidR="0046358F" w:rsidRPr="00394E70" w:rsidRDefault="0046358F">
      <w:pPr>
        <w:ind w:firstLine="708"/>
        <w:jc w:val="both"/>
        <w:rPr>
          <w:color w:val="auto"/>
        </w:rPr>
      </w:pPr>
    </w:p>
    <w:p w:rsidR="0046358F" w:rsidRPr="00394E70" w:rsidRDefault="00CE1FCF">
      <w:pPr>
        <w:jc w:val="center"/>
        <w:rPr>
          <w:b/>
          <w:color w:val="auto"/>
          <w:szCs w:val="24"/>
        </w:rPr>
      </w:pPr>
      <w:r w:rsidRPr="00394E70">
        <w:rPr>
          <w:b/>
          <w:color w:val="auto"/>
        </w:rPr>
        <w:t>§ 15</w:t>
      </w:r>
      <w:r w:rsidRPr="00394E70">
        <w:rPr>
          <w:b/>
          <w:color w:val="auto"/>
        </w:rPr>
        <w:br/>
      </w:r>
    </w:p>
    <w:p w:rsidR="0046358F" w:rsidRPr="00394E70" w:rsidRDefault="00CE1FCF">
      <w:pPr>
        <w:pStyle w:val="Tekstpodstawowy"/>
        <w:jc w:val="both"/>
        <w:rPr>
          <w:color w:val="auto"/>
          <w:sz w:val="24"/>
          <w:szCs w:val="24"/>
        </w:rPr>
      </w:pPr>
      <w:r w:rsidRPr="00394E70">
        <w:rPr>
          <w:color w:val="auto"/>
          <w:sz w:val="24"/>
          <w:szCs w:val="24"/>
        </w:rPr>
        <w:t xml:space="preserve">Spory mogące powstać na tle wykonania niniejszej umowy, rozpatrywane będą przez Sąd Cywilny właściwy dla siedziby </w:t>
      </w:r>
      <w:r w:rsidRPr="00394E70">
        <w:rPr>
          <w:b/>
          <w:color w:val="auto"/>
          <w:sz w:val="24"/>
          <w:szCs w:val="24"/>
        </w:rPr>
        <w:t>Zamawiającego</w:t>
      </w:r>
      <w:r w:rsidRPr="00394E70">
        <w:rPr>
          <w:color w:val="auto"/>
          <w:sz w:val="24"/>
          <w:szCs w:val="24"/>
        </w:rPr>
        <w:t>.</w:t>
      </w:r>
    </w:p>
    <w:p w:rsidR="0046358F" w:rsidRPr="00394E70" w:rsidRDefault="0046358F">
      <w:pPr>
        <w:jc w:val="center"/>
        <w:rPr>
          <w:b/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16</w:t>
      </w:r>
    </w:p>
    <w:p w:rsidR="0046358F" w:rsidRPr="00394E70" w:rsidRDefault="0046358F">
      <w:pPr>
        <w:jc w:val="center"/>
        <w:rPr>
          <w:color w:val="auto"/>
        </w:rPr>
      </w:pPr>
    </w:p>
    <w:p w:rsidR="0046358F" w:rsidRPr="00394E70" w:rsidRDefault="00CE1FCF">
      <w:pPr>
        <w:rPr>
          <w:color w:val="auto"/>
        </w:rPr>
      </w:pPr>
      <w:r w:rsidRPr="00394E70">
        <w:rPr>
          <w:color w:val="auto"/>
        </w:rPr>
        <w:t>Zmiana umowy wymaga formy pisemnej pod rygorem nieważności.</w:t>
      </w:r>
    </w:p>
    <w:p w:rsidR="0046358F" w:rsidRPr="00394E70" w:rsidRDefault="0046358F">
      <w:pPr>
        <w:rPr>
          <w:color w:val="auto"/>
        </w:rPr>
      </w:pPr>
    </w:p>
    <w:p w:rsidR="009D675F" w:rsidRPr="00394E70" w:rsidRDefault="009D675F">
      <w:pPr>
        <w:rPr>
          <w:color w:val="auto"/>
        </w:rPr>
      </w:pPr>
    </w:p>
    <w:p w:rsidR="0046358F" w:rsidRPr="00394E70" w:rsidRDefault="00CE1FCF">
      <w:pPr>
        <w:jc w:val="center"/>
        <w:rPr>
          <w:b/>
          <w:color w:val="auto"/>
        </w:rPr>
      </w:pPr>
      <w:r w:rsidRPr="00394E70">
        <w:rPr>
          <w:b/>
          <w:color w:val="auto"/>
        </w:rPr>
        <w:t>§ 17</w:t>
      </w:r>
    </w:p>
    <w:p w:rsidR="0046358F" w:rsidRPr="00394E70" w:rsidRDefault="0046358F">
      <w:pPr>
        <w:jc w:val="center"/>
        <w:rPr>
          <w:color w:val="auto"/>
        </w:rPr>
      </w:pPr>
    </w:p>
    <w:p w:rsidR="0046358F" w:rsidRPr="00394E70" w:rsidRDefault="00CE1FCF">
      <w:pPr>
        <w:jc w:val="both"/>
        <w:rPr>
          <w:color w:val="auto"/>
        </w:rPr>
      </w:pPr>
      <w:r w:rsidRPr="00394E70">
        <w:rPr>
          <w:color w:val="auto"/>
        </w:rPr>
        <w:lastRenderedPageBreak/>
        <w:t xml:space="preserve">W kwestiach nieuregulowanych niniejszą umową mają zastosowanie postanowienia </w:t>
      </w:r>
      <w:r w:rsidR="00FD4FA5" w:rsidRPr="00394E70">
        <w:rPr>
          <w:color w:val="auto"/>
        </w:rPr>
        <w:t xml:space="preserve">ustawy </w:t>
      </w:r>
      <w:r w:rsidRPr="00394E70">
        <w:rPr>
          <w:color w:val="auto"/>
        </w:rPr>
        <w:t>Kodeks</w:t>
      </w:r>
      <w:r w:rsidR="00275AD1" w:rsidRPr="00394E70">
        <w:rPr>
          <w:color w:val="auto"/>
        </w:rPr>
        <w:t xml:space="preserve"> </w:t>
      </w:r>
      <w:r w:rsidR="00FD4FA5" w:rsidRPr="00394E70">
        <w:rPr>
          <w:color w:val="auto"/>
        </w:rPr>
        <w:t>cywiln</w:t>
      </w:r>
      <w:r w:rsidR="0061703B" w:rsidRPr="00394E70">
        <w:rPr>
          <w:color w:val="auto"/>
        </w:rPr>
        <w:t>y</w:t>
      </w:r>
      <w:r w:rsidR="00275AD1" w:rsidRPr="00394E70">
        <w:rPr>
          <w:color w:val="auto"/>
        </w:rPr>
        <w:t xml:space="preserve"> </w:t>
      </w:r>
      <w:r w:rsidRPr="00394E70">
        <w:rPr>
          <w:color w:val="auto"/>
        </w:rPr>
        <w:t xml:space="preserve">i </w:t>
      </w:r>
      <w:r w:rsidR="00FD4FA5" w:rsidRPr="00394E70">
        <w:rPr>
          <w:color w:val="auto"/>
        </w:rPr>
        <w:t>ustawy Prawo</w:t>
      </w:r>
      <w:r w:rsidR="00275AD1" w:rsidRPr="00394E70">
        <w:rPr>
          <w:color w:val="auto"/>
        </w:rPr>
        <w:t xml:space="preserve"> </w:t>
      </w:r>
      <w:r w:rsidR="00FD4FA5" w:rsidRPr="00394E70">
        <w:rPr>
          <w:color w:val="auto"/>
        </w:rPr>
        <w:t>zamówień publicznych</w:t>
      </w:r>
      <w:r w:rsidRPr="00394E70">
        <w:rPr>
          <w:color w:val="auto"/>
        </w:rPr>
        <w:t>.</w:t>
      </w:r>
    </w:p>
    <w:p w:rsidR="00826493" w:rsidRPr="00394E70" w:rsidRDefault="00826493">
      <w:pPr>
        <w:rPr>
          <w:color w:val="auto"/>
        </w:rPr>
      </w:pPr>
    </w:p>
    <w:p w:rsidR="00433C8F" w:rsidRPr="00394E70" w:rsidRDefault="00433C8F">
      <w:pPr>
        <w:rPr>
          <w:color w:val="auto"/>
        </w:rPr>
      </w:pPr>
    </w:p>
    <w:p w:rsidR="0046358F" w:rsidRPr="00394E70" w:rsidRDefault="00CE1FCF">
      <w:pPr>
        <w:pStyle w:val="Akapitzlist"/>
        <w:ind w:left="0"/>
        <w:jc w:val="center"/>
        <w:rPr>
          <w:b/>
          <w:color w:val="auto"/>
          <w:szCs w:val="24"/>
        </w:rPr>
      </w:pPr>
      <w:r w:rsidRPr="00394E70">
        <w:rPr>
          <w:b/>
          <w:color w:val="auto"/>
        </w:rPr>
        <w:t>§ 18</w:t>
      </w:r>
      <w:r w:rsidRPr="00394E70">
        <w:rPr>
          <w:b/>
          <w:color w:val="auto"/>
        </w:rPr>
        <w:br/>
      </w:r>
    </w:p>
    <w:p w:rsidR="0046358F" w:rsidRPr="00394E70" w:rsidRDefault="00CE1FCF" w:rsidP="00BC1824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Integralną częścią umowy jest:</w:t>
      </w:r>
    </w:p>
    <w:p w:rsidR="0046358F" w:rsidRPr="00394E70" w:rsidRDefault="00CE1FCF" w:rsidP="00BC1824">
      <w:pPr>
        <w:pStyle w:val="Akapitzlist"/>
        <w:spacing w:line="276" w:lineRule="auto"/>
        <w:ind w:left="567" w:hanging="283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Załącznik nr 1 –</w:t>
      </w:r>
      <w:r w:rsidR="00433C8F" w:rsidRPr="00394E70">
        <w:rPr>
          <w:color w:val="auto"/>
          <w:szCs w:val="24"/>
        </w:rPr>
        <w:t xml:space="preserve"> </w:t>
      </w:r>
      <w:r w:rsidRPr="00394E70">
        <w:rPr>
          <w:color w:val="auto"/>
          <w:szCs w:val="24"/>
        </w:rPr>
        <w:t>Wykaz osób przewidzianych do realizacji umowy.</w:t>
      </w:r>
    </w:p>
    <w:p w:rsidR="0046358F" w:rsidRPr="00394E70" w:rsidRDefault="00CE1FCF" w:rsidP="00BC1824">
      <w:pPr>
        <w:pStyle w:val="Akapitzlist"/>
        <w:spacing w:line="276" w:lineRule="auto"/>
        <w:ind w:left="567" w:hanging="283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>Załącznik nr 2 –</w:t>
      </w:r>
      <w:r w:rsidR="00433C8F" w:rsidRPr="00394E70">
        <w:rPr>
          <w:color w:val="auto"/>
          <w:szCs w:val="24"/>
        </w:rPr>
        <w:t xml:space="preserve"> </w:t>
      </w:r>
      <w:r w:rsidRPr="00394E70">
        <w:rPr>
          <w:color w:val="auto"/>
          <w:szCs w:val="24"/>
        </w:rPr>
        <w:t>Dyspozycja usunięcia pojazdu/części.</w:t>
      </w:r>
    </w:p>
    <w:p w:rsidR="00433C8F" w:rsidRPr="00394E70" w:rsidRDefault="00CE1FCF" w:rsidP="00175E95">
      <w:pPr>
        <w:pStyle w:val="Akapitzlist"/>
        <w:spacing w:line="276" w:lineRule="auto"/>
        <w:ind w:left="1843" w:hanging="1559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Załącznik nr 3 – Protokół przekazania pojazdu/ części(uszkodzonego/nieuszkodzonego) na </w:t>
      </w:r>
      <w:r w:rsidR="00433C8F" w:rsidRPr="00394E70">
        <w:rPr>
          <w:color w:val="auto"/>
          <w:szCs w:val="24"/>
        </w:rPr>
        <w:t xml:space="preserve">  </w:t>
      </w:r>
    </w:p>
    <w:p w:rsidR="00433C8F" w:rsidRPr="00394E70" w:rsidRDefault="00433C8F" w:rsidP="00175E95">
      <w:pPr>
        <w:pStyle w:val="Akapitzlist"/>
        <w:spacing w:line="276" w:lineRule="auto"/>
        <w:ind w:left="1843" w:hanging="1559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                          </w:t>
      </w:r>
      <w:r w:rsidR="00CE1FCF" w:rsidRPr="00394E70">
        <w:rPr>
          <w:color w:val="auto"/>
          <w:szCs w:val="24"/>
        </w:rPr>
        <w:t xml:space="preserve">teren </w:t>
      </w:r>
      <w:r w:rsidRPr="00394E70">
        <w:rPr>
          <w:color w:val="auto"/>
          <w:szCs w:val="24"/>
        </w:rPr>
        <w:t xml:space="preserve"> </w:t>
      </w:r>
      <w:r w:rsidR="00CE1FCF" w:rsidRPr="00394E70">
        <w:rPr>
          <w:color w:val="auto"/>
          <w:szCs w:val="24"/>
        </w:rPr>
        <w:t xml:space="preserve">Magazynu </w:t>
      </w:r>
      <w:r w:rsidRPr="00394E70">
        <w:rPr>
          <w:color w:val="auto"/>
          <w:szCs w:val="24"/>
        </w:rPr>
        <w:t xml:space="preserve"> </w:t>
      </w:r>
      <w:r w:rsidR="00CE1FCF" w:rsidRPr="00394E70">
        <w:rPr>
          <w:color w:val="auto"/>
          <w:szCs w:val="24"/>
        </w:rPr>
        <w:t xml:space="preserve">Depozytowego </w:t>
      </w:r>
      <w:r w:rsidRPr="00394E70">
        <w:rPr>
          <w:color w:val="auto"/>
          <w:szCs w:val="24"/>
        </w:rPr>
        <w:t xml:space="preserve"> </w:t>
      </w:r>
      <w:r w:rsidR="00CE1FCF" w:rsidRPr="00394E70">
        <w:rPr>
          <w:color w:val="auto"/>
          <w:szCs w:val="24"/>
        </w:rPr>
        <w:t xml:space="preserve">KWP </w:t>
      </w:r>
      <w:r w:rsidRPr="00394E70">
        <w:rPr>
          <w:color w:val="auto"/>
          <w:szCs w:val="24"/>
        </w:rPr>
        <w:t xml:space="preserve"> </w:t>
      </w:r>
      <w:r w:rsidR="00CE1FCF" w:rsidRPr="00394E70">
        <w:rPr>
          <w:color w:val="auto"/>
          <w:szCs w:val="24"/>
        </w:rPr>
        <w:t xml:space="preserve">we </w:t>
      </w:r>
      <w:r w:rsidRPr="00394E70">
        <w:rPr>
          <w:color w:val="auto"/>
          <w:szCs w:val="24"/>
        </w:rPr>
        <w:t xml:space="preserve"> </w:t>
      </w:r>
      <w:r w:rsidR="00CE1FCF" w:rsidRPr="00394E70">
        <w:rPr>
          <w:color w:val="auto"/>
          <w:szCs w:val="24"/>
        </w:rPr>
        <w:t xml:space="preserve">Wrocławiu/ </w:t>
      </w:r>
      <w:r w:rsidRPr="00394E70">
        <w:rPr>
          <w:color w:val="auto"/>
          <w:szCs w:val="24"/>
        </w:rPr>
        <w:t xml:space="preserve"> </w:t>
      </w:r>
      <w:r w:rsidR="00CE1FCF" w:rsidRPr="00394E70">
        <w:rPr>
          <w:color w:val="auto"/>
          <w:szCs w:val="24"/>
        </w:rPr>
        <w:t xml:space="preserve">parkingu </w:t>
      </w:r>
      <w:r w:rsidRPr="00394E70">
        <w:rPr>
          <w:color w:val="auto"/>
          <w:szCs w:val="24"/>
        </w:rPr>
        <w:t xml:space="preserve"> </w:t>
      </w:r>
    </w:p>
    <w:p w:rsidR="0046358F" w:rsidRPr="00394E70" w:rsidRDefault="00433C8F" w:rsidP="00175E95">
      <w:pPr>
        <w:pStyle w:val="Akapitzlist"/>
        <w:spacing w:line="276" w:lineRule="auto"/>
        <w:ind w:left="1843" w:hanging="1559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                          </w:t>
      </w:r>
      <w:r w:rsidR="00CE1FCF" w:rsidRPr="00394E70">
        <w:rPr>
          <w:color w:val="auto"/>
          <w:szCs w:val="24"/>
        </w:rPr>
        <w:t>strzeżonego oraz jego odbioru.</w:t>
      </w:r>
    </w:p>
    <w:p w:rsidR="0046358F" w:rsidRPr="00394E70" w:rsidRDefault="00CE1FCF" w:rsidP="00BC1824">
      <w:pPr>
        <w:pStyle w:val="Akapitzlist"/>
        <w:spacing w:line="276" w:lineRule="auto"/>
        <w:ind w:left="567" w:hanging="283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Załącznik nr 4 – Protokół  przekazania  uszkodzonego  pojazdu na/z wskazane </w:t>
      </w:r>
    </w:p>
    <w:p w:rsidR="0046358F" w:rsidRPr="00394E70" w:rsidRDefault="00433C8F" w:rsidP="00175E95">
      <w:pPr>
        <w:pStyle w:val="Akapitzlist"/>
        <w:spacing w:line="276" w:lineRule="auto"/>
        <w:ind w:left="1843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 </w:t>
      </w:r>
      <w:r w:rsidR="00CE1FCF" w:rsidRPr="00394E70">
        <w:rPr>
          <w:color w:val="auto"/>
          <w:szCs w:val="24"/>
        </w:rPr>
        <w:t>miejsce.</w:t>
      </w:r>
    </w:p>
    <w:p w:rsidR="0046358F" w:rsidRPr="00394E70" w:rsidRDefault="00CE1FCF" w:rsidP="00BC1824">
      <w:pPr>
        <w:pStyle w:val="Akapitzlist"/>
        <w:spacing w:line="276" w:lineRule="auto"/>
        <w:ind w:left="567" w:hanging="283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Załącznik nr 5 – Cennik   przewozów  i   holowania  w  granicach   powiatu  oraz     </w:t>
      </w:r>
    </w:p>
    <w:p w:rsidR="0046358F" w:rsidRPr="00394E70" w:rsidRDefault="00433C8F" w:rsidP="00175E95">
      <w:pPr>
        <w:pStyle w:val="Akapitzlist"/>
        <w:spacing w:line="276" w:lineRule="auto"/>
        <w:ind w:left="567" w:firstLine="1276"/>
        <w:jc w:val="both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 </w:t>
      </w:r>
      <w:r w:rsidR="00CE1FCF" w:rsidRPr="00394E70">
        <w:rPr>
          <w:color w:val="auto"/>
          <w:szCs w:val="24"/>
        </w:rPr>
        <w:t>przewozu i holowania spoza granic powiatu.</w:t>
      </w:r>
    </w:p>
    <w:p w:rsidR="0046358F" w:rsidRPr="00394E70" w:rsidRDefault="0046358F">
      <w:pPr>
        <w:pStyle w:val="Akapitzlist"/>
        <w:spacing w:line="276" w:lineRule="auto"/>
        <w:ind w:left="1701" w:hanging="1701"/>
        <w:rPr>
          <w:color w:val="auto"/>
          <w:szCs w:val="24"/>
        </w:rPr>
      </w:pPr>
    </w:p>
    <w:p w:rsidR="0046358F" w:rsidRPr="00394E70" w:rsidRDefault="00CE1FCF" w:rsidP="00C64033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color w:val="auto"/>
          <w:szCs w:val="24"/>
        </w:rPr>
      </w:pPr>
      <w:r w:rsidRPr="00394E70">
        <w:rPr>
          <w:color w:val="auto"/>
          <w:szCs w:val="24"/>
        </w:rPr>
        <w:t xml:space="preserve">Umowę sporządzono w czterech jednobrzmiących egzemplarzach, z przeznaczeniem dla </w:t>
      </w:r>
      <w:r w:rsidRPr="00394E70">
        <w:rPr>
          <w:b/>
          <w:color w:val="auto"/>
          <w:szCs w:val="24"/>
        </w:rPr>
        <w:t>Wykonawcy</w:t>
      </w:r>
      <w:r w:rsidRPr="00394E70">
        <w:rPr>
          <w:color w:val="auto"/>
          <w:szCs w:val="24"/>
        </w:rPr>
        <w:t xml:space="preserve"> jeden egzemplarz i dla </w:t>
      </w:r>
      <w:r w:rsidRPr="00394E70">
        <w:rPr>
          <w:b/>
          <w:color w:val="auto"/>
          <w:szCs w:val="24"/>
        </w:rPr>
        <w:t>Zamawiającego</w:t>
      </w:r>
      <w:r w:rsidRPr="00394E70">
        <w:rPr>
          <w:color w:val="auto"/>
          <w:szCs w:val="24"/>
        </w:rPr>
        <w:t xml:space="preserve"> trzy egzemplarze.</w:t>
      </w:r>
    </w:p>
    <w:p w:rsidR="0046358F" w:rsidRPr="00394E70" w:rsidRDefault="0046358F">
      <w:pPr>
        <w:pStyle w:val="Akapitzlist"/>
        <w:spacing w:line="276" w:lineRule="auto"/>
        <w:ind w:left="1701" w:hanging="1701"/>
        <w:rPr>
          <w:color w:val="auto"/>
        </w:rPr>
      </w:pPr>
    </w:p>
    <w:p w:rsidR="0046358F" w:rsidRPr="00394E70" w:rsidRDefault="0046358F">
      <w:pPr>
        <w:pStyle w:val="Akapitzlist"/>
        <w:ind w:left="1701" w:hanging="1701"/>
        <w:rPr>
          <w:color w:val="auto"/>
          <w:sz w:val="12"/>
          <w:szCs w:val="12"/>
        </w:rPr>
      </w:pPr>
    </w:p>
    <w:p w:rsidR="0046358F" w:rsidRPr="00394E70" w:rsidRDefault="0046358F">
      <w:pPr>
        <w:pStyle w:val="Akapitzlist"/>
        <w:rPr>
          <w:color w:val="auto"/>
        </w:rPr>
      </w:pPr>
    </w:p>
    <w:p w:rsidR="0046358F" w:rsidRPr="00394E70" w:rsidRDefault="0046358F">
      <w:pPr>
        <w:pStyle w:val="Akapitzlist"/>
        <w:rPr>
          <w:color w:val="auto"/>
        </w:rPr>
      </w:pPr>
    </w:p>
    <w:p w:rsidR="0046358F" w:rsidRPr="00394E70" w:rsidRDefault="0046358F">
      <w:pPr>
        <w:pStyle w:val="Akapitzlist"/>
        <w:rPr>
          <w:color w:val="auto"/>
        </w:rPr>
      </w:pPr>
    </w:p>
    <w:p w:rsidR="0046358F" w:rsidRPr="00394E70" w:rsidRDefault="0046358F">
      <w:pPr>
        <w:pStyle w:val="Akapitzlist"/>
        <w:rPr>
          <w:color w:val="auto"/>
        </w:rPr>
      </w:pPr>
    </w:p>
    <w:p w:rsidR="0046358F" w:rsidRPr="00394E70" w:rsidRDefault="0046358F">
      <w:pPr>
        <w:pStyle w:val="Akapitzlist"/>
        <w:rPr>
          <w:color w:val="auto"/>
        </w:rPr>
      </w:pPr>
    </w:p>
    <w:p w:rsidR="0046358F" w:rsidRPr="00394E70" w:rsidRDefault="00CE1FCF">
      <w:pPr>
        <w:pStyle w:val="Akapitzlist"/>
        <w:rPr>
          <w:color w:val="auto"/>
        </w:rPr>
      </w:pPr>
      <w:r w:rsidRPr="00394E70">
        <w:rPr>
          <w:color w:val="auto"/>
        </w:rPr>
        <w:t>………………….                                                                      …………………...</w:t>
      </w:r>
    </w:p>
    <w:p w:rsidR="0046358F" w:rsidRPr="00394E70" w:rsidRDefault="0046358F">
      <w:pPr>
        <w:pStyle w:val="Akapitzlist"/>
        <w:rPr>
          <w:color w:val="auto"/>
        </w:rPr>
      </w:pPr>
    </w:p>
    <w:p w:rsidR="0046358F" w:rsidRDefault="00CE1FCF">
      <w:pPr>
        <w:pStyle w:val="Akapitzlist"/>
      </w:pPr>
      <w:r w:rsidRPr="00394E70">
        <w:rPr>
          <w:b/>
          <w:color w:val="auto"/>
        </w:rPr>
        <w:t xml:space="preserve">WYKONAWCA:                                                </w:t>
      </w:r>
      <w:r>
        <w:rPr>
          <w:b/>
        </w:rPr>
        <w:t xml:space="preserve">               ZAMAWIAJĄCY:</w:t>
      </w:r>
    </w:p>
    <w:sectPr w:rsidR="0046358F" w:rsidSect="00384765">
      <w:headerReference w:type="default" r:id="rId11"/>
      <w:footerReference w:type="default" r:id="rId12"/>
      <w:pgSz w:w="11906" w:h="16838"/>
      <w:pgMar w:top="851" w:right="1418" w:bottom="1191" w:left="1418" w:header="0" w:footer="1134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ABC" w:rsidRDefault="00223ABC" w:rsidP="0046358F">
      <w:r>
        <w:separator/>
      </w:r>
    </w:p>
  </w:endnote>
  <w:endnote w:type="continuationSeparator" w:id="0">
    <w:p w:rsidR="00223ABC" w:rsidRDefault="00223ABC" w:rsidP="0046358F">
      <w:r>
        <w:continuationSeparator/>
      </w:r>
    </w:p>
  </w:endnote>
  <w:endnote w:type="continuationNotice" w:id="1">
    <w:p w:rsidR="00223ABC" w:rsidRDefault="00223AB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5181360"/>
      <w:docPartObj>
        <w:docPartGallery w:val="Page Numbers (Bottom of Page)"/>
        <w:docPartUnique/>
      </w:docPartObj>
    </w:sdtPr>
    <w:sdtContent>
      <w:p w:rsidR="00C64033" w:rsidRDefault="00824E98">
        <w:pPr>
          <w:pStyle w:val="Stopka"/>
          <w:jc w:val="center"/>
        </w:pPr>
        <w:r>
          <w:rPr>
            <w:noProof/>
          </w:rPr>
          <w:fldChar w:fldCharType="begin"/>
        </w:r>
        <w:r w:rsidR="002C44B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C4F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358F" w:rsidRDefault="0046358F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ABC" w:rsidRDefault="00223ABC" w:rsidP="0046358F">
      <w:r>
        <w:separator/>
      </w:r>
    </w:p>
  </w:footnote>
  <w:footnote w:type="continuationSeparator" w:id="0">
    <w:p w:rsidR="00223ABC" w:rsidRDefault="00223ABC" w:rsidP="0046358F">
      <w:r>
        <w:continuationSeparator/>
      </w:r>
    </w:p>
  </w:footnote>
  <w:footnote w:type="continuationNotice" w:id="1">
    <w:p w:rsidR="00223ABC" w:rsidRDefault="00223AB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884" w:rsidRPr="005E3884" w:rsidRDefault="005E3884" w:rsidP="005E3884">
    <w:pPr>
      <w:pStyle w:val="Nagwek"/>
      <w:jc w:val="center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29EC87AC"/>
    <w:name w:val="WW8Num2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0ED3058"/>
    <w:multiLevelType w:val="multilevel"/>
    <w:tmpl w:val="E2044FE8"/>
    <w:lvl w:ilvl="0">
      <w:start w:val="3"/>
      <w:numFmt w:val="decimal"/>
      <w:lvlText w:val="%1."/>
      <w:lvlJc w:val="righ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1CA44ED"/>
    <w:multiLevelType w:val="multilevel"/>
    <w:tmpl w:val="F82A1CD2"/>
    <w:lvl w:ilvl="0">
      <w:start w:val="1"/>
      <w:numFmt w:val="none"/>
      <w:pStyle w:val="Nagwek11"/>
      <w:suff w:val="nothing"/>
      <w:lvlText w:val=""/>
      <w:lvlJc w:val="left"/>
      <w:pPr>
        <w:ind w:left="782" w:hanging="432"/>
      </w:pPr>
    </w:lvl>
    <w:lvl w:ilvl="1">
      <w:start w:val="1"/>
      <w:numFmt w:val="none"/>
      <w:suff w:val="nothing"/>
      <w:lvlText w:val=""/>
      <w:lvlJc w:val="left"/>
      <w:pPr>
        <w:ind w:left="35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1070" w:hanging="720"/>
      </w:pPr>
    </w:lvl>
    <w:lvl w:ilvl="3">
      <w:start w:val="1"/>
      <w:numFmt w:val="none"/>
      <w:suff w:val="nothing"/>
      <w:lvlText w:val=""/>
      <w:lvlJc w:val="left"/>
      <w:pPr>
        <w:ind w:left="350" w:firstLine="0"/>
      </w:pPr>
    </w:lvl>
    <w:lvl w:ilvl="4">
      <w:start w:val="1"/>
      <w:numFmt w:val="none"/>
      <w:suff w:val="nothing"/>
      <w:lvlText w:val=""/>
      <w:lvlJc w:val="left"/>
      <w:pPr>
        <w:ind w:left="350" w:firstLine="0"/>
      </w:pPr>
    </w:lvl>
    <w:lvl w:ilvl="5">
      <w:start w:val="1"/>
      <w:numFmt w:val="none"/>
      <w:suff w:val="nothing"/>
      <w:lvlText w:val=""/>
      <w:lvlJc w:val="left"/>
      <w:pPr>
        <w:ind w:left="350" w:firstLine="0"/>
      </w:pPr>
    </w:lvl>
    <w:lvl w:ilvl="6">
      <w:start w:val="1"/>
      <w:numFmt w:val="none"/>
      <w:suff w:val="nothing"/>
      <w:lvlText w:val=""/>
      <w:lvlJc w:val="left"/>
      <w:pPr>
        <w:ind w:left="350" w:firstLine="0"/>
      </w:pPr>
    </w:lvl>
    <w:lvl w:ilvl="7">
      <w:start w:val="1"/>
      <w:numFmt w:val="none"/>
      <w:suff w:val="nothing"/>
      <w:lvlText w:val=""/>
      <w:lvlJc w:val="left"/>
      <w:pPr>
        <w:ind w:left="350" w:firstLine="0"/>
      </w:pPr>
    </w:lvl>
    <w:lvl w:ilvl="8">
      <w:start w:val="1"/>
      <w:numFmt w:val="none"/>
      <w:suff w:val="nothing"/>
      <w:lvlText w:val=""/>
      <w:lvlJc w:val="left"/>
      <w:pPr>
        <w:ind w:left="350" w:firstLine="0"/>
      </w:pPr>
    </w:lvl>
  </w:abstractNum>
  <w:abstractNum w:abstractNumId="3">
    <w:nsid w:val="08D339DD"/>
    <w:multiLevelType w:val="hybridMultilevel"/>
    <w:tmpl w:val="67BE7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A627600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56CD2"/>
    <w:multiLevelType w:val="multilevel"/>
    <w:tmpl w:val="D6180F3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F398A"/>
    <w:multiLevelType w:val="multilevel"/>
    <w:tmpl w:val="21A4D0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35D4B"/>
    <w:multiLevelType w:val="multilevel"/>
    <w:tmpl w:val="9FE6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625784"/>
    <w:multiLevelType w:val="multilevel"/>
    <w:tmpl w:val="62549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9AC0FC1"/>
    <w:multiLevelType w:val="multilevel"/>
    <w:tmpl w:val="33E064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32AC6"/>
    <w:multiLevelType w:val="multilevel"/>
    <w:tmpl w:val="4CF4B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722EC"/>
    <w:multiLevelType w:val="multilevel"/>
    <w:tmpl w:val="FE34960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E4A0F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A1138"/>
    <w:multiLevelType w:val="multilevel"/>
    <w:tmpl w:val="A3D25E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B44C57"/>
    <w:multiLevelType w:val="hybridMultilevel"/>
    <w:tmpl w:val="DD467A6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C330AB3A">
      <w:start w:val="1"/>
      <w:numFmt w:val="decimal"/>
      <w:lvlText w:val="%3)"/>
      <w:lvlJc w:val="left"/>
      <w:pPr>
        <w:ind w:left="2569" w:hanging="305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29736E16"/>
    <w:multiLevelType w:val="multilevel"/>
    <w:tmpl w:val="156E80E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488A2621"/>
    <w:multiLevelType w:val="multilevel"/>
    <w:tmpl w:val="3A6A4002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4FC16618"/>
    <w:multiLevelType w:val="multilevel"/>
    <w:tmpl w:val="FD122E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33E288F"/>
    <w:multiLevelType w:val="hybridMultilevel"/>
    <w:tmpl w:val="30DCD0B2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5463122A"/>
    <w:multiLevelType w:val="multilevel"/>
    <w:tmpl w:val="1BACF46A"/>
    <w:lvl w:ilvl="0">
      <w:start w:val="2"/>
      <w:numFmt w:val="decimal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6559A"/>
    <w:multiLevelType w:val="multilevel"/>
    <w:tmpl w:val="9CE69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E4A44"/>
    <w:multiLevelType w:val="multilevel"/>
    <w:tmpl w:val="8948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E2618A"/>
    <w:multiLevelType w:val="multilevel"/>
    <w:tmpl w:val="551A16E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4EA2A44"/>
    <w:multiLevelType w:val="hybridMultilevel"/>
    <w:tmpl w:val="2738D57A"/>
    <w:lvl w:ilvl="0" w:tplc="A89256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89005B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11582"/>
    <w:multiLevelType w:val="multilevel"/>
    <w:tmpl w:val="B08C9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76C415B3"/>
    <w:multiLevelType w:val="multilevel"/>
    <w:tmpl w:val="60505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2A2975"/>
    <w:multiLevelType w:val="multilevel"/>
    <w:tmpl w:val="97F890C2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A2534"/>
    <w:multiLevelType w:val="multilevel"/>
    <w:tmpl w:val="E06A05F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8">
    <w:nsid w:val="7FF9454A"/>
    <w:multiLevelType w:val="multilevel"/>
    <w:tmpl w:val="CB88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27"/>
  </w:num>
  <w:num w:numId="3">
    <w:abstractNumId w:val="28"/>
  </w:num>
  <w:num w:numId="4">
    <w:abstractNumId w:val="14"/>
  </w:num>
  <w:num w:numId="5">
    <w:abstractNumId w:val="24"/>
  </w:num>
  <w:num w:numId="6">
    <w:abstractNumId w:val="7"/>
  </w:num>
  <w:num w:numId="7">
    <w:abstractNumId w:val="16"/>
  </w:num>
  <w:num w:numId="8">
    <w:abstractNumId w:val="20"/>
  </w:num>
  <w:num w:numId="9">
    <w:abstractNumId w:val="25"/>
  </w:num>
  <w:num w:numId="10">
    <w:abstractNumId w:val="5"/>
  </w:num>
  <w:num w:numId="11">
    <w:abstractNumId w:val="6"/>
  </w:num>
  <w:num w:numId="12">
    <w:abstractNumId w:val="9"/>
  </w:num>
  <w:num w:numId="13">
    <w:abstractNumId w:val="26"/>
  </w:num>
  <w:num w:numId="14">
    <w:abstractNumId w:val="12"/>
  </w:num>
  <w:num w:numId="15">
    <w:abstractNumId w:val="15"/>
  </w:num>
  <w:num w:numId="16">
    <w:abstractNumId w:val="4"/>
  </w:num>
  <w:num w:numId="17">
    <w:abstractNumId w:val="21"/>
  </w:num>
  <w:num w:numId="18">
    <w:abstractNumId w:val="18"/>
  </w:num>
  <w:num w:numId="19">
    <w:abstractNumId w:val="11"/>
  </w:num>
  <w:num w:numId="20">
    <w:abstractNumId w:val="10"/>
  </w:num>
  <w:num w:numId="21">
    <w:abstractNumId w:val="8"/>
  </w:num>
  <w:num w:numId="22">
    <w:abstractNumId w:val="19"/>
  </w:num>
  <w:num w:numId="23">
    <w:abstractNumId w:val="13"/>
  </w:num>
  <w:num w:numId="24">
    <w:abstractNumId w:val="17"/>
  </w:num>
  <w:num w:numId="25">
    <w:abstractNumId w:val="23"/>
  </w:num>
  <w:num w:numId="26">
    <w:abstractNumId w:val="3"/>
  </w:num>
  <w:num w:numId="27">
    <w:abstractNumId w:val="22"/>
  </w:num>
  <w:num w:numId="28">
    <w:abstractNumId w:val="0"/>
  </w:num>
  <w:num w:numId="29">
    <w:abstractNumId w:val="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6358F"/>
    <w:rsid w:val="00004A54"/>
    <w:rsid w:val="00006BD7"/>
    <w:rsid w:val="00017755"/>
    <w:rsid w:val="0002140E"/>
    <w:rsid w:val="0003109C"/>
    <w:rsid w:val="00033DD9"/>
    <w:rsid w:val="000351E0"/>
    <w:rsid w:val="00044AFC"/>
    <w:rsid w:val="000568A5"/>
    <w:rsid w:val="0007180B"/>
    <w:rsid w:val="000B23AD"/>
    <w:rsid w:val="000B4AFE"/>
    <w:rsid w:val="000B76DC"/>
    <w:rsid w:val="000C6184"/>
    <w:rsid w:val="00105476"/>
    <w:rsid w:val="001147E0"/>
    <w:rsid w:val="00123443"/>
    <w:rsid w:val="00127572"/>
    <w:rsid w:val="00150A0A"/>
    <w:rsid w:val="00152EB7"/>
    <w:rsid w:val="001564EC"/>
    <w:rsid w:val="00157D44"/>
    <w:rsid w:val="00160975"/>
    <w:rsid w:val="00166117"/>
    <w:rsid w:val="0016690D"/>
    <w:rsid w:val="00167F61"/>
    <w:rsid w:val="0017130C"/>
    <w:rsid w:val="00175E95"/>
    <w:rsid w:val="00176253"/>
    <w:rsid w:val="001813A4"/>
    <w:rsid w:val="0018515C"/>
    <w:rsid w:val="001928DA"/>
    <w:rsid w:val="001A404E"/>
    <w:rsid w:val="001A4EF4"/>
    <w:rsid w:val="001B604E"/>
    <w:rsid w:val="001C22CC"/>
    <w:rsid w:val="001C4FDD"/>
    <w:rsid w:val="001C79A5"/>
    <w:rsid w:val="001D351B"/>
    <w:rsid w:val="001E30A5"/>
    <w:rsid w:val="001E6BBF"/>
    <w:rsid w:val="001F4CCC"/>
    <w:rsid w:val="001F75CB"/>
    <w:rsid w:val="00204280"/>
    <w:rsid w:val="00220CF2"/>
    <w:rsid w:val="00223ABC"/>
    <w:rsid w:val="00225052"/>
    <w:rsid w:val="00225509"/>
    <w:rsid w:val="00232356"/>
    <w:rsid w:val="00255CD8"/>
    <w:rsid w:val="0026760F"/>
    <w:rsid w:val="00275AD1"/>
    <w:rsid w:val="002A1AD6"/>
    <w:rsid w:val="002A3C6F"/>
    <w:rsid w:val="002A55A8"/>
    <w:rsid w:val="002A5FE5"/>
    <w:rsid w:val="002C44BE"/>
    <w:rsid w:val="002D031A"/>
    <w:rsid w:val="002F0688"/>
    <w:rsid w:val="002F4686"/>
    <w:rsid w:val="002F75A7"/>
    <w:rsid w:val="003176DF"/>
    <w:rsid w:val="00321B6C"/>
    <w:rsid w:val="00326468"/>
    <w:rsid w:val="00327DE1"/>
    <w:rsid w:val="00333E10"/>
    <w:rsid w:val="00344186"/>
    <w:rsid w:val="0034691A"/>
    <w:rsid w:val="00347CE1"/>
    <w:rsid w:val="00355A42"/>
    <w:rsid w:val="003628DE"/>
    <w:rsid w:val="0037358C"/>
    <w:rsid w:val="003736BF"/>
    <w:rsid w:val="00384765"/>
    <w:rsid w:val="0038553D"/>
    <w:rsid w:val="00394E70"/>
    <w:rsid w:val="003976FC"/>
    <w:rsid w:val="003A285D"/>
    <w:rsid w:val="003A33CD"/>
    <w:rsid w:val="003B2C83"/>
    <w:rsid w:val="003C23F9"/>
    <w:rsid w:val="003C4780"/>
    <w:rsid w:val="003D5359"/>
    <w:rsid w:val="003D57CB"/>
    <w:rsid w:val="003D6BB3"/>
    <w:rsid w:val="003E15BB"/>
    <w:rsid w:val="003E252B"/>
    <w:rsid w:val="00400D0D"/>
    <w:rsid w:val="004018BA"/>
    <w:rsid w:val="00405F64"/>
    <w:rsid w:val="004077F7"/>
    <w:rsid w:val="00410E06"/>
    <w:rsid w:val="00433C8F"/>
    <w:rsid w:val="00433E79"/>
    <w:rsid w:val="0043426E"/>
    <w:rsid w:val="004449C8"/>
    <w:rsid w:val="00455955"/>
    <w:rsid w:val="00457807"/>
    <w:rsid w:val="00460D49"/>
    <w:rsid w:val="0046358F"/>
    <w:rsid w:val="0046683C"/>
    <w:rsid w:val="00467547"/>
    <w:rsid w:val="0047146E"/>
    <w:rsid w:val="00486374"/>
    <w:rsid w:val="004958C8"/>
    <w:rsid w:val="004A5591"/>
    <w:rsid w:val="004C5903"/>
    <w:rsid w:val="004D6555"/>
    <w:rsid w:val="00503935"/>
    <w:rsid w:val="00510552"/>
    <w:rsid w:val="00515191"/>
    <w:rsid w:val="00521E59"/>
    <w:rsid w:val="00523FA3"/>
    <w:rsid w:val="00532201"/>
    <w:rsid w:val="005329DB"/>
    <w:rsid w:val="00533336"/>
    <w:rsid w:val="00546CD5"/>
    <w:rsid w:val="00551707"/>
    <w:rsid w:val="00552487"/>
    <w:rsid w:val="00560B9D"/>
    <w:rsid w:val="005615B4"/>
    <w:rsid w:val="00561AA2"/>
    <w:rsid w:val="0056463A"/>
    <w:rsid w:val="0056706A"/>
    <w:rsid w:val="005B5622"/>
    <w:rsid w:val="005C0938"/>
    <w:rsid w:val="005D0D58"/>
    <w:rsid w:val="005E2554"/>
    <w:rsid w:val="005E3884"/>
    <w:rsid w:val="005E4AE2"/>
    <w:rsid w:val="0061253E"/>
    <w:rsid w:val="0061309C"/>
    <w:rsid w:val="0061540C"/>
    <w:rsid w:val="00616856"/>
    <w:rsid w:val="0061703B"/>
    <w:rsid w:val="006339C8"/>
    <w:rsid w:val="0063657F"/>
    <w:rsid w:val="00637BF1"/>
    <w:rsid w:val="00643421"/>
    <w:rsid w:val="006506AB"/>
    <w:rsid w:val="00654F99"/>
    <w:rsid w:val="00670E08"/>
    <w:rsid w:val="00691F76"/>
    <w:rsid w:val="0069419B"/>
    <w:rsid w:val="006966CB"/>
    <w:rsid w:val="006A09F1"/>
    <w:rsid w:val="006A283B"/>
    <w:rsid w:val="006C4697"/>
    <w:rsid w:val="006F2769"/>
    <w:rsid w:val="00710CEA"/>
    <w:rsid w:val="00715401"/>
    <w:rsid w:val="00715AA5"/>
    <w:rsid w:val="00743E38"/>
    <w:rsid w:val="007627F2"/>
    <w:rsid w:val="00763991"/>
    <w:rsid w:val="007646B2"/>
    <w:rsid w:val="00780BA3"/>
    <w:rsid w:val="00792285"/>
    <w:rsid w:val="007A7D47"/>
    <w:rsid w:val="007B231B"/>
    <w:rsid w:val="007B799D"/>
    <w:rsid w:val="007D4DB3"/>
    <w:rsid w:val="007D7BC4"/>
    <w:rsid w:val="007E0236"/>
    <w:rsid w:val="00824E98"/>
    <w:rsid w:val="00826493"/>
    <w:rsid w:val="008352BA"/>
    <w:rsid w:val="008370BA"/>
    <w:rsid w:val="008462A7"/>
    <w:rsid w:val="008470D6"/>
    <w:rsid w:val="00861D67"/>
    <w:rsid w:val="008755FB"/>
    <w:rsid w:val="008A6EE7"/>
    <w:rsid w:val="008B6419"/>
    <w:rsid w:val="008B762E"/>
    <w:rsid w:val="008E4D40"/>
    <w:rsid w:val="008E6EC0"/>
    <w:rsid w:val="00907343"/>
    <w:rsid w:val="00916E9B"/>
    <w:rsid w:val="009274F8"/>
    <w:rsid w:val="00932432"/>
    <w:rsid w:val="00932EBF"/>
    <w:rsid w:val="0093732C"/>
    <w:rsid w:val="00943D70"/>
    <w:rsid w:val="00956AB3"/>
    <w:rsid w:val="0097527B"/>
    <w:rsid w:val="00986017"/>
    <w:rsid w:val="00993C58"/>
    <w:rsid w:val="00996CA9"/>
    <w:rsid w:val="009976D7"/>
    <w:rsid w:val="009B5C58"/>
    <w:rsid w:val="009D675F"/>
    <w:rsid w:val="009E1DE0"/>
    <w:rsid w:val="009E44AA"/>
    <w:rsid w:val="00A00CB1"/>
    <w:rsid w:val="00A0124B"/>
    <w:rsid w:val="00A04136"/>
    <w:rsid w:val="00A1499F"/>
    <w:rsid w:val="00A41479"/>
    <w:rsid w:val="00A67A5C"/>
    <w:rsid w:val="00A71DB8"/>
    <w:rsid w:val="00A75FAA"/>
    <w:rsid w:val="00A809DC"/>
    <w:rsid w:val="00A82743"/>
    <w:rsid w:val="00A8442D"/>
    <w:rsid w:val="00A8532D"/>
    <w:rsid w:val="00A9620F"/>
    <w:rsid w:val="00AA5925"/>
    <w:rsid w:val="00AB1CD3"/>
    <w:rsid w:val="00AC2999"/>
    <w:rsid w:val="00AC39EB"/>
    <w:rsid w:val="00AD0955"/>
    <w:rsid w:val="00AE3873"/>
    <w:rsid w:val="00AF6E0E"/>
    <w:rsid w:val="00B04042"/>
    <w:rsid w:val="00B11498"/>
    <w:rsid w:val="00B24B34"/>
    <w:rsid w:val="00B36D40"/>
    <w:rsid w:val="00B45E00"/>
    <w:rsid w:val="00B621ED"/>
    <w:rsid w:val="00B70005"/>
    <w:rsid w:val="00B82C3C"/>
    <w:rsid w:val="00B92766"/>
    <w:rsid w:val="00BA61C8"/>
    <w:rsid w:val="00BB2AC6"/>
    <w:rsid w:val="00BC0EF6"/>
    <w:rsid w:val="00BC1824"/>
    <w:rsid w:val="00BC2003"/>
    <w:rsid w:val="00C07BF6"/>
    <w:rsid w:val="00C12047"/>
    <w:rsid w:val="00C14903"/>
    <w:rsid w:val="00C176D3"/>
    <w:rsid w:val="00C23F86"/>
    <w:rsid w:val="00C260C4"/>
    <w:rsid w:val="00C365DE"/>
    <w:rsid w:val="00C46B9F"/>
    <w:rsid w:val="00C47A18"/>
    <w:rsid w:val="00C51A9F"/>
    <w:rsid w:val="00C620C1"/>
    <w:rsid w:val="00C64033"/>
    <w:rsid w:val="00C66768"/>
    <w:rsid w:val="00C9091F"/>
    <w:rsid w:val="00C93A9A"/>
    <w:rsid w:val="00C968CC"/>
    <w:rsid w:val="00CB1C8A"/>
    <w:rsid w:val="00CC1C72"/>
    <w:rsid w:val="00CC1CF5"/>
    <w:rsid w:val="00CC64CD"/>
    <w:rsid w:val="00CD5732"/>
    <w:rsid w:val="00CE1FCF"/>
    <w:rsid w:val="00CE7CDD"/>
    <w:rsid w:val="00CF4865"/>
    <w:rsid w:val="00CF4A6C"/>
    <w:rsid w:val="00D02B4E"/>
    <w:rsid w:val="00D2615D"/>
    <w:rsid w:val="00D43F80"/>
    <w:rsid w:val="00D64024"/>
    <w:rsid w:val="00D67834"/>
    <w:rsid w:val="00D72ABF"/>
    <w:rsid w:val="00D7668E"/>
    <w:rsid w:val="00D821F0"/>
    <w:rsid w:val="00D90F4C"/>
    <w:rsid w:val="00D9304B"/>
    <w:rsid w:val="00D93718"/>
    <w:rsid w:val="00D94614"/>
    <w:rsid w:val="00DA499D"/>
    <w:rsid w:val="00DA5150"/>
    <w:rsid w:val="00DA5379"/>
    <w:rsid w:val="00DB0FF0"/>
    <w:rsid w:val="00DB7228"/>
    <w:rsid w:val="00DC1E86"/>
    <w:rsid w:val="00DC71C6"/>
    <w:rsid w:val="00DC7BC1"/>
    <w:rsid w:val="00DD7CDF"/>
    <w:rsid w:val="00DE0926"/>
    <w:rsid w:val="00DF0A69"/>
    <w:rsid w:val="00DF1777"/>
    <w:rsid w:val="00E0023F"/>
    <w:rsid w:val="00E2420B"/>
    <w:rsid w:val="00E302AA"/>
    <w:rsid w:val="00E51BA0"/>
    <w:rsid w:val="00E674AA"/>
    <w:rsid w:val="00E84B3E"/>
    <w:rsid w:val="00E922F5"/>
    <w:rsid w:val="00E932A6"/>
    <w:rsid w:val="00EB1340"/>
    <w:rsid w:val="00EC0A9C"/>
    <w:rsid w:val="00ED6638"/>
    <w:rsid w:val="00EE113C"/>
    <w:rsid w:val="00EE6F26"/>
    <w:rsid w:val="00EF4022"/>
    <w:rsid w:val="00EF6DDD"/>
    <w:rsid w:val="00F021E1"/>
    <w:rsid w:val="00F06D7B"/>
    <w:rsid w:val="00F22D01"/>
    <w:rsid w:val="00F41185"/>
    <w:rsid w:val="00F5065A"/>
    <w:rsid w:val="00F54074"/>
    <w:rsid w:val="00F56AEE"/>
    <w:rsid w:val="00F605CA"/>
    <w:rsid w:val="00F6381C"/>
    <w:rsid w:val="00F63DC3"/>
    <w:rsid w:val="00F71CCD"/>
    <w:rsid w:val="00F72ABE"/>
    <w:rsid w:val="00F73AC5"/>
    <w:rsid w:val="00F91A33"/>
    <w:rsid w:val="00F94888"/>
    <w:rsid w:val="00FA01B7"/>
    <w:rsid w:val="00FA1967"/>
    <w:rsid w:val="00FA6263"/>
    <w:rsid w:val="00FB3B89"/>
    <w:rsid w:val="00FB4968"/>
    <w:rsid w:val="00FC26BC"/>
    <w:rsid w:val="00FD4FA5"/>
    <w:rsid w:val="00FD7932"/>
    <w:rsid w:val="00FE4A51"/>
    <w:rsid w:val="00FE5D06"/>
    <w:rsid w:val="00FF1C16"/>
    <w:rsid w:val="00FF4FA1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CF4"/>
    <w:pPr>
      <w:suppressAutoHyphens/>
    </w:pPr>
    <w:rPr>
      <w:color w:val="00000A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8A1CF4"/>
    <w:pPr>
      <w:keepNext/>
      <w:numPr>
        <w:numId w:val="1"/>
      </w:numPr>
      <w:spacing w:after="120" w:line="360" w:lineRule="auto"/>
      <w:outlineLvl w:val="0"/>
    </w:pPr>
    <w:rPr>
      <w:b/>
    </w:rPr>
  </w:style>
  <w:style w:type="paragraph" w:customStyle="1" w:styleId="Nagwek31">
    <w:name w:val="Nagłówek 31"/>
    <w:basedOn w:val="Normalny"/>
    <w:qFormat/>
    <w:rsid w:val="008A1CF4"/>
    <w:pPr>
      <w:keepNext/>
      <w:numPr>
        <w:ilvl w:val="2"/>
        <w:numId w:val="1"/>
      </w:numPr>
      <w:spacing w:line="360" w:lineRule="auto"/>
      <w:jc w:val="both"/>
      <w:outlineLvl w:val="2"/>
    </w:pPr>
    <w:rPr>
      <w:b/>
    </w:rPr>
  </w:style>
  <w:style w:type="character" w:customStyle="1" w:styleId="WW8Num9z0">
    <w:name w:val="WW8Num9z0"/>
    <w:qFormat/>
    <w:rsid w:val="008A1CF4"/>
    <w:rPr>
      <w:i w:val="0"/>
    </w:rPr>
  </w:style>
  <w:style w:type="character" w:customStyle="1" w:styleId="WW8Num16z0">
    <w:name w:val="WW8Num16z0"/>
    <w:qFormat/>
    <w:rsid w:val="008A1CF4"/>
    <w:rPr>
      <w:rFonts w:ascii="OpenSymbol" w:hAnsi="OpenSymbol"/>
    </w:rPr>
  </w:style>
  <w:style w:type="character" w:customStyle="1" w:styleId="WW8Num18z0">
    <w:name w:val="WW8Num18z0"/>
    <w:qFormat/>
    <w:rsid w:val="008A1CF4"/>
    <w:rPr>
      <w:color w:val="00000A"/>
    </w:rPr>
  </w:style>
  <w:style w:type="character" w:customStyle="1" w:styleId="WW8Num19z0">
    <w:name w:val="WW8Num19z0"/>
    <w:qFormat/>
    <w:rsid w:val="008A1CF4"/>
    <w:rPr>
      <w:color w:val="00000A"/>
    </w:rPr>
  </w:style>
  <w:style w:type="character" w:customStyle="1" w:styleId="WW8Num33z1">
    <w:name w:val="WW8Num33z1"/>
    <w:qFormat/>
    <w:rsid w:val="008A1CF4"/>
    <w:rPr>
      <w:rFonts w:ascii="Symbol" w:eastAsia="Times New Roman" w:hAnsi="Symbol" w:cs="Times New Roman"/>
    </w:rPr>
  </w:style>
  <w:style w:type="character" w:customStyle="1" w:styleId="Domylnaczcionkaakapitu3">
    <w:name w:val="Domyślna czcionka akapitu3"/>
    <w:qFormat/>
    <w:rsid w:val="008A1CF4"/>
  </w:style>
  <w:style w:type="character" w:customStyle="1" w:styleId="WW8Num12z0">
    <w:name w:val="WW8Num12z0"/>
    <w:qFormat/>
    <w:rsid w:val="008A1CF4"/>
    <w:rPr>
      <w:i w:val="0"/>
    </w:rPr>
  </w:style>
  <w:style w:type="character" w:customStyle="1" w:styleId="WW8Num17z0">
    <w:name w:val="WW8Num17z0"/>
    <w:qFormat/>
    <w:rsid w:val="008A1CF4"/>
    <w:rPr>
      <w:rFonts w:ascii="OpenSymbol" w:hAnsi="OpenSymbol"/>
    </w:rPr>
  </w:style>
  <w:style w:type="character" w:customStyle="1" w:styleId="WW8Num20z0">
    <w:name w:val="WW8Num20z0"/>
    <w:qFormat/>
    <w:rsid w:val="008A1CF4"/>
    <w:rPr>
      <w:b w:val="0"/>
      <w:i w:val="0"/>
      <w:color w:val="00000A"/>
    </w:rPr>
  </w:style>
  <w:style w:type="character" w:customStyle="1" w:styleId="Absatz-Standardschriftart">
    <w:name w:val="Absatz-Standardschriftart"/>
    <w:qFormat/>
    <w:rsid w:val="008A1CF4"/>
  </w:style>
  <w:style w:type="character" w:customStyle="1" w:styleId="Domylnaczcionkaakapitu2">
    <w:name w:val="Domyślna czcionka akapitu2"/>
    <w:qFormat/>
    <w:rsid w:val="008A1CF4"/>
  </w:style>
  <w:style w:type="character" w:customStyle="1" w:styleId="WW-Absatz-Standardschriftart">
    <w:name w:val="WW-Absatz-Standardschriftart"/>
    <w:qFormat/>
    <w:rsid w:val="008A1CF4"/>
  </w:style>
  <w:style w:type="character" w:customStyle="1" w:styleId="WW8Num2z0">
    <w:name w:val="WW8Num2z0"/>
    <w:qFormat/>
    <w:rsid w:val="008A1CF4"/>
    <w:rPr>
      <w:color w:val="00000A"/>
    </w:rPr>
  </w:style>
  <w:style w:type="character" w:customStyle="1" w:styleId="WW8Num5z1">
    <w:name w:val="WW8Num5z1"/>
    <w:qFormat/>
    <w:rsid w:val="008A1CF4"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sid w:val="008A1CF4"/>
    <w:rPr>
      <w:rFonts w:ascii="Symbol" w:hAnsi="Symbol"/>
    </w:rPr>
  </w:style>
  <w:style w:type="character" w:customStyle="1" w:styleId="WW8Num8z1">
    <w:name w:val="WW8Num8z1"/>
    <w:qFormat/>
    <w:rsid w:val="008A1CF4"/>
    <w:rPr>
      <w:rFonts w:ascii="Courier New" w:hAnsi="Courier New" w:cs="Courier New"/>
    </w:rPr>
  </w:style>
  <w:style w:type="character" w:customStyle="1" w:styleId="WW8Num8z2">
    <w:name w:val="WW8Num8z2"/>
    <w:qFormat/>
    <w:rsid w:val="008A1CF4"/>
    <w:rPr>
      <w:rFonts w:ascii="Wingdings" w:hAnsi="Wingdings"/>
    </w:rPr>
  </w:style>
  <w:style w:type="character" w:customStyle="1" w:styleId="WW8Num9z1">
    <w:name w:val="WW8Num9z1"/>
    <w:qFormat/>
    <w:rsid w:val="008A1CF4"/>
    <w:rPr>
      <w:rFonts w:ascii="Wingdings" w:hAnsi="Wingdings"/>
    </w:rPr>
  </w:style>
  <w:style w:type="character" w:customStyle="1" w:styleId="WW8Num9z3">
    <w:name w:val="WW8Num9z3"/>
    <w:qFormat/>
    <w:rsid w:val="008A1CF4"/>
    <w:rPr>
      <w:rFonts w:ascii="Symbol" w:hAnsi="Symbol"/>
    </w:rPr>
  </w:style>
  <w:style w:type="character" w:customStyle="1" w:styleId="WW8Num9z4">
    <w:name w:val="WW8Num9z4"/>
    <w:qFormat/>
    <w:rsid w:val="008A1CF4"/>
    <w:rPr>
      <w:rFonts w:ascii="Courier New" w:hAnsi="Courier New" w:cs="Courier New"/>
    </w:rPr>
  </w:style>
  <w:style w:type="character" w:customStyle="1" w:styleId="WW8Num12z1">
    <w:name w:val="WW8Num12z1"/>
    <w:qFormat/>
    <w:rsid w:val="008A1CF4"/>
    <w:rPr>
      <w:rFonts w:ascii="Courier New" w:hAnsi="Courier New" w:cs="Courier New"/>
    </w:rPr>
  </w:style>
  <w:style w:type="character" w:customStyle="1" w:styleId="WW8Num12z2">
    <w:name w:val="WW8Num12z2"/>
    <w:qFormat/>
    <w:rsid w:val="008A1CF4"/>
    <w:rPr>
      <w:rFonts w:ascii="Wingdings" w:hAnsi="Wingdings"/>
    </w:rPr>
  </w:style>
  <w:style w:type="character" w:customStyle="1" w:styleId="WW8Num12z3">
    <w:name w:val="WW8Num12z3"/>
    <w:qFormat/>
    <w:rsid w:val="008A1CF4"/>
    <w:rPr>
      <w:rFonts w:ascii="Symbol" w:hAnsi="Symbol"/>
    </w:rPr>
  </w:style>
  <w:style w:type="character" w:customStyle="1" w:styleId="WW8Num13z1">
    <w:name w:val="WW8Num13z1"/>
    <w:qFormat/>
    <w:rsid w:val="008A1CF4"/>
    <w:rPr>
      <w:rFonts w:ascii="Courier New" w:hAnsi="Courier New" w:cs="Courier New"/>
    </w:rPr>
  </w:style>
  <w:style w:type="character" w:customStyle="1" w:styleId="WW8Num13z2">
    <w:name w:val="WW8Num13z2"/>
    <w:qFormat/>
    <w:rsid w:val="008A1CF4"/>
    <w:rPr>
      <w:rFonts w:ascii="Wingdings" w:hAnsi="Wingdings"/>
    </w:rPr>
  </w:style>
  <w:style w:type="character" w:customStyle="1" w:styleId="WW8Num13z3">
    <w:name w:val="WW8Num13z3"/>
    <w:qFormat/>
    <w:rsid w:val="008A1CF4"/>
    <w:rPr>
      <w:rFonts w:ascii="Symbol" w:hAnsi="Symbol"/>
    </w:rPr>
  </w:style>
  <w:style w:type="character" w:customStyle="1" w:styleId="WW8Num15z0">
    <w:name w:val="WW8Num15z0"/>
    <w:qFormat/>
    <w:rsid w:val="008A1CF4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8A1CF4"/>
    <w:rPr>
      <w:rFonts w:ascii="Courier New" w:hAnsi="Courier New"/>
    </w:rPr>
  </w:style>
  <w:style w:type="character" w:customStyle="1" w:styleId="WW8Num25z2">
    <w:name w:val="WW8Num25z2"/>
    <w:qFormat/>
    <w:rsid w:val="008A1CF4"/>
    <w:rPr>
      <w:rFonts w:ascii="Wingdings" w:hAnsi="Wingdings"/>
    </w:rPr>
  </w:style>
  <w:style w:type="character" w:customStyle="1" w:styleId="WW8Num25z3">
    <w:name w:val="WW8Num25z3"/>
    <w:qFormat/>
    <w:rsid w:val="008A1CF4"/>
    <w:rPr>
      <w:rFonts w:ascii="Symbol" w:hAnsi="Symbol"/>
    </w:rPr>
  </w:style>
  <w:style w:type="character" w:customStyle="1" w:styleId="WW8Num26z0">
    <w:name w:val="WW8Num26z0"/>
    <w:qFormat/>
    <w:rsid w:val="008A1CF4"/>
    <w:rPr>
      <w:b w:val="0"/>
    </w:rPr>
  </w:style>
  <w:style w:type="character" w:customStyle="1" w:styleId="WW8Num28z0">
    <w:name w:val="WW8Num28z0"/>
    <w:qFormat/>
    <w:rsid w:val="008A1CF4"/>
    <w:rPr>
      <w:color w:val="00000A"/>
    </w:rPr>
  </w:style>
  <w:style w:type="character" w:customStyle="1" w:styleId="WW8Num29z0">
    <w:name w:val="WW8Num29z0"/>
    <w:qFormat/>
    <w:rsid w:val="008A1CF4"/>
    <w:rPr>
      <w:b w:val="0"/>
      <w:i w:val="0"/>
      <w:color w:val="00000A"/>
    </w:rPr>
  </w:style>
  <w:style w:type="character" w:customStyle="1" w:styleId="WW8Num29z1">
    <w:name w:val="WW8Num29z1"/>
    <w:qFormat/>
    <w:rsid w:val="008A1CF4"/>
    <w:rPr>
      <w:rFonts w:ascii="Wingdings" w:hAnsi="Wingdings"/>
      <w:b w:val="0"/>
    </w:rPr>
  </w:style>
  <w:style w:type="character" w:customStyle="1" w:styleId="Domylnaczcionkaakapitu1">
    <w:name w:val="Domyślna czcionka akapitu1"/>
    <w:qFormat/>
    <w:rsid w:val="008A1CF4"/>
  </w:style>
  <w:style w:type="character" w:customStyle="1" w:styleId="czeinternetowe">
    <w:name w:val="Łącze internetowe"/>
    <w:rsid w:val="008A1CF4"/>
    <w:rPr>
      <w:color w:val="0000FF"/>
      <w:u w:val="single"/>
    </w:rPr>
  </w:style>
  <w:style w:type="character" w:styleId="Numerstrony">
    <w:name w:val="page number"/>
    <w:basedOn w:val="Domylnaczcionkaakapitu1"/>
    <w:qFormat/>
    <w:rsid w:val="008A1CF4"/>
  </w:style>
  <w:style w:type="character" w:customStyle="1" w:styleId="ZnakZnak">
    <w:name w:val="Znak Znak"/>
    <w:basedOn w:val="Domylnaczcionkaakapitu1"/>
    <w:qFormat/>
    <w:rsid w:val="008A1CF4"/>
  </w:style>
  <w:style w:type="character" w:customStyle="1" w:styleId="Znakiprzypiswkocowych">
    <w:name w:val="Znaki przypisów końcowych"/>
    <w:qFormat/>
    <w:rsid w:val="008A1CF4"/>
    <w:rPr>
      <w:vertAlign w:val="superscript"/>
    </w:rPr>
  </w:style>
  <w:style w:type="character" w:customStyle="1" w:styleId="Znakinumeracji">
    <w:name w:val="Znaki numeracji"/>
    <w:qFormat/>
    <w:rsid w:val="008A1CF4"/>
  </w:style>
  <w:style w:type="character" w:styleId="Odwoanieprzypisukocowego">
    <w:name w:val="endnote reference"/>
    <w:uiPriority w:val="99"/>
    <w:semiHidden/>
    <w:unhideWhenUsed/>
    <w:qFormat/>
    <w:rsid w:val="00AE0452"/>
    <w:rPr>
      <w:vertAlign w:val="superscript"/>
    </w:rPr>
  </w:style>
  <w:style w:type="character" w:customStyle="1" w:styleId="ListLabel1">
    <w:name w:val="ListLabel 1"/>
    <w:qFormat/>
    <w:rsid w:val="0046358F"/>
    <w:rPr>
      <w:b w:val="0"/>
    </w:rPr>
  </w:style>
  <w:style w:type="character" w:customStyle="1" w:styleId="ListLabel2">
    <w:name w:val="ListLabel 2"/>
    <w:qFormat/>
    <w:rsid w:val="0046358F"/>
    <w:rPr>
      <w:rFonts w:eastAsia="Times New Roman" w:cs="Times New Roman"/>
    </w:rPr>
  </w:style>
  <w:style w:type="character" w:customStyle="1" w:styleId="ListLabel3">
    <w:name w:val="ListLabel 3"/>
    <w:qFormat/>
    <w:rsid w:val="0046358F"/>
    <w:rPr>
      <w:b/>
      <w:sz w:val="24"/>
      <w:szCs w:val="24"/>
    </w:rPr>
  </w:style>
  <w:style w:type="character" w:customStyle="1" w:styleId="ListLabel4">
    <w:name w:val="ListLabel 4"/>
    <w:qFormat/>
    <w:rsid w:val="0046358F"/>
    <w:rPr>
      <w:sz w:val="24"/>
      <w:szCs w:val="24"/>
    </w:rPr>
  </w:style>
  <w:style w:type="character" w:customStyle="1" w:styleId="ListLabel5">
    <w:name w:val="ListLabel 5"/>
    <w:qFormat/>
    <w:rsid w:val="0046358F"/>
    <w:rPr>
      <w:b/>
      <w:sz w:val="24"/>
    </w:rPr>
  </w:style>
  <w:style w:type="character" w:customStyle="1" w:styleId="ListLabel6">
    <w:name w:val="ListLabel 6"/>
    <w:qFormat/>
    <w:rsid w:val="0046358F"/>
    <w:rPr>
      <w:b w:val="0"/>
    </w:rPr>
  </w:style>
  <w:style w:type="character" w:customStyle="1" w:styleId="ListLabel7">
    <w:name w:val="ListLabel 7"/>
    <w:qFormat/>
    <w:rsid w:val="0046358F"/>
    <w:rPr>
      <w:rFonts w:eastAsia="Times New Roman" w:cs="Times New Roman"/>
    </w:rPr>
  </w:style>
  <w:style w:type="character" w:customStyle="1" w:styleId="ListLabel8">
    <w:name w:val="ListLabel 8"/>
    <w:qFormat/>
    <w:rsid w:val="0046358F"/>
    <w:rPr>
      <w:b/>
      <w:sz w:val="24"/>
      <w:szCs w:val="24"/>
    </w:rPr>
  </w:style>
  <w:style w:type="character" w:customStyle="1" w:styleId="ListLabel9">
    <w:name w:val="ListLabel 9"/>
    <w:qFormat/>
    <w:rsid w:val="0046358F"/>
    <w:rPr>
      <w:sz w:val="24"/>
      <w:szCs w:val="24"/>
    </w:rPr>
  </w:style>
  <w:style w:type="character" w:customStyle="1" w:styleId="ListLabel10">
    <w:name w:val="ListLabel 10"/>
    <w:qFormat/>
    <w:rsid w:val="0046358F"/>
    <w:rPr>
      <w:b/>
      <w:sz w:val="24"/>
    </w:rPr>
  </w:style>
  <w:style w:type="paragraph" w:styleId="Nagwek">
    <w:name w:val="header"/>
    <w:basedOn w:val="Normalny"/>
    <w:next w:val="Tekstpodstawowy"/>
    <w:qFormat/>
    <w:rsid w:val="0046358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A1CF4"/>
    <w:pPr>
      <w:jc w:val="center"/>
    </w:pPr>
    <w:rPr>
      <w:sz w:val="50"/>
    </w:rPr>
  </w:style>
  <w:style w:type="paragraph" w:styleId="Lista">
    <w:name w:val="List"/>
    <w:basedOn w:val="Tekstpodstawowy"/>
    <w:rsid w:val="008A1CF4"/>
    <w:rPr>
      <w:rFonts w:cs="Tahoma"/>
    </w:rPr>
  </w:style>
  <w:style w:type="paragraph" w:customStyle="1" w:styleId="Legenda1">
    <w:name w:val="Legenda1"/>
    <w:basedOn w:val="Normalny"/>
    <w:qFormat/>
    <w:rsid w:val="0046358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8A1CF4"/>
    <w:pPr>
      <w:suppressLineNumbers/>
    </w:pPr>
    <w:rPr>
      <w:rFonts w:cs="Tahoma"/>
    </w:rPr>
  </w:style>
  <w:style w:type="paragraph" w:customStyle="1" w:styleId="Nagwek3">
    <w:name w:val="Nagłówek3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">
    <w:name w:val="Nagłówek2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">
    <w:name w:val="Nagłówek1"/>
    <w:basedOn w:val="Normalny"/>
    <w:qFormat/>
    <w:rsid w:val="008A1CF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8A1CF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yl1">
    <w:name w:val="Styl1"/>
    <w:basedOn w:val="Normalny"/>
    <w:qFormat/>
    <w:rsid w:val="008A1CF4"/>
    <w:pPr>
      <w:jc w:val="both"/>
    </w:pPr>
  </w:style>
  <w:style w:type="paragraph" w:customStyle="1" w:styleId="Stopka1">
    <w:name w:val="Stopka1"/>
    <w:basedOn w:val="Normalny"/>
    <w:rsid w:val="008A1CF4"/>
  </w:style>
  <w:style w:type="paragraph" w:customStyle="1" w:styleId="Tekstpodstawowy31">
    <w:name w:val="Tekst podstawowy 31"/>
    <w:basedOn w:val="Normalny"/>
    <w:qFormat/>
    <w:rsid w:val="008A1CF4"/>
    <w:pPr>
      <w:jc w:val="both"/>
    </w:pPr>
    <w:rPr>
      <w:b/>
    </w:rPr>
  </w:style>
  <w:style w:type="paragraph" w:styleId="Tekstpodstawowywcity">
    <w:name w:val="Body Text Indent"/>
    <w:basedOn w:val="Normalny"/>
    <w:rsid w:val="008A1CF4"/>
    <w:pPr>
      <w:spacing w:line="360" w:lineRule="auto"/>
      <w:ind w:left="284"/>
      <w:jc w:val="both"/>
    </w:pPr>
  </w:style>
  <w:style w:type="paragraph" w:customStyle="1" w:styleId="Tekstpodstawowywcity31">
    <w:name w:val="Tekst podstawowy wcięty 31"/>
    <w:basedOn w:val="Normalny"/>
    <w:qFormat/>
    <w:rsid w:val="008A1CF4"/>
    <w:pPr>
      <w:spacing w:line="360" w:lineRule="auto"/>
      <w:ind w:left="360"/>
      <w:jc w:val="both"/>
    </w:pPr>
  </w:style>
  <w:style w:type="paragraph" w:customStyle="1" w:styleId="Tekstpodstawowywcity21">
    <w:name w:val="Tekst podstawowy wcięty 21"/>
    <w:basedOn w:val="Normalny"/>
    <w:qFormat/>
    <w:rsid w:val="008A1CF4"/>
    <w:pPr>
      <w:spacing w:line="360" w:lineRule="auto"/>
      <w:ind w:left="426"/>
      <w:jc w:val="both"/>
    </w:pPr>
  </w:style>
  <w:style w:type="paragraph" w:customStyle="1" w:styleId="Tekstpodstawowy21">
    <w:name w:val="Tekst podstawowy 21"/>
    <w:basedOn w:val="Normalny"/>
    <w:qFormat/>
    <w:rsid w:val="008A1CF4"/>
    <w:pPr>
      <w:spacing w:line="360" w:lineRule="auto"/>
      <w:jc w:val="center"/>
    </w:pPr>
  </w:style>
  <w:style w:type="paragraph" w:customStyle="1" w:styleId="Plandokumentu1">
    <w:name w:val="Plan dokumentu1"/>
    <w:basedOn w:val="Normalny"/>
    <w:qFormat/>
    <w:rsid w:val="008A1CF4"/>
    <w:pPr>
      <w:shd w:val="clear" w:color="auto" w:fill="000080"/>
    </w:pPr>
    <w:rPr>
      <w:rFonts w:ascii="Tahoma" w:hAnsi="Tahoma"/>
    </w:rPr>
  </w:style>
  <w:style w:type="paragraph" w:customStyle="1" w:styleId="Nagwek4">
    <w:name w:val="Nagłówek4"/>
    <w:basedOn w:val="Normalny"/>
    <w:rsid w:val="008A1CF4"/>
  </w:style>
  <w:style w:type="paragraph" w:styleId="Tytu">
    <w:name w:val="Title"/>
    <w:basedOn w:val="Normalny"/>
    <w:qFormat/>
    <w:rsid w:val="008A1CF4"/>
    <w:pPr>
      <w:spacing w:line="360" w:lineRule="auto"/>
      <w:jc w:val="center"/>
    </w:pPr>
    <w:rPr>
      <w:rFonts w:ascii="Arial" w:hAnsi="Arial"/>
      <w:b/>
      <w:sz w:val="34"/>
    </w:rPr>
  </w:style>
  <w:style w:type="paragraph" w:styleId="Podtytu">
    <w:name w:val="Subtitle"/>
    <w:basedOn w:val="Nagwek1"/>
    <w:qFormat/>
    <w:rsid w:val="008A1CF4"/>
    <w:pPr>
      <w:jc w:val="center"/>
    </w:pPr>
    <w:rPr>
      <w:i/>
      <w:iCs/>
    </w:rPr>
  </w:style>
  <w:style w:type="paragraph" w:styleId="Tekstdymka">
    <w:name w:val="Balloon Text"/>
    <w:basedOn w:val="Normalny"/>
    <w:qFormat/>
    <w:rsid w:val="008A1CF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8A1CF4"/>
    <w:pPr>
      <w:spacing w:before="100" w:after="100"/>
      <w:jc w:val="both"/>
    </w:pPr>
    <w:rPr>
      <w:rFonts w:ascii="Arial Unicode MS" w:eastAsia="Arial Unicode MS" w:hAnsi="Arial Unicode MS" w:cs="Arial Unicode MS"/>
      <w:sz w:val="20"/>
    </w:rPr>
  </w:style>
  <w:style w:type="paragraph" w:styleId="Tekstprzypisukocowego">
    <w:name w:val="endnote text"/>
    <w:basedOn w:val="Normalny"/>
    <w:qFormat/>
    <w:rsid w:val="008A1CF4"/>
    <w:rPr>
      <w:sz w:val="20"/>
    </w:rPr>
  </w:style>
  <w:style w:type="paragraph" w:customStyle="1" w:styleId="Zawartoramki">
    <w:name w:val="Zawartość ramki"/>
    <w:basedOn w:val="Tekstpodstawowy"/>
    <w:qFormat/>
    <w:rsid w:val="008A1CF4"/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8A1CF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809D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D6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D67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D67"/>
    <w:rPr>
      <w:b/>
      <w:bCs/>
      <w:color w:val="00000A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93732C"/>
    <w:rPr>
      <w:color w:val="0000FF"/>
      <w:u w:val="single"/>
    </w:rPr>
  </w:style>
  <w:style w:type="paragraph" w:styleId="Bezodstpw">
    <w:name w:val="No Spacing"/>
    <w:link w:val="BezodstpwZnak"/>
    <w:qFormat/>
    <w:rsid w:val="001928DA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1928DA"/>
    <w:rPr>
      <w:rFonts w:ascii="Calibri" w:hAnsi="Calibri"/>
      <w:sz w:val="22"/>
      <w:szCs w:val="22"/>
      <w:lang w:eastAsia="en-US"/>
    </w:rPr>
  </w:style>
  <w:style w:type="paragraph" w:customStyle="1" w:styleId="LO-Normal">
    <w:name w:val="LO-Normal"/>
    <w:rsid w:val="001928DA"/>
    <w:pPr>
      <w:suppressAutoHyphens/>
      <w:autoSpaceDE w:val="0"/>
      <w:ind w:left="567" w:hanging="567"/>
      <w:jc w:val="both"/>
    </w:pPr>
    <w:rPr>
      <w:rFonts w:eastAsia="Arial"/>
      <w:color w:val="000000"/>
      <w:sz w:val="24"/>
      <w:szCs w:val="24"/>
      <w:lang w:eastAsia="zh-CN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uiPriority w:val="99"/>
    <w:locked/>
    <w:rsid w:val="00FB3B89"/>
    <w:rPr>
      <w:color w:val="00000A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47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780"/>
    <w:rPr>
      <w:color w:val="00000A"/>
      <w:sz w:val="24"/>
      <w:lang w:eastAsia="ar-SA"/>
    </w:rPr>
  </w:style>
  <w:style w:type="paragraph" w:styleId="Poprawka">
    <w:name w:val="Revision"/>
    <w:hidden/>
    <w:uiPriority w:val="99"/>
    <w:semiHidden/>
    <w:rsid w:val="00DC1E86"/>
    <w:rPr>
      <w:color w:val="00000A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1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591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38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4A571-262D-4648-9C34-5AFB2993A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AB6E1-FFC2-4D71-ABBF-5955BFF1CCCA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customXml/itemProps3.xml><?xml version="1.0" encoding="utf-8"?>
<ds:datastoreItem xmlns:ds="http://schemas.openxmlformats.org/officeDocument/2006/customXml" ds:itemID="{F0812719-A9B8-4234-B1D5-EEC1F62595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A88970-0697-46B1-B657-AF1EB335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3541</Words>
  <Characters>21248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M&amp;M</dc:creator>
  <cp:lastModifiedBy>617274</cp:lastModifiedBy>
  <cp:revision>9</cp:revision>
  <cp:lastPrinted>2023-05-09T12:43:00Z</cp:lastPrinted>
  <dcterms:created xsi:type="dcterms:W3CDTF">2024-03-21T08:41:00Z</dcterms:created>
  <dcterms:modified xsi:type="dcterms:W3CDTF">2024-12-13T09:12:00Z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0x0101006A4B28191EE16946B23E588EEE6B775F</vt:lpwstr>
  </property>
</Properties>
</file>