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9D5948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9D5948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9D5948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9D5948">
      <w:pPr>
        <w:jc w:val="center"/>
        <w:rPr>
          <w:rFonts w:ascii="Poppins" w:hAnsi="Poppins" w:cs="Poppins"/>
          <w:b/>
          <w:sz w:val="20"/>
        </w:rPr>
      </w:pPr>
    </w:p>
    <w:p w14:paraId="51D24C4B" w14:textId="13AA6923" w:rsidR="00BB571F" w:rsidRPr="005D6E95" w:rsidRDefault="00142CA2" w:rsidP="009D5948">
      <w:pPr>
        <w:numPr>
          <w:ilvl w:val="0"/>
          <w:numId w:val="17"/>
        </w:numPr>
        <w:tabs>
          <w:tab w:val="left" w:pos="426"/>
        </w:tabs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3F93175F" w14:textId="77777777" w:rsidR="00D44D44" w:rsidRPr="00D44D44" w:rsidRDefault="00D44D44" w:rsidP="009D5948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</w:p>
    <w:p w14:paraId="65B3D310" w14:textId="79DEADD1" w:rsidR="00474690" w:rsidRDefault="00474690" w:rsidP="009D59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after="40"/>
        <w:jc w:val="center"/>
        <w:rPr>
          <w:rFonts w:ascii="Poppins" w:hAnsi="Poppins" w:cs="Poppins"/>
          <w:b/>
          <w:bCs/>
          <w:sz w:val="20"/>
        </w:rPr>
      </w:pPr>
      <w:r w:rsidRPr="00474690">
        <w:rPr>
          <w:rFonts w:ascii="Poppins" w:hAnsi="Poppins" w:cs="Poppins"/>
          <w:b/>
          <w:bCs/>
          <w:sz w:val="20"/>
        </w:rPr>
        <w:t>Modernizacja energetyczna budynków przy ul. Bankowej 7 i 7a w Rudzie Śląskiej, etap I:  modernizacja instalacji centralnego ogrzewania wraz z robotami towarzyszącymi</w:t>
      </w:r>
    </w:p>
    <w:p w14:paraId="3426227F" w14:textId="77777777" w:rsidR="009D5948" w:rsidRPr="00474690" w:rsidRDefault="009D5948" w:rsidP="009D5948">
      <w:pPr>
        <w:suppressAutoHyphens w:val="0"/>
        <w:spacing w:after="40"/>
        <w:rPr>
          <w:rFonts w:ascii="Poppins" w:hAnsi="Poppins" w:cs="Poppins"/>
          <w:b/>
          <w:bCs/>
          <w:sz w:val="20"/>
        </w:rPr>
      </w:pPr>
    </w:p>
    <w:p w14:paraId="0811959D" w14:textId="535042E9" w:rsidR="00C1375D" w:rsidRDefault="00C1375D" w:rsidP="009D5948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</w:t>
      </w:r>
      <w:r w:rsidR="00F60F87">
        <w:rPr>
          <w:rFonts w:ascii="Poppins" w:hAnsi="Poppins" w:cs="Poppins"/>
          <w:b/>
          <w:sz w:val="20"/>
          <w:lang w:eastAsia="pl-PL"/>
        </w:rPr>
        <w:t>7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9D5948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9D5948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9D5948">
      <w:pPr>
        <w:tabs>
          <w:tab w:val="num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5387"/>
      </w:tblGrid>
      <w:tr w:rsidR="00142CA2" w:rsidRPr="00077170" w14:paraId="213C1FAE" w14:textId="77777777" w:rsidTr="009D5948">
        <w:tc>
          <w:tcPr>
            <w:tcW w:w="4365" w:type="dxa"/>
          </w:tcPr>
          <w:p w14:paraId="11D2BDE8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9D5948">
        <w:tc>
          <w:tcPr>
            <w:tcW w:w="4365" w:type="dxa"/>
          </w:tcPr>
          <w:p w14:paraId="1A98245D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9D5948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2521"/>
        <w:gridCol w:w="2866"/>
      </w:tblGrid>
      <w:tr w:rsidR="00142CA2" w:rsidRPr="00077170" w14:paraId="57345E8B" w14:textId="77777777" w:rsidTr="009D5948">
        <w:tc>
          <w:tcPr>
            <w:tcW w:w="4365" w:type="dxa"/>
          </w:tcPr>
          <w:p w14:paraId="32F4C03B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9D5948">
        <w:trPr>
          <w:trHeight w:val="965"/>
        </w:trPr>
        <w:tc>
          <w:tcPr>
            <w:tcW w:w="4365" w:type="dxa"/>
          </w:tcPr>
          <w:p w14:paraId="0F1BD7DC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9D5948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9D5948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9D5948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9D5948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9D5948">
      <w:pPr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9D5948">
      <w:pPr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9D5948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9D5948">
        <w:rPr>
          <w:rFonts w:ascii="Poppins" w:hAnsi="Poppins" w:cs="Poppins"/>
          <w:b/>
          <w:sz w:val="20"/>
          <w:highlight w:val="lightGray"/>
          <w:shd w:val="clear" w:color="auto" w:fill="D9D9D9" w:themeFill="background1" w:themeFillShade="D9"/>
        </w:rPr>
        <w:t>………………………………………………</w:t>
      </w:r>
      <w:r w:rsidRPr="009D5948">
        <w:rPr>
          <w:rFonts w:ascii="Poppins" w:hAnsi="Poppins" w:cs="Poppins"/>
          <w:b/>
          <w:sz w:val="20"/>
          <w:shd w:val="clear" w:color="auto" w:fill="D9D9D9" w:themeFill="background1" w:themeFillShade="D9"/>
        </w:rPr>
        <w:t xml:space="preserve"> zł</w:t>
      </w:r>
    </w:p>
    <w:p w14:paraId="210DBEEF" w14:textId="77777777" w:rsidR="00940CD0" w:rsidRPr="00077170" w:rsidRDefault="00940CD0" w:rsidP="009D5948">
      <w:pPr>
        <w:rPr>
          <w:rFonts w:ascii="Poppins" w:hAnsi="Poppins" w:cs="Poppins"/>
          <w:sz w:val="20"/>
        </w:rPr>
      </w:pPr>
    </w:p>
    <w:p w14:paraId="276294B8" w14:textId="2E473C51" w:rsidR="00940CD0" w:rsidRPr="00B2610C" w:rsidRDefault="00940CD0" w:rsidP="009D5948">
      <w:pPr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9D5948">
      <w:pPr>
        <w:tabs>
          <w:tab w:val="left" w:pos="426"/>
        </w:tabs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9D5948">
      <w:pPr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Default="00940CD0" w:rsidP="009D5948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17356622" w14:textId="77777777" w:rsidR="009D5948" w:rsidRPr="00DD52A6" w:rsidRDefault="009D5948" w:rsidP="009D5948">
      <w:pPr>
        <w:ind w:right="28"/>
        <w:jc w:val="both"/>
        <w:rPr>
          <w:rFonts w:ascii="Poppins" w:hAnsi="Poppins" w:cs="Poppins"/>
          <w:i/>
          <w:sz w:val="16"/>
          <w:szCs w:val="16"/>
        </w:rPr>
      </w:pPr>
    </w:p>
    <w:p w14:paraId="33E020AE" w14:textId="77777777" w:rsidR="009D5948" w:rsidRPr="009D5948" w:rsidRDefault="009D5948" w:rsidP="009D5948">
      <w:pPr>
        <w:jc w:val="both"/>
        <w:rPr>
          <w:rFonts w:ascii="Poppins" w:hAnsi="Poppins" w:cs="Poppins"/>
          <w:b/>
          <w:bCs/>
          <w:sz w:val="20"/>
        </w:rPr>
      </w:pPr>
      <w:r w:rsidRPr="009D5948">
        <w:rPr>
          <w:rFonts w:ascii="Poppins" w:hAnsi="Poppins" w:cs="Poppins"/>
          <w:b/>
          <w:bCs/>
          <w:sz w:val="20"/>
        </w:rPr>
        <w:t>Deklaruję:</w:t>
      </w:r>
    </w:p>
    <w:p w14:paraId="0F3F56C3" w14:textId="77777777" w:rsidR="009D5948" w:rsidRDefault="009D5948" w:rsidP="009D5948">
      <w:pPr>
        <w:jc w:val="both"/>
        <w:rPr>
          <w:rFonts w:ascii="Poppins" w:hAnsi="Poppins" w:cs="Poppins"/>
          <w:sz w:val="20"/>
        </w:rPr>
      </w:pPr>
      <w:r w:rsidRPr="009D5948">
        <w:rPr>
          <w:rFonts w:ascii="Poppins" w:hAnsi="Poppins" w:cs="Poppins"/>
          <w:sz w:val="20"/>
        </w:rPr>
        <w:t>•</w:t>
      </w:r>
      <w:r w:rsidRPr="009D5948">
        <w:rPr>
          <w:rFonts w:ascii="Poppins" w:hAnsi="Poppins" w:cs="Poppins"/>
          <w:sz w:val="20"/>
        </w:rPr>
        <w:tab/>
      </w:r>
      <w:r w:rsidRPr="009D5948">
        <w:rPr>
          <w:rFonts w:ascii="Poppins" w:hAnsi="Poppins" w:cs="Poppins"/>
          <w:sz w:val="20"/>
        </w:rPr>
        <w:t xml:space="preserve">Warunki płatności: </w:t>
      </w:r>
    </w:p>
    <w:p w14:paraId="17C7F4C6" w14:textId="46948920" w:rsidR="009D5948" w:rsidRDefault="009D5948" w:rsidP="009D5948">
      <w:pPr>
        <w:jc w:val="both"/>
        <w:rPr>
          <w:rFonts w:ascii="Poppins" w:hAnsi="Poppins" w:cs="Poppins"/>
          <w:sz w:val="20"/>
        </w:rPr>
      </w:pPr>
      <w:r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Poppins" w:hAnsi="Poppins" w:cs="Poppins"/>
          <w:sz w:val="20"/>
        </w:rPr>
        <w:instrText xml:space="preserve"> FORMCHECKBOX </w:instrText>
      </w:r>
      <w:r>
        <w:rPr>
          <w:rFonts w:ascii="Poppins" w:hAnsi="Poppins" w:cs="Poppins"/>
          <w:sz w:val="20"/>
        </w:rPr>
      </w:r>
      <w:r>
        <w:rPr>
          <w:rFonts w:ascii="Poppins" w:hAnsi="Poppins" w:cs="Poppins"/>
          <w:sz w:val="20"/>
        </w:rPr>
        <w:fldChar w:fldCharType="separate"/>
      </w:r>
      <w:r>
        <w:rPr>
          <w:rFonts w:ascii="Poppins" w:hAnsi="Poppins" w:cs="Poppins"/>
          <w:sz w:val="20"/>
        </w:rPr>
        <w:fldChar w:fldCharType="end"/>
      </w:r>
      <w:r w:rsidRPr="009D5948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  <w:sz w:val="20"/>
        </w:rPr>
        <w:t>f</w:t>
      </w:r>
      <w:r w:rsidRPr="009D5948">
        <w:rPr>
          <w:rFonts w:ascii="Poppins" w:hAnsi="Poppins" w:cs="Poppins"/>
          <w:sz w:val="20"/>
        </w:rPr>
        <w:t xml:space="preserve">aktury miesięczne </w:t>
      </w:r>
    </w:p>
    <w:p w14:paraId="38527526" w14:textId="5A5422B2" w:rsidR="009D5948" w:rsidRPr="009D5948" w:rsidRDefault="009D5948" w:rsidP="009D5948">
      <w:pPr>
        <w:jc w:val="both"/>
        <w:rPr>
          <w:rFonts w:ascii="Poppins" w:hAnsi="Poppins" w:cs="Poppins"/>
          <w:sz w:val="20"/>
        </w:rPr>
      </w:pPr>
      <w:r w:rsidRPr="009D5948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5948">
        <w:rPr>
          <w:rFonts w:ascii="Poppins" w:hAnsi="Poppins" w:cs="Poppins"/>
          <w:sz w:val="20"/>
        </w:rPr>
        <w:instrText xml:space="preserve"> FORMCHECKBOX </w:instrText>
      </w:r>
      <w:r w:rsidRPr="009D5948">
        <w:rPr>
          <w:rFonts w:ascii="Poppins" w:hAnsi="Poppins" w:cs="Poppins"/>
          <w:sz w:val="20"/>
        </w:rPr>
      </w:r>
      <w:r w:rsidRPr="009D5948">
        <w:rPr>
          <w:rFonts w:ascii="Poppins" w:hAnsi="Poppins" w:cs="Poppins"/>
          <w:sz w:val="20"/>
        </w:rPr>
        <w:fldChar w:fldCharType="separate"/>
      </w:r>
      <w:r w:rsidRPr="009D5948">
        <w:rPr>
          <w:rFonts w:ascii="Poppins" w:hAnsi="Poppins" w:cs="Poppins"/>
          <w:sz w:val="20"/>
        </w:rPr>
        <w:fldChar w:fldCharType="end"/>
      </w:r>
      <w:r w:rsidRPr="009D5948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  <w:sz w:val="20"/>
        </w:rPr>
        <w:t>d</w:t>
      </w:r>
      <w:r w:rsidRPr="009D5948">
        <w:rPr>
          <w:rFonts w:ascii="Poppins" w:hAnsi="Poppins" w:cs="Poppins"/>
          <w:sz w:val="20"/>
        </w:rPr>
        <w:t>wie faktury, w tym pierwsza po wykonaniu min. 50% zakresu robót</w:t>
      </w:r>
    </w:p>
    <w:p w14:paraId="0EDD8EA5" w14:textId="6456D98B" w:rsidR="00E028B0" w:rsidRDefault="009D5948" w:rsidP="009D5948">
      <w:pPr>
        <w:jc w:val="both"/>
        <w:rPr>
          <w:rFonts w:ascii="Poppins" w:hAnsi="Poppins" w:cs="Poppins"/>
          <w:sz w:val="16"/>
          <w:szCs w:val="16"/>
        </w:rPr>
      </w:pPr>
      <w:r w:rsidRPr="009D5948">
        <w:rPr>
          <w:rFonts w:ascii="Poppins" w:hAnsi="Poppins" w:cs="Poppins"/>
          <w:sz w:val="16"/>
          <w:szCs w:val="16"/>
        </w:rPr>
        <w:t xml:space="preserve">* </w:t>
      </w:r>
      <w:r>
        <w:rPr>
          <w:rFonts w:ascii="Poppins" w:hAnsi="Poppins" w:cs="Poppins"/>
          <w:sz w:val="16"/>
          <w:szCs w:val="16"/>
        </w:rPr>
        <w:t>należy wybrać deklarowaną</w:t>
      </w:r>
      <w:r w:rsidRPr="009D5948">
        <w:rPr>
          <w:rFonts w:ascii="Poppins" w:hAnsi="Poppins" w:cs="Poppins"/>
          <w:sz w:val="16"/>
          <w:szCs w:val="16"/>
        </w:rPr>
        <w:t xml:space="preserve"> opc</w:t>
      </w:r>
      <w:r>
        <w:rPr>
          <w:rFonts w:ascii="Poppins" w:hAnsi="Poppins" w:cs="Poppins"/>
          <w:sz w:val="16"/>
          <w:szCs w:val="16"/>
        </w:rPr>
        <w:t>ję</w:t>
      </w:r>
    </w:p>
    <w:p w14:paraId="234AA67F" w14:textId="77777777" w:rsidR="009D5948" w:rsidRPr="005D6E95" w:rsidRDefault="009D5948" w:rsidP="009D5948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9D5948">
      <w:pPr>
        <w:numPr>
          <w:ilvl w:val="0"/>
          <w:numId w:val="13"/>
        </w:numPr>
        <w:suppressAutoHyphens w:val="0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9D5948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9D5948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9D5948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9D5948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9D5948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9D5948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9D5948">
      <w:pPr>
        <w:suppressAutoHyphens w:val="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9D5948">
      <w:pPr>
        <w:suppressAutoHyphens w:val="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9D5948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9D5948">
      <w:pPr>
        <w:numPr>
          <w:ilvl w:val="0"/>
          <w:numId w:val="13"/>
        </w:numPr>
        <w:tabs>
          <w:tab w:val="left" w:pos="851"/>
        </w:tabs>
        <w:suppressAutoHyphens w:val="0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9D5948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9D5948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9D5948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9D5948">
      <w:pPr>
        <w:numPr>
          <w:ilvl w:val="0"/>
          <w:numId w:val="15"/>
        </w:numPr>
        <w:suppressAutoHyphens w:val="0"/>
        <w:ind w:left="0" w:firstLine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9D5948">
      <w:pPr>
        <w:numPr>
          <w:ilvl w:val="0"/>
          <w:numId w:val="15"/>
        </w:numPr>
        <w:suppressAutoHyphens w:val="0"/>
        <w:ind w:left="0" w:firstLine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9D5948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9D5948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9D5948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9D5948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9D5948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9D5948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9D5948">
      <w:pPr>
        <w:pStyle w:val="Akapitzlist"/>
        <w:ind w:left="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9D5948">
      <w:pPr>
        <w:numPr>
          <w:ilvl w:val="0"/>
          <w:numId w:val="13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9D5948">
      <w:p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9D5948">
      <w:p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9D5948">
      <w:pPr>
        <w:numPr>
          <w:ilvl w:val="0"/>
          <w:numId w:val="16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9D5948">
      <w:pPr>
        <w:numPr>
          <w:ilvl w:val="0"/>
          <w:numId w:val="16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9D5948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9D5948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9D5948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9D5948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9D5948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9D5948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9D5948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9D5948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9D5948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9D5948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9D5948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9D5948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E4AD2"/>
    <w:multiLevelType w:val="hybridMultilevel"/>
    <w:tmpl w:val="FAC63486"/>
    <w:lvl w:ilvl="0" w:tplc="6C9C0BD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1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3"/>
  </w:num>
  <w:num w:numId="8" w16cid:durableId="1662655860">
    <w:abstractNumId w:val="10"/>
  </w:num>
  <w:num w:numId="9" w16cid:durableId="1796562705">
    <w:abstractNumId w:val="20"/>
  </w:num>
  <w:num w:numId="10" w16cid:durableId="1009714915">
    <w:abstractNumId w:val="6"/>
  </w:num>
  <w:num w:numId="11" w16cid:durableId="1893538970">
    <w:abstractNumId w:val="21"/>
  </w:num>
  <w:num w:numId="12" w16cid:durableId="1925800949">
    <w:abstractNumId w:val="19"/>
  </w:num>
  <w:num w:numId="13" w16cid:durableId="2051373127">
    <w:abstractNumId w:val="9"/>
  </w:num>
  <w:num w:numId="14" w16cid:durableId="1733651068">
    <w:abstractNumId w:val="11"/>
  </w:num>
  <w:num w:numId="15" w16cid:durableId="657343433">
    <w:abstractNumId w:val="17"/>
  </w:num>
  <w:num w:numId="16" w16cid:durableId="1866627576">
    <w:abstractNumId w:val="16"/>
  </w:num>
  <w:num w:numId="17" w16cid:durableId="1721590679">
    <w:abstractNumId w:val="14"/>
  </w:num>
  <w:num w:numId="18" w16cid:durableId="1462116615">
    <w:abstractNumId w:val="12"/>
  </w:num>
  <w:num w:numId="19" w16cid:durableId="769355122">
    <w:abstractNumId w:val="23"/>
  </w:num>
  <w:num w:numId="20" w16cid:durableId="1103307108">
    <w:abstractNumId w:val="22"/>
  </w:num>
  <w:num w:numId="21" w16cid:durableId="1529836478">
    <w:abstractNumId w:val="18"/>
  </w:num>
  <w:num w:numId="22" w16cid:durableId="1252078782">
    <w:abstractNumId w:val="15"/>
  </w:num>
  <w:num w:numId="23" w16cid:durableId="599803713">
    <w:abstractNumId w:val="7"/>
  </w:num>
  <w:num w:numId="24" w16cid:durableId="1379473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232CA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80195"/>
    <w:rsid w:val="00293C7B"/>
    <w:rsid w:val="00294A8E"/>
    <w:rsid w:val="002B1022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74690"/>
    <w:rsid w:val="00482C1E"/>
    <w:rsid w:val="004A17CF"/>
    <w:rsid w:val="004B01E0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603632"/>
    <w:rsid w:val="00607F0E"/>
    <w:rsid w:val="00624A47"/>
    <w:rsid w:val="00660268"/>
    <w:rsid w:val="00685235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7E0D9E"/>
    <w:rsid w:val="00833A93"/>
    <w:rsid w:val="008425AA"/>
    <w:rsid w:val="0084336D"/>
    <w:rsid w:val="0085322D"/>
    <w:rsid w:val="0088575A"/>
    <w:rsid w:val="00897AC6"/>
    <w:rsid w:val="008A080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9D5948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44D44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7C0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33EAE"/>
    <w:rsid w:val="00F401FE"/>
    <w:rsid w:val="00F60F87"/>
    <w:rsid w:val="00F66494"/>
    <w:rsid w:val="00F7694E"/>
    <w:rsid w:val="00FB0041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2025-01-31T11:27:00Z</cp:lastPrinted>
  <dcterms:created xsi:type="dcterms:W3CDTF">2025-03-02T17:52:00Z</dcterms:created>
  <dcterms:modified xsi:type="dcterms:W3CDTF">2025-03-02T17:52:00Z</dcterms:modified>
</cp:coreProperties>
</file>