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5B6" w:rsidRDefault="00EF45B6" w:rsidP="00EF45B6">
      <w:pPr>
        <w:spacing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A01DAF" w:rsidRDefault="00A01DAF" w:rsidP="00CF2B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Komenda Wojewódzka Policji we Wrocławiu, </w:t>
      </w:r>
    </w:p>
    <w:p w:rsidR="00A01DAF" w:rsidRDefault="00A01DAF" w:rsidP="00CF2B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ul. Podwale 31-33, </w:t>
      </w:r>
    </w:p>
    <w:p w:rsidR="00EF45B6" w:rsidRDefault="00A01DAF" w:rsidP="00CF2B89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50-040 Wrocław </w:t>
      </w:r>
    </w:p>
    <w:p w:rsidR="00EF45B6" w:rsidRDefault="00EF45B6" w:rsidP="00CF2B89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  <w:r w:rsidR="00124175">
        <w:rPr>
          <w:rFonts w:ascii="Arial" w:hAnsi="Arial" w:cs="Arial"/>
          <w:b/>
          <w:u w:val="single"/>
        </w:rPr>
        <w:t>/ oświadczenia podmiotu trzeciego, na którego zasoby powołuje się Wykonawca</w:t>
      </w:r>
      <w:bookmarkStart w:id="0" w:name="_GoBack"/>
      <w:bookmarkEnd w:id="0"/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782D07" w:rsidRPr="008B6D07" w:rsidRDefault="00EF45B6" w:rsidP="00782D07">
      <w:pPr>
        <w:pStyle w:val="Default"/>
        <w:jc w:val="center"/>
        <w:rPr>
          <w:b/>
          <w:sz w:val="20"/>
          <w:szCs w:val="20"/>
        </w:rPr>
      </w:pPr>
      <w:r w:rsidRPr="001507A8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1507A8">
        <w:rPr>
          <w:rFonts w:cstheme="minorHAnsi"/>
          <w:sz w:val="21"/>
          <w:szCs w:val="21"/>
        </w:rPr>
        <w:br/>
        <w:t>pn.</w:t>
      </w:r>
      <w:r w:rsidR="00A17BE5" w:rsidRPr="00A17BE5">
        <w:rPr>
          <w:rFonts w:ascii="Verdana" w:hAnsi="Verdana"/>
          <w:sz w:val="20"/>
          <w:szCs w:val="20"/>
        </w:rPr>
        <w:t xml:space="preserve"> </w:t>
      </w:r>
    </w:p>
    <w:p w:rsidR="009712BE" w:rsidRPr="00785480" w:rsidRDefault="009712BE" w:rsidP="008B34D9">
      <w:pPr>
        <w:spacing w:after="0"/>
        <w:rPr>
          <w:rFonts w:ascii="Times New Roman" w:hAnsi="Times New Roman" w:cs="Times New Roman"/>
          <w:sz w:val="16"/>
          <w:szCs w:val="16"/>
        </w:rPr>
      </w:pPr>
      <w:r w:rsidRPr="00C4720D">
        <w:rPr>
          <w:rFonts w:ascii="Verdana" w:hAnsi="Verdana" w:cs="Times New Roman"/>
          <w:sz w:val="16"/>
          <w:szCs w:val="16"/>
        </w:rPr>
        <w:t>Usługa przewozu i holowania pojazdów oraz części pojazdów o maksymalnej masie całkowitej powyżej 3,5t. oraz pojazdów z napędem alternatywnym o masie powyżej 4,25 t. zabezpieczonych przez Policję do celów procesowych oraz niesprawnych pojazdów służbowych Policji, na terenie podległym:</w:t>
      </w:r>
      <w:r w:rsidRPr="0078548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9712BE" w:rsidRPr="00C4720D" w:rsidRDefault="009712BE" w:rsidP="008B34D9">
      <w:pPr>
        <w:spacing w:after="0"/>
        <w:rPr>
          <w:rFonts w:ascii="Verdana" w:hAnsi="Verdana" w:cs="Times New Roman"/>
          <w:sz w:val="16"/>
          <w:szCs w:val="16"/>
        </w:rPr>
      </w:pPr>
      <w:r w:rsidRPr="00C4720D">
        <w:rPr>
          <w:rFonts w:ascii="Verdana" w:hAnsi="Verdana" w:cs="Times New Roman"/>
          <w:sz w:val="16"/>
          <w:szCs w:val="16"/>
        </w:rPr>
        <w:t xml:space="preserve">Komendzie Miejskiej Policji w Jeleniej Górze [obszar obejmujący łącznie powiaty: karkonoski (KMP w Jeleniej Górze), kamiennogórski (KPP w Kamiennej Górze), lwówecki (KPP w Lwówku Śl.), lubański (KPP w Lubaniu), zgorzelecki (KPP w Zgorzelcu), bolesławiecki (KPP w Bolesławcu)]; </w:t>
      </w:r>
    </w:p>
    <w:p w:rsidR="009712BE" w:rsidRPr="00C4720D" w:rsidRDefault="009712BE" w:rsidP="008B34D9">
      <w:pPr>
        <w:spacing w:after="0"/>
        <w:rPr>
          <w:rFonts w:ascii="Verdana" w:hAnsi="Verdana" w:cs="Times New Roman"/>
          <w:sz w:val="16"/>
          <w:szCs w:val="16"/>
        </w:rPr>
      </w:pPr>
      <w:r w:rsidRPr="00C4720D">
        <w:rPr>
          <w:rFonts w:ascii="Verdana" w:hAnsi="Verdana" w:cs="Times New Roman"/>
          <w:sz w:val="16"/>
          <w:szCs w:val="16"/>
        </w:rPr>
        <w:t xml:space="preserve">Komendzie Miejskiej Policji w Legnicy [obszar obejmujący łącznie powiaty: legnicki (KMP w Legnicy), jaworski (KPP w Jaworze), złotoryjski (KPP w Złotoryi), lubiński (KPP w Lubinie), polkowicki (KPP w Polkowicach), głogowski (KPP w Głogowie), górowski (KPP w Górze)]; </w:t>
      </w:r>
    </w:p>
    <w:p w:rsidR="008B34D9" w:rsidRDefault="009712BE" w:rsidP="008B34D9">
      <w:pPr>
        <w:spacing w:after="0"/>
        <w:rPr>
          <w:rFonts w:ascii="Verdana" w:hAnsi="Verdana" w:cs="Times New Roman"/>
          <w:sz w:val="16"/>
          <w:szCs w:val="16"/>
        </w:rPr>
      </w:pPr>
      <w:r w:rsidRPr="00C4720D">
        <w:rPr>
          <w:rFonts w:ascii="Verdana" w:hAnsi="Verdana" w:cs="Times New Roman"/>
          <w:sz w:val="16"/>
          <w:szCs w:val="16"/>
        </w:rPr>
        <w:t>Komendzie Miejskiej Policji we Wrocławiu [obszar obejmujący łącznie powiaty: wrocławski (KMP we Wrocławiu), milicki (KPP w Miliczu), oławski (KPP w Oławie), oleśnicki (KPP w Oleśnicy), średzki (KPP w Środzie Śl.), trzebnicki (KPP w Trzebnicy), wołowski (KPP w Wołowie)].</w:t>
      </w:r>
    </w:p>
    <w:p w:rsidR="00EF45B6" w:rsidRPr="008B34D9" w:rsidRDefault="001507A8" w:rsidP="008B34D9">
      <w:pPr>
        <w:spacing w:after="0"/>
        <w:rPr>
          <w:rFonts w:ascii="Verdana" w:hAnsi="Verdana" w:cs="Times New Roman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EF45B6">
        <w:rPr>
          <w:rFonts w:ascii="Arial" w:hAnsi="Arial" w:cs="Arial"/>
          <w:i/>
          <w:sz w:val="16"/>
          <w:szCs w:val="16"/>
        </w:rPr>
        <w:t>(nazwa postępowania)</w:t>
      </w:r>
      <w:r w:rsidR="00EF45B6">
        <w:rPr>
          <w:rFonts w:ascii="Arial" w:hAnsi="Arial" w:cs="Arial"/>
          <w:sz w:val="16"/>
          <w:szCs w:val="16"/>
        </w:rPr>
        <w:t>,</w:t>
      </w:r>
      <w:r w:rsidR="00EF45B6">
        <w:rPr>
          <w:rFonts w:ascii="Arial" w:hAnsi="Arial" w:cs="Arial"/>
          <w:i/>
          <w:sz w:val="20"/>
          <w:szCs w:val="20"/>
        </w:rPr>
        <w:t xml:space="preserve"> </w:t>
      </w:r>
      <w:r w:rsidR="00EF45B6">
        <w:rPr>
          <w:rFonts w:ascii="Arial" w:hAnsi="Arial" w:cs="Arial"/>
          <w:sz w:val="21"/>
          <w:szCs w:val="21"/>
        </w:rPr>
        <w:t xml:space="preserve">prowadzonego przez </w:t>
      </w:r>
      <w:r w:rsidR="00A01DAF">
        <w:rPr>
          <w:rFonts w:ascii="Arial" w:hAnsi="Arial" w:cs="Arial"/>
          <w:sz w:val="21"/>
          <w:szCs w:val="21"/>
        </w:rPr>
        <w:t xml:space="preserve">Komendę Wojewódzką policji we Wrocławiu </w:t>
      </w:r>
      <w:r w:rsidR="00EF45B6">
        <w:rPr>
          <w:rFonts w:ascii="Arial" w:hAnsi="Arial" w:cs="Arial"/>
          <w:i/>
          <w:sz w:val="16"/>
          <w:szCs w:val="16"/>
        </w:rPr>
        <w:t>(oznaczenie zamawiającego),</w:t>
      </w:r>
      <w:r w:rsidR="00EF45B6">
        <w:rPr>
          <w:rFonts w:ascii="Arial" w:hAnsi="Arial" w:cs="Arial"/>
          <w:i/>
          <w:sz w:val="18"/>
          <w:szCs w:val="18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8B34D9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</w:t>
      </w:r>
      <w:r w:rsidRPr="0084509A">
        <w:rPr>
          <w:rFonts w:ascii="Arial" w:hAnsi="Arial" w:cs="Arial"/>
          <w:sz w:val="21"/>
          <w:szCs w:val="21"/>
        </w:rPr>
        <w:lastRenderedPageBreak/>
        <w:t>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70071F" w:rsidRPr="00782D07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782D07">
        <w:rPr>
          <w:rFonts w:ascii="Arial" w:hAnsi="Arial" w:cs="Arial"/>
          <w:b/>
          <w:sz w:val="21"/>
          <w:szCs w:val="21"/>
        </w:rPr>
        <w:t xml:space="preserve">INFORMACJA </w:t>
      </w:r>
      <w:r w:rsidR="005B775F" w:rsidRPr="00782D07">
        <w:rPr>
          <w:rFonts w:ascii="Arial" w:hAnsi="Arial" w:cs="Arial"/>
          <w:b/>
          <w:sz w:val="21"/>
          <w:szCs w:val="21"/>
        </w:rPr>
        <w:t>DOTYCZĄCA</w:t>
      </w:r>
      <w:r w:rsidRPr="00782D07">
        <w:rPr>
          <w:rFonts w:ascii="Arial" w:hAnsi="Arial" w:cs="Arial"/>
          <w:b/>
          <w:sz w:val="21"/>
          <w:szCs w:val="21"/>
        </w:rPr>
        <w:t xml:space="preserve"> POLEGANI</w:t>
      </w:r>
      <w:r w:rsidR="005B775F" w:rsidRPr="00782D07">
        <w:rPr>
          <w:rFonts w:ascii="Arial" w:hAnsi="Arial" w:cs="Arial"/>
          <w:b/>
          <w:sz w:val="21"/>
          <w:szCs w:val="21"/>
        </w:rPr>
        <w:t>A</w:t>
      </w:r>
      <w:r w:rsidRPr="00782D07">
        <w:rPr>
          <w:rFonts w:ascii="Arial" w:hAnsi="Arial" w:cs="Arial"/>
          <w:b/>
          <w:sz w:val="21"/>
          <w:szCs w:val="21"/>
        </w:rPr>
        <w:t xml:space="preserve"> NA ZDOLNOŚCIACH LUB SYTUACJI PODMIOT</w:t>
      </w:r>
      <w:r w:rsidR="0053177A" w:rsidRPr="00782D07">
        <w:rPr>
          <w:rFonts w:ascii="Arial" w:hAnsi="Arial" w:cs="Arial"/>
          <w:b/>
          <w:sz w:val="21"/>
          <w:szCs w:val="21"/>
        </w:rPr>
        <w:t>U</w:t>
      </w:r>
      <w:r w:rsidRPr="00782D07">
        <w:rPr>
          <w:rFonts w:ascii="Arial" w:hAnsi="Arial" w:cs="Arial"/>
          <w:b/>
          <w:sz w:val="21"/>
          <w:szCs w:val="21"/>
        </w:rPr>
        <w:t xml:space="preserve"> UDOST</w:t>
      </w:r>
      <w:r w:rsidR="008F60AE" w:rsidRPr="00782D07">
        <w:rPr>
          <w:rFonts w:ascii="Arial" w:hAnsi="Arial" w:cs="Arial"/>
          <w:b/>
          <w:sz w:val="21"/>
          <w:szCs w:val="21"/>
        </w:rPr>
        <w:t>Ę</w:t>
      </w:r>
      <w:r w:rsidRPr="00782D07">
        <w:rPr>
          <w:rFonts w:ascii="Arial" w:hAnsi="Arial" w:cs="Arial"/>
          <w:b/>
          <w:sz w:val="21"/>
          <w:szCs w:val="21"/>
        </w:rPr>
        <w:t>PNIAJĄC</w:t>
      </w:r>
      <w:r w:rsidR="0053177A" w:rsidRPr="00782D07">
        <w:rPr>
          <w:rFonts w:ascii="Arial" w:hAnsi="Arial" w:cs="Arial"/>
          <w:b/>
          <w:sz w:val="21"/>
          <w:szCs w:val="21"/>
        </w:rPr>
        <w:t>EGO</w:t>
      </w:r>
      <w:r w:rsidRPr="00782D07"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782D07">
        <w:rPr>
          <w:rFonts w:ascii="Arial" w:hAnsi="Arial" w:cs="Arial"/>
          <w:b/>
          <w:sz w:val="21"/>
          <w:szCs w:val="21"/>
        </w:rPr>
        <w:t xml:space="preserve"> W ZAKRESIE ODPOWIADAJĄCYM PONAD 10% WARTOŚCI ZAMÓWIENIA</w:t>
      </w:r>
      <w:r w:rsidRPr="00782D07">
        <w:rPr>
          <w:rFonts w:ascii="Arial" w:hAnsi="Arial" w:cs="Arial"/>
          <w:b/>
          <w:bCs/>
          <w:sz w:val="21"/>
          <w:szCs w:val="21"/>
        </w:rPr>
        <w:t>:</w:t>
      </w:r>
    </w:p>
    <w:p w:rsidR="00CD2FC0" w:rsidRPr="00782D07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82D07">
        <w:rPr>
          <w:rFonts w:ascii="Arial" w:hAnsi="Arial" w:cs="Arial"/>
          <w:color w:val="0070C0"/>
          <w:sz w:val="16"/>
          <w:szCs w:val="16"/>
        </w:rPr>
        <w:t>[UWAGA</w:t>
      </w:r>
      <w:r w:rsidRPr="00782D07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 w:rsidRPr="00782D0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82D07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 w:rsidRPr="00782D07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 w:rsidRPr="00782D07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82D0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 w:rsidRPr="00782D07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 w:rsidRPr="00782D07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 w:rsidRPr="00782D07">
        <w:rPr>
          <w:rFonts w:ascii="Arial" w:hAnsi="Arial" w:cs="Arial"/>
          <w:i/>
          <w:color w:val="0070C0"/>
          <w:sz w:val="16"/>
          <w:szCs w:val="16"/>
        </w:rPr>
        <w:t>w</w:t>
      </w:r>
      <w:r w:rsidR="00830BFB" w:rsidRPr="00782D0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 w:rsidRPr="00782D07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 w:rsidRPr="00782D07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 w:rsidRPr="00782D07">
        <w:rPr>
          <w:rFonts w:ascii="Arial" w:hAnsi="Arial" w:cs="Arial"/>
          <w:i/>
          <w:color w:val="0070C0"/>
          <w:sz w:val="16"/>
          <w:szCs w:val="16"/>
        </w:rPr>
        <w:t>na którego zdolnościach lub sytuacji wykonawca polega w</w:t>
      </w:r>
      <w:r w:rsidR="00830BFB" w:rsidRPr="00782D07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 w:rsidRPr="00782D07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n</w:t>
      </w:r>
      <w:r w:rsidR="00B076D6" w:rsidRPr="00782D07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 w:rsidRPr="00782D07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 w:rsidRPr="00782D07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82D07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70071F" w:rsidRPr="00782D07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782D07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 w:rsidRPr="00782D07">
        <w:rPr>
          <w:rFonts w:ascii="Arial" w:hAnsi="Arial" w:cs="Arial"/>
          <w:sz w:val="21"/>
          <w:szCs w:val="21"/>
        </w:rPr>
        <w:t xml:space="preserve"> </w:t>
      </w:r>
      <w:r w:rsidRPr="00782D07">
        <w:rPr>
          <w:rFonts w:ascii="Arial" w:hAnsi="Arial" w:cs="Arial"/>
          <w:sz w:val="21"/>
          <w:szCs w:val="21"/>
        </w:rPr>
        <w:t>………………………………………………………...……</w:t>
      </w:r>
      <w:r w:rsidR="000B07BD" w:rsidRPr="00782D07">
        <w:rPr>
          <w:rFonts w:ascii="Arial" w:hAnsi="Arial" w:cs="Arial"/>
          <w:sz w:val="21"/>
          <w:szCs w:val="21"/>
        </w:rPr>
        <w:t>…………</w:t>
      </w:r>
      <w:r w:rsidRPr="00782D07">
        <w:rPr>
          <w:rFonts w:ascii="Arial" w:hAnsi="Arial" w:cs="Arial"/>
          <w:sz w:val="21"/>
          <w:szCs w:val="21"/>
        </w:rPr>
        <w:t xml:space="preserve">….. </w:t>
      </w:r>
      <w:bookmarkStart w:id="3" w:name="_Hlk99005462"/>
      <w:r w:rsidRPr="00782D07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782D07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782D07">
        <w:rPr>
          <w:rFonts w:ascii="Arial" w:hAnsi="Arial" w:cs="Arial"/>
          <w:sz w:val="21"/>
          <w:szCs w:val="21"/>
        </w:rPr>
        <w:t xml:space="preserve"> polegam na zdolnościach lub sytuacji następującego</w:t>
      </w:r>
      <w:r w:rsidR="00074793" w:rsidRPr="00782D07">
        <w:rPr>
          <w:rFonts w:ascii="Arial" w:hAnsi="Arial" w:cs="Arial"/>
          <w:sz w:val="21"/>
          <w:szCs w:val="21"/>
        </w:rPr>
        <w:t xml:space="preserve"> </w:t>
      </w:r>
      <w:r w:rsidRPr="00782D07">
        <w:rPr>
          <w:rFonts w:ascii="Arial" w:hAnsi="Arial" w:cs="Arial"/>
          <w:sz w:val="21"/>
          <w:szCs w:val="21"/>
        </w:rPr>
        <w:t>podmiotu</w:t>
      </w:r>
      <w:r w:rsidR="00074793" w:rsidRPr="00782D07">
        <w:rPr>
          <w:rFonts w:ascii="Arial" w:hAnsi="Arial" w:cs="Arial"/>
          <w:sz w:val="21"/>
          <w:szCs w:val="21"/>
        </w:rPr>
        <w:t xml:space="preserve"> </w:t>
      </w:r>
      <w:r w:rsidRPr="00782D07">
        <w:rPr>
          <w:rFonts w:ascii="Arial" w:hAnsi="Arial" w:cs="Arial"/>
          <w:sz w:val="21"/>
          <w:szCs w:val="21"/>
        </w:rPr>
        <w:t>udostępniając</w:t>
      </w:r>
      <w:r w:rsidR="00074793" w:rsidRPr="00782D07">
        <w:rPr>
          <w:rFonts w:ascii="Arial" w:hAnsi="Arial" w:cs="Arial"/>
          <w:sz w:val="21"/>
          <w:szCs w:val="21"/>
        </w:rPr>
        <w:t>ego</w:t>
      </w:r>
      <w:r w:rsidRPr="00782D07">
        <w:rPr>
          <w:rFonts w:ascii="Arial" w:hAnsi="Arial" w:cs="Arial"/>
          <w:sz w:val="21"/>
          <w:szCs w:val="21"/>
        </w:rPr>
        <w:t xml:space="preserve"> zasoby: </w:t>
      </w:r>
      <w:bookmarkStart w:id="4" w:name="_Hlk99014455"/>
      <w:r w:rsidR="000B07BD" w:rsidRPr="00782D07">
        <w:rPr>
          <w:rFonts w:ascii="Arial" w:hAnsi="Arial" w:cs="Arial"/>
          <w:sz w:val="21"/>
          <w:szCs w:val="21"/>
        </w:rPr>
        <w:t>………………………………………………………………………...………………</w:t>
      </w:r>
      <w:r w:rsidR="004337E3" w:rsidRPr="00782D07">
        <w:rPr>
          <w:rFonts w:ascii="Arial" w:hAnsi="Arial" w:cs="Arial"/>
          <w:sz w:val="21"/>
          <w:szCs w:val="21"/>
        </w:rPr>
        <w:t>……</w:t>
      </w:r>
      <w:r w:rsidR="000B07BD" w:rsidRPr="00782D07">
        <w:rPr>
          <w:rFonts w:ascii="Arial" w:hAnsi="Arial" w:cs="Arial"/>
          <w:sz w:val="21"/>
          <w:szCs w:val="21"/>
        </w:rPr>
        <w:t>……………….…</w:t>
      </w:r>
      <w:r w:rsidR="000B07BD" w:rsidRPr="00782D07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 w:rsidRPr="00782D07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782D07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 w:rsidRPr="00782D07">
        <w:rPr>
          <w:rFonts w:ascii="Arial" w:hAnsi="Arial" w:cs="Arial"/>
          <w:i/>
          <w:sz w:val="16"/>
          <w:szCs w:val="16"/>
        </w:rPr>
        <w:t>)</w:t>
      </w:r>
      <w:r w:rsidR="008D0E7E" w:rsidRPr="00782D07">
        <w:rPr>
          <w:rFonts w:ascii="Arial" w:hAnsi="Arial" w:cs="Arial"/>
          <w:sz w:val="16"/>
          <w:szCs w:val="16"/>
        </w:rPr>
        <w:t>,</w:t>
      </w:r>
      <w:r w:rsidR="008D0E7E" w:rsidRPr="00782D07">
        <w:rPr>
          <w:rFonts w:ascii="Arial" w:hAnsi="Arial" w:cs="Arial"/>
          <w:sz w:val="21"/>
          <w:szCs w:val="21"/>
        </w:rPr>
        <w:br/>
      </w:r>
      <w:r w:rsidRPr="00782D07"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</w:t>
      </w:r>
      <w:r w:rsidR="004511DC" w:rsidRPr="00782D07">
        <w:rPr>
          <w:rFonts w:ascii="Arial" w:hAnsi="Arial" w:cs="Arial"/>
          <w:sz w:val="21"/>
          <w:szCs w:val="21"/>
        </w:rPr>
        <w:t xml:space="preserve">……… </w:t>
      </w:r>
      <w:r w:rsidRPr="00782D07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="004511DC" w:rsidRPr="00782D07">
        <w:rPr>
          <w:rFonts w:ascii="Arial" w:hAnsi="Arial" w:cs="Arial"/>
          <w:iCs/>
          <w:sz w:val="16"/>
          <w:szCs w:val="16"/>
        </w:rPr>
        <w:t>,</w:t>
      </w:r>
      <w:r w:rsidR="004511DC" w:rsidRPr="00782D07">
        <w:rPr>
          <w:rFonts w:ascii="Arial" w:hAnsi="Arial" w:cs="Arial"/>
          <w:i/>
          <w:sz w:val="16"/>
          <w:szCs w:val="16"/>
        </w:rPr>
        <w:br/>
      </w:r>
      <w:r w:rsidR="004511DC" w:rsidRPr="00782D07">
        <w:rPr>
          <w:rFonts w:ascii="Arial" w:hAnsi="Arial" w:cs="Arial"/>
          <w:sz w:val="21"/>
          <w:szCs w:val="21"/>
        </w:rPr>
        <w:t>co odpowiada ponad 10% wartości przedmiotowego zamówienia</w:t>
      </w:r>
      <w:r w:rsidRPr="00782D07">
        <w:rPr>
          <w:rFonts w:ascii="Arial" w:hAnsi="Arial" w:cs="Arial"/>
          <w:sz w:val="21"/>
          <w:szCs w:val="21"/>
        </w:rPr>
        <w:t xml:space="preserve">. 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345E9" w:rsidSect="007605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A0C" w:rsidRDefault="00485A0C" w:rsidP="00EF45B6">
      <w:pPr>
        <w:spacing w:after="0" w:line="240" w:lineRule="auto"/>
      </w:pPr>
      <w:r>
        <w:separator/>
      </w:r>
    </w:p>
  </w:endnote>
  <w:endnote w:type="continuationSeparator" w:id="0">
    <w:p w:rsidR="00485A0C" w:rsidRDefault="00485A0C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A0C" w:rsidRDefault="00485A0C" w:rsidP="00EF45B6">
      <w:pPr>
        <w:spacing w:after="0" w:line="240" w:lineRule="auto"/>
      </w:pPr>
      <w:r>
        <w:separator/>
      </w:r>
    </w:p>
  </w:footnote>
  <w:footnote w:type="continuationSeparator" w:id="0">
    <w:p w:rsidR="00485A0C" w:rsidRDefault="00485A0C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1DAF" w:rsidRPr="009C5DDE" w:rsidRDefault="009C5DDE" w:rsidP="00A01DAF">
    <w:pPr>
      <w:pBdr>
        <w:bottom w:val="single" w:sz="4" w:space="0" w:color="auto"/>
      </w:pBdr>
      <w:suppressAutoHyphens/>
      <w:rPr>
        <w:rFonts w:ascii="Verdana" w:hAnsi="Verdana"/>
        <w:sz w:val="20"/>
        <w:szCs w:val="20"/>
      </w:rPr>
    </w:pPr>
    <w:r w:rsidRPr="009C5DDE">
      <w:rPr>
        <w:rFonts w:ascii="Verdana" w:hAnsi="Verdana"/>
        <w:noProof/>
        <w:sz w:val="20"/>
        <w:szCs w:val="20"/>
        <w:lang w:eastAsia="pl-PL"/>
      </w:rPr>
      <w:t>Za</w:t>
    </w:r>
    <w:r>
      <w:rPr>
        <w:rFonts w:ascii="Verdana" w:hAnsi="Verdana"/>
        <w:noProof/>
        <w:sz w:val="20"/>
        <w:szCs w:val="20"/>
        <w:lang w:eastAsia="pl-PL"/>
      </w:rPr>
      <w:t>łą</w:t>
    </w:r>
    <w:r w:rsidR="001507A8">
      <w:rPr>
        <w:rFonts w:ascii="Verdana" w:hAnsi="Verdana"/>
        <w:noProof/>
        <w:sz w:val="20"/>
        <w:szCs w:val="20"/>
        <w:lang w:eastAsia="pl-PL"/>
      </w:rPr>
      <w:t>cznik nr 4</w:t>
    </w:r>
    <w:r w:rsidRPr="009C5DDE">
      <w:rPr>
        <w:rFonts w:ascii="Verdana" w:hAnsi="Verdana"/>
        <w:noProof/>
        <w:sz w:val="20"/>
        <w:szCs w:val="20"/>
        <w:lang w:eastAsia="pl-PL"/>
      </w:rPr>
      <w:t xml:space="preserve"> do SWZ, sprawa nr </w:t>
    </w:r>
    <w:r w:rsidR="009712BE">
      <w:rPr>
        <w:rFonts w:ascii="Verdana" w:hAnsi="Verdana"/>
        <w:noProof/>
        <w:sz w:val="20"/>
        <w:szCs w:val="20"/>
        <w:lang w:eastAsia="pl-PL"/>
      </w:rPr>
      <w:t>PUZ-2380-199-070-199</w:t>
    </w:r>
    <w:r w:rsidR="00507582">
      <w:rPr>
        <w:rFonts w:ascii="Verdana" w:hAnsi="Verdana"/>
        <w:noProof/>
        <w:sz w:val="20"/>
        <w:szCs w:val="20"/>
        <w:lang w:eastAsia="pl-PL"/>
      </w:rPr>
      <w:t>/202</w:t>
    </w:r>
    <w:r w:rsidR="00CF2B89">
      <w:rPr>
        <w:rFonts w:ascii="Verdana" w:hAnsi="Verdana"/>
        <w:noProof/>
        <w:sz w:val="20"/>
        <w:szCs w:val="20"/>
        <w:lang w:eastAsia="pl-PL"/>
      </w:rPr>
      <w:t>4</w:t>
    </w:r>
    <w:r w:rsidR="00507582">
      <w:rPr>
        <w:rFonts w:ascii="Verdana" w:hAnsi="Verdana"/>
        <w:noProof/>
        <w:sz w:val="20"/>
        <w:szCs w:val="20"/>
        <w:lang w:eastAsia="pl-PL"/>
      </w:rPr>
      <w:t>/IR</w:t>
    </w:r>
  </w:p>
  <w:p w:rsidR="00A01DAF" w:rsidRDefault="00A01D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0B41"/>
    <w:rsid w:val="00124175"/>
    <w:rsid w:val="001507A8"/>
    <w:rsid w:val="00163825"/>
    <w:rsid w:val="00164500"/>
    <w:rsid w:val="001666C1"/>
    <w:rsid w:val="001878D7"/>
    <w:rsid w:val="001A0D70"/>
    <w:rsid w:val="001A2F6D"/>
    <w:rsid w:val="001C7622"/>
    <w:rsid w:val="001D4BE2"/>
    <w:rsid w:val="00205F16"/>
    <w:rsid w:val="0021086B"/>
    <w:rsid w:val="00244D67"/>
    <w:rsid w:val="00252230"/>
    <w:rsid w:val="00274196"/>
    <w:rsid w:val="00275181"/>
    <w:rsid w:val="00277221"/>
    <w:rsid w:val="0029579A"/>
    <w:rsid w:val="002B39C8"/>
    <w:rsid w:val="002C4F89"/>
    <w:rsid w:val="002E308D"/>
    <w:rsid w:val="0031511B"/>
    <w:rsid w:val="00325FD5"/>
    <w:rsid w:val="00326360"/>
    <w:rsid w:val="00346049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5A0C"/>
    <w:rsid w:val="004C36D2"/>
    <w:rsid w:val="004C5B73"/>
    <w:rsid w:val="004E30CE"/>
    <w:rsid w:val="004E4476"/>
    <w:rsid w:val="00507582"/>
    <w:rsid w:val="00515797"/>
    <w:rsid w:val="00520931"/>
    <w:rsid w:val="0053177A"/>
    <w:rsid w:val="005728A1"/>
    <w:rsid w:val="00575189"/>
    <w:rsid w:val="005773E6"/>
    <w:rsid w:val="0058563A"/>
    <w:rsid w:val="00595A93"/>
    <w:rsid w:val="00596915"/>
    <w:rsid w:val="005B775F"/>
    <w:rsid w:val="005C0A66"/>
    <w:rsid w:val="005C4A49"/>
    <w:rsid w:val="005D53C6"/>
    <w:rsid w:val="005D6FD6"/>
    <w:rsid w:val="005E5605"/>
    <w:rsid w:val="005F269B"/>
    <w:rsid w:val="00623ACA"/>
    <w:rsid w:val="006241A0"/>
    <w:rsid w:val="00661308"/>
    <w:rsid w:val="00671064"/>
    <w:rsid w:val="00675CEE"/>
    <w:rsid w:val="006D435C"/>
    <w:rsid w:val="006D7E50"/>
    <w:rsid w:val="006F2F7A"/>
    <w:rsid w:val="006F3753"/>
    <w:rsid w:val="0070071F"/>
    <w:rsid w:val="007007DE"/>
    <w:rsid w:val="007067F9"/>
    <w:rsid w:val="00710B9D"/>
    <w:rsid w:val="0071166D"/>
    <w:rsid w:val="0072465F"/>
    <w:rsid w:val="007250EE"/>
    <w:rsid w:val="00735F5B"/>
    <w:rsid w:val="007564A2"/>
    <w:rsid w:val="0076050A"/>
    <w:rsid w:val="00760BF1"/>
    <w:rsid w:val="00760CC0"/>
    <w:rsid w:val="007648CC"/>
    <w:rsid w:val="00782D07"/>
    <w:rsid w:val="007A3CD9"/>
    <w:rsid w:val="007B483A"/>
    <w:rsid w:val="007C686D"/>
    <w:rsid w:val="007D2F23"/>
    <w:rsid w:val="007F3CFE"/>
    <w:rsid w:val="007F4003"/>
    <w:rsid w:val="00822F3E"/>
    <w:rsid w:val="00830142"/>
    <w:rsid w:val="00830BFB"/>
    <w:rsid w:val="00834047"/>
    <w:rsid w:val="00835AA4"/>
    <w:rsid w:val="008410ED"/>
    <w:rsid w:val="0084509A"/>
    <w:rsid w:val="00865841"/>
    <w:rsid w:val="0087106E"/>
    <w:rsid w:val="00871DD4"/>
    <w:rsid w:val="008A3178"/>
    <w:rsid w:val="008B34D9"/>
    <w:rsid w:val="008D0E7E"/>
    <w:rsid w:val="008F60AE"/>
    <w:rsid w:val="009067DC"/>
    <w:rsid w:val="0091611E"/>
    <w:rsid w:val="00935C15"/>
    <w:rsid w:val="009561D0"/>
    <w:rsid w:val="009652B4"/>
    <w:rsid w:val="009712BE"/>
    <w:rsid w:val="009A0A1A"/>
    <w:rsid w:val="009A110B"/>
    <w:rsid w:val="009A138B"/>
    <w:rsid w:val="009C1613"/>
    <w:rsid w:val="009C5DDE"/>
    <w:rsid w:val="009D26F2"/>
    <w:rsid w:val="00A01DAF"/>
    <w:rsid w:val="00A0641D"/>
    <w:rsid w:val="00A17BE5"/>
    <w:rsid w:val="00A21AF8"/>
    <w:rsid w:val="00A478EF"/>
    <w:rsid w:val="00A841EE"/>
    <w:rsid w:val="00A940AE"/>
    <w:rsid w:val="00AB16E0"/>
    <w:rsid w:val="00AB19B5"/>
    <w:rsid w:val="00AB4BEB"/>
    <w:rsid w:val="00AC6DEF"/>
    <w:rsid w:val="00AC6DF2"/>
    <w:rsid w:val="00AD57EB"/>
    <w:rsid w:val="00B076D6"/>
    <w:rsid w:val="00B406D1"/>
    <w:rsid w:val="00B81D52"/>
    <w:rsid w:val="00B9388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CF2B89"/>
    <w:rsid w:val="00D13E55"/>
    <w:rsid w:val="00D37BC3"/>
    <w:rsid w:val="00D556E3"/>
    <w:rsid w:val="00D6317D"/>
    <w:rsid w:val="00D91691"/>
    <w:rsid w:val="00D92243"/>
    <w:rsid w:val="00D9619E"/>
    <w:rsid w:val="00D97168"/>
    <w:rsid w:val="00DD39BE"/>
    <w:rsid w:val="00DE6996"/>
    <w:rsid w:val="00DF4767"/>
    <w:rsid w:val="00DF62EB"/>
    <w:rsid w:val="00E10B15"/>
    <w:rsid w:val="00E22985"/>
    <w:rsid w:val="00E34D47"/>
    <w:rsid w:val="00E729B0"/>
    <w:rsid w:val="00E92CD3"/>
    <w:rsid w:val="00E948E5"/>
    <w:rsid w:val="00EA0E57"/>
    <w:rsid w:val="00EC4E80"/>
    <w:rsid w:val="00EC5C90"/>
    <w:rsid w:val="00EF45B6"/>
    <w:rsid w:val="00EF7F7F"/>
    <w:rsid w:val="00F14423"/>
    <w:rsid w:val="00F3511F"/>
    <w:rsid w:val="00F6589D"/>
    <w:rsid w:val="00F73409"/>
    <w:rsid w:val="00F90528"/>
    <w:rsid w:val="00FA22ED"/>
    <w:rsid w:val="00FB3729"/>
    <w:rsid w:val="00FC2303"/>
    <w:rsid w:val="00FF4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1DAF"/>
  </w:style>
  <w:style w:type="paragraph" w:styleId="Stopka">
    <w:name w:val="footer"/>
    <w:basedOn w:val="Normalny"/>
    <w:link w:val="StopkaZnak"/>
    <w:uiPriority w:val="99"/>
    <w:unhideWhenUsed/>
    <w:rsid w:val="00A01D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DAF"/>
  </w:style>
  <w:style w:type="paragraph" w:styleId="Tekstdymka">
    <w:name w:val="Balloon Text"/>
    <w:basedOn w:val="Normalny"/>
    <w:link w:val="TekstdymkaZnak"/>
    <w:uiPriority w:val="99"/>
    <w:semiHidden/>
    <w:unhideWhenUsed/>
    <w:rsid w:val="004C36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36D2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1507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F4FBC-DFBB-4184-B3D8-0572CCCD5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1001</Words>
  <Characters>6009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617274</cp:lastModifiedBy>
  <cp:revision>21</cp:revision>
  <cp:lastPrinted>2022-05-09T08:00:00Z</cp:lastPrinted>
  <dcterms:created xsi:type="dcterms:W3CDTF">2022-05-09T07:35:00Z</dcterms:created>
  <dcterms:modified xsi:type="dcterms:W3CDTF">2024-12-11T12:06:00Z</dcterms:modified>
</cp:coreProperties>
</file>