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00B10B" w14:textId="77BBB27F" w:rsidR="005D3CE5" w:rsidRPr="009F3484" w:rsidRDefault="009F3484" w:rsidP="009F3484">
      <w:pPr>
        <w:spacing w:after="0"/>
        <w:jc w:val="center"/>
        <w:rPr>
          <w:b/>
          <w:bCs/>
          <w:sz w:val="32"/>
          <w:szCs w:val="32"/>
        </w:rPr>
      </w:pPr>
      <w:r w:rsidRPr="009F3484">
        <w:rPr>
          <w:b/>
          <w:bCs/>
          <w:sz w:val="32"/>
          <w:szCs w:val="32"/>
        </w:rPr>
        <w:t xml:space="preserve">PROTOKÓŁ </w:t>
      </w:r>
      <w:r w:rsidR="005D21EA">
        <w:rPr>
          <w:b/>
          <w:bCs/>
          <w:sz w:val="32"/>
          <w:szCs w:val="32"/>
        </w:rPr>
        <w:t>ODBIORU</w:t>
      </w:r>
    </w:p>
    <w:p w14:paraId="1E58BA20" w14:textId="77777777" w:rsidR="005D21EA" w:rsidRDefault="005D21EA" w:rsidP="009F3484">
      <w:pPr>
        <w:spacing w:after="0"/>
        <w:jc w:val="center"/>
      </w:pPr>
      <w:r>
        <w:rPr>
          <w:b/>
          <w:bCs/>
          <w:sz w:val="32"/>
          <w:szCs w:val="32"/>
        </w:rPr>
        <w:t>DOSTAWY/</w:t>
      </w:r>
      <w:r w:rsidRPr="00936DBE">
        <w:rPr>
          <w:b/>
          <w:bCs/>
          <w:sz w:val="32"/>
          <w:szCs w:val="32"/>
        </w:rPr>
        <w:t>USŁUGI</w:t>
      </w:r>
      <w:r>
        <w:rPr>
          <w:b/>
          <w:bCs/>
          <w:sz w:val="32"/>
          <w:szCs w:val="32"/>
        </w:rPr>
        <w:t>/ROBÓT</w:t>
      </w:r>
      <w:r>
        <w:t xml:space="preserve"> </w:t>
      </w:r>
    </w:p>
    <w:p w14:paraId="4C2F3E8C" w14:textId="233E9A15" w:rsidR="005D21EA" w:rsidRDefault="009F3484" w:rsidP="001E48EA">
      <w:pPr>
        <w:spacing w:after="0"/>
        <w:jc w:val="center"/>
      </w:pPr>
      <w:r>
        <w:t xml:space="preserve">Spisany w dniu </w:t>
      </w:r>
      <w:r w:rsidR="005D21EA">
        <w:t>…………………………….</w:t>
      </w:r>
      <w:r w:rsidR="00B33E96">
        <w:t>.</w:t>
      </w:r>
      <w:bookmarkStart w:id="0" w:name="_GoBack"/>
      <w:bookmarkEnd w:id="0"/>
    </w:p>
    <w:p w14:paraId="59C4AB33" w14:textId="77777777" w:rsidR="00B33E96" w:rsidRDefault="009F3484" w:rsidP="009F3484">
      <w:pPr>
        <w:pStyle w:val="Akapitzlist"/>
        <w:numPr>
          <w:ilvl w:val="0"/>
          <w:numId w:val="1"/>
        </w:numPr>
        <w:spacing w:after="0" w:line="276" w:lineRule="auto"/>
        <w:jc w:val="both"/>
      </w:pPr>
      <w:r>
        <w:t>Zamawiający</w:t>
      </w:r>
      <w:r w:rsidR="00B33E96">
        <w:t>:</w:t>
      </w:r>
    </w:p>
    <w:p w14:paraId="68C8252C" w14:textId="089F13BB" w:rsidR="009F3484" w:rsidRDefault="00B33E96" w:rsidP="00B33E96">
      <w:pPr>
        <w:pStyle w:val="Akapitzlist"/>
        <w:spacing w:after="0" w:line="276" w:lineRule="auto"/>
        <w:jc w:val="both"/>
      </w:pPr>
      <w:r>
        <w:t>Przedsiębiorstwo Gospodarki Komunalnej Spółka z o.o., ul. Komunalna 5, 75-724 Koszalin</w:t>
      </w:r>
    </w:p>
    <w:p w14:paraId="3B4AD8C1" w14:textId="2DCE3822" w:rsidR="009F3484" w:rsidRDefault="009F3484" w:rsidP="009F3484">
      <w:pPr>
        <w:pStyle w:val="Akapitzlist"/>
        <w:numPr>
          <w:ilvl w:val="0"/>
          <w:numId w:val="1"/>
        </w:numPr>
        <w:spacing w:after="0" w:line="276" w:lineRule="auto"/>
        <w:jc w:val="both"/>
      </w:pPr>
      <w:r>
        <w:t>Nr zamówienia/umowy</w:t>
      </w:r>
      <w:r w:rsidR="00B33E96">
        <w:t>:</w:t>
      </w:r>
      <w:r w:rsidR="002735CE">
        <w:t xml:space="preserve"> </w:t>
      </w:r>
      <w:r w:rsidR="005D21EA">
        <w:t>…………………………..z dnia ………………….</w:t>
      </w:r>
    </w:p>
    <w:p w14:paraId="513502F0" w14:textId="79BE97E9" w:rsidR="005D21EA" w:rsidRPr="005D21EA" w:rsidRDefault="009F3484" w:rsidP="00D3741A">
      <w:pPr>
        <w:pStyle w:val="Akapitzlist"/>
        <w:numPr>
          <w:ilvl w:val="0"/>
          <w:numId w:val="1"/>
        </w:numPr>
        <w:spacing w:after="0" w:line="276" w:lineRule="auto"/>
        <w:jc w:val="both"/>
        <w:rPr>
          <w:sz w:val="24"/>
          <w:szCs w:val="24"/>
        </w:rPr>
      </w:pPr>
      <w:r>
        <w:t>Opis zamówienia</w:t>
      </w:r>
      <w:r w:rsidR="005D21EA">
        <w:t>/umowy/</w:t>
      </w:r>
      <w:r>
        <w:t>wykonanych robót</w:t>
      </w:r>
      <w:r w:rsidR="00B33E96">
        <w:t>:</w:t>
      </w:r>
      <w:r>
        <w:t xml:space="preserve"> </w:t>
      </w:r>
      <w:r w:rsidR="005D21EA">
        <w:t>……………………………………………………………</w:t>
      </w:r>
    </w:p>
    <w:p w14:paraId="0FF793AF" w14:textId="19086881" w:rsidR="00D60062" w:rsidRPr="005D21EA" w:rsidRDefault="005D21EA" w:rsidP="005D21EA">
      <w:pPr>
        <w:pStyle w:val="Akapitzlist"/>
        <w:spacing w:after="0" w:line="276" w:lineRule="auto"/>
        <w:jc w:val="both"/>
        <w:rPr>
          <w:sz w:val="24"/>
          <w:szCs w:val="24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</w:t>
      </w:r>
    </w:p>
    <w:p w14:paraId="6E779A16" w14:textId="77777777" w:rsidR="00B33E96" w:rsidRDefault="009F3484" w:rsidP="009F3484">
      <w:pPr>
        <w:pStyle w:val="Akapitzlist"/>
        <w:numPr>
          <w:ilvl w:val="0"/>
          <w:numId w:val="1"/>
        </w:numPr>
        <w:spacing w:after="0" w:line="276" w:lineRule="auto"/>
        <w:jc w:val="both"/>
      </w:pPr>
      <w:r>
        <w:t>Wykonawca</w:t>
      </w:r>
      <w:r w:rsidR="00B33E96">
        <w:t>:</w:t>
      </w:r>
    </w:p>
    <w:p w14:paraId="46B840A1" w14:textId="4F66E191" w:rsidR="00D668F2" w:rsidRDefault="005D21EA" w:rsidP="00D668F2">
      <w:pPr>
        <w:pStyle w:val="Akapitzlis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E3BDC51" w14:textId="77777777" w:rsidR="005D21EA" w:rsidRPr="00D668F2" w:rsidRDefault="005D21EA" w:rsidP="00D668F2">
      <w:pPr>
        <w:pStyle w:val="Akapitzlist"/>
      </w:pPr>
    </w:p>
    <w:p w14:paraId="2E11D4FE" w14:textId="2C99CC47" w:rsidR="009F3484" w:rsidRDefault="001E48EA" w:rsidP="009F3484">
      <w:pPr>
        <w:pStyle w:val="Akapitzlist"/>
        <w:numPr>
          <w:ilvl w:val="0"/>
          <w:numId w:val="1"/>
        </w:numPr>
        <w:spacing w:after="0" w:line="276" w:lineRule="auto"/>
        <w:jc w:val="both"/>
      </w:pPr>
      <w:r>
        <w:t>Dostawę/</w:t>
      </w:r>
      <w:r w:rsidR="009F3484">
        <w:t>Roboty</w:t>
      </w:r>
      <w:r>
        <w:t>/Usługę</w:t>
      </w:r>
      <w:r w:rsidR="009F3484">
        <w:t xml:space="preserve"> rozpoczęto dnia </w:t>
      </w:r>
      <w:r w:rsidR="005D21EA">
        <w:t>……………………………….</w:t>
      </w:r>
      <w:r w:rsidR="009F3484">
        <w:t xml:space="preserve"> zakończono dnia</w:t>
      </w:r>
      <w:r w:rsidR="002735CE">
        <w:t xml:space="preserve"> </w:t>
      </w:r>
      <w:r w:rsidR="005D21EA">
        <w:t>……………………………….</w:t>
      </w:r>
    </w:p>
    <w:p w14:paraId="22EB00F9" w14:textId="5173DE03" w:rsidR="009F3484" w:rsidRDefault="009F3484" w:rsidP="009F3484">
      <w:pPr>
        <w:pStyle w:val="Akapitzlist"/>
        <w:numPr>
          <w:ilvl w:val="0"/>
          <w:numId w:val="1"/>
        </w:numPr>
        <w:spacing w:after="0" w:line="276" w:lineRule="auto"/>
        <w:jc w:val="both"/>
      </w:pPr>
      <w:r>
        <w:t>Komisja w składzie:</w:t>
      </w:r>
    </w:p>
    <w:p w14:paraId="47686D98" w14:textId="77777777" w:rsidR="009F3484" w:rsidRDefault="009F3484" w:rsidP="009F3484">
      <w:pPr>
        <w:spacing w:after="0" w:line="276" w:lineRule="auto"/>
        <w:ind w:firstLine="708"/>
        <w:jc w:val="both"/>
      </w:pPr>
    </w:p>
    <w:p w14:paraId="6518F89F" w14:textId="380F8B86" w:rsidR="009F3484" w:rsidRDefault="009F3484" w:rsidP="009F3484">
      <w:pPr>
        <w:spacing w:after="0" w:line="276" w:lineRule="auto"/>
        <w:ind w:firstLine="708"/>
        <w:jc w:val="both"/>
      </w:pPr>
      <w:r>
        <w:t>Zamawiający: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Wykonawca:</w:t>
      </w:r>
    </w:p>
    <w:p w14:paraId="3A204A5B" w14:textId="54B57989" w:rsidR="009F3484" w:rsidRDefault="005D21EA" w:rsidP="009F3484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t>………………………….</w:t>
      </w:r>
      <w:r w:rsidR="009F3484">
        <w:t>………………</w:t>
      </w:r>
      <w:r w:rsidR="009F3484">
        <w:tab/>
      </w:r>
      <w:r w:rsidR="009F3484">
        <w:tab/>
      </w:r>
      <w:r w:rsidR="009F3484">
        <w:tab/>
      </w:r>
      <w:r w:rsidR="009F3484">
        <w:tab/>
      </w:r>
      <w:r w:rsidR="009F3484">
        <w:tab/>
        <w:t xml:space="preserve">1. </w:t>
      </w:r>
      <w:r>
        <w:t>………………</w:t>
      </w:r>
      <w:r w:rsidR="009F3484">
        <w:t>…………………………</w:t>
      </w:r>
    </w:p>
    <w:p w14:paraId="2DF2B68E" w14:textId="728E1680" w:rsidR="009F3484" w:rsidRDefault="005D21EA" w:rsidP="009F3484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t>…………………………</w:t>
      </w:r>
      <w:r w:rsidR="009F3484">
        <w:t>………………</w:t>
      </w:r>
      <w:r w:rsidR="009F3484">
        <w:tab/>
      </w:r>
      <w:r w:rsidR="009F3484">
        <w:tab/>
      </w:r>
      <w:r w:rsidR="009F3484">
        <w:tab/>
      </w:r>
      <w:r w:rsidR="009F3484">
        <w:tab/>
      </w:r>
      <w:r w:rsidR="009F3484">
        <w:tab/>
        <w:t>2. …………………………………………</w:t>
      </w:r>
    </w:p>
    <w:p w14:paraId="0B0F1846" w14:textId="39A760F2" w:rsidR="009F3484" w:rsidRDefault="00493363" w:rsidP="009F3484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t>………….</w:t>
      </w:r>
      <w:r w:rsidR="003C0325">
        <w:t>.</w:t>
      </w:r>
      <w:r w:rsidR="009F3484">
        <w:t>……………</w:t>
      </w:r>
      <w:r w:rsidR="005D21EA">
        <w:t>……….</w:t>
      </w:r>
      <w:r w:rsidR="009F3484">
        <w:t>………</w:t>
      </w:r>
      <w:r w:rsidR="009F3484">
        <w:tab/>
      </w:r>
      <w:r w:rsidR="009F3484">
        <w:tab/>
      </w:r>
      <w:r w:rsidR="009F3484">
        <w:tab/>
      </w:r>
      <w:r w:rsidR="009F3484">
        <w:tab/>
      </w:r>
      <w:r w:rsidR="009F3484">
        <w:tab/>
        <w:t>3. …………………………………………</w:t>
      </w:r>
    </w:p>
    <w:p w14:paraId="028A1927" w14:textId="5827F30B" w:rsidR="009F3484" w:rsidRDefault="009F3484" w:rsidP="009F3484">
      <w:pPr>
        <w:pStyle w:val="Akapitzlist"/>
        <w:spacing w:after="0" w:line="276" w:lineRule="auto"/>
        <w:jc w:val="both"/>
      </w:pPr>
    </w:p>
    <w:p w14:paraId="414F48D1" w14:textId="3D576E50" w:rsidR="006B698D" w:rsidRDefault="009F3484" w:rsidP="009F3484">
      <w:pPr>
        <w:pStyle w:val="Akapitzlist"/>
        <w:spacing w:after="0" w:line="276" w:lineRule="auto"/>
        <w:ind w:left="426"/>
        <w:jc w:val="both"/>
      </w:pPr>
      <w:r>
        <w:t xml:space="preserve">Komisja w składzie </w:t>
      </w:r>
      <w:proofErr w:type="spellStart"/>
      <w:r>
        <w:t>j.w</w:t>
      </w:r>
      <w:proofErr w:type="spellEnd"/>
      <w:r>
        <w:t xml:space="preserve">. po dokonaniu </w:t>
      </w:r>
      <w:r w:rsidR="005D21EA">
        <w:t>dostawy/usługi/</w:t>
      </w:r>
      <w:r>
        <w:t xml:space="preserve">oględzin wykonanych robót stwierdza, że </w:t>
      </w:r>
      <w:r w:rsidR="005D21EA">
        <w:t>przedmiot zamówienia/umowy/</w:t>
      </w:r>
      <w:r>
        <w:t>rob</w:t>
      </w:r>
      <w:r w:rsidR="006B698D">
        <w:t>ót</w:t>
      </w:r>
      <w:r>
        <w:t xml:space="preserve"> zostały</w:t>
      </w:r>
      <w:r w:rsidR="006B698D">
        <w:t xml:space="preserve"> wykonane</w:t>
      </w:r>
      <w:r>
        <w:t xml:space="preserve"> zgodnie </w:t>
      </w:r>
      <w:r w:rsidRPr="006B698D">
        <w:t>/ nie zgodnie</w:t>
      </w:r>
      <w:r>
        <w:t xml:space="preserve"> z zamówieniem</w:t>
      </w:r>
      <w:r w:rsidR="006B698D">
        <w:t>/umową/ robotami</w:t>
      </w:r>
      <w:r>
        <w:t xml:space="preserve">, bez usterek / </w:t>
      </w:r>
      <w:r w:rsidRPr="006B698D">
        <w:t>z usterkami</w:t>
      </w:r>
      <w:r w:rsidR="006B698D">
        <w:t xml:space="preserve"> …………………………..</w:t>
      </w:r>
    </w:p>
    <w:p w14:paraId="0FA3CCFC" w14:textId="5943B64A" w:rsidR="009F3484" w:rsidRDefault="006B698D" w:rsidP="009F3484">
      <w:pPr>
        <w:pStyle w:val="Akapitzlist"/>
        <w:spacing w:after="0" w:line="276" w:lineRule="auto"/>
        <w:ind w:left="426"/>
        <w:jc w:val="both"/>
      </w:pPr>
      <w:r>
        <w:t>…………………………………………………………</w:t>
      </w:r>
      <w:r w:rsidR="009F3484">
        <w:t>………………………………………………………………………………</w:t>
      </w:r>
    </w:p>
    <w:p w14:paraId="3C6912F5" w14:textId="58E7735C" w:rsidR="009F3484" w:rsidRDefault="009F3484" w:rsidP="009F3484">
      <w:pPr>
        <w:pStyle w:val="Akapitzlist"/>
        <w:spacing w:after="0" w:line="276" w:lineRule="auto"/>
        <w:ind w:hanging="294"/>
        <w:jc w:val="both"/>
      </w:pPr>
      <w:r>
        <w:t>Wykonawca zobowiązuje się usunąć usterki do dnia ………………………………………………………</w:t>
      </w:r>
    </w:p>
    <w:p w14:paraId="1169B811" w14:textId="0731016C" w:rsidR="009F3484" w:rsidRDefault="009F3484" w:rsidP="009F3484">
      <w:pPr>
        <w:pStyle w:val="Akapitzlist"/>
        <w:numPr>
          <w:ilvl w:val="0"/>
          <w:numId w:val="1"/>
        </w:numPr>
        <w:spacing w:after="0" w:line="276" w:lineRule="auto"/>
        <w:jc w:val="both"/>
      </w:pPr>
      <w:r>
        <w:t>Okres gwarancyjny mija z dniem ………………………………………………………………………………..</w:t>
      </w:r>
    </w:p>
    <w:p w14:paraId="0EBFC88B" w14:textId="33737082" w:rsidR="009F3484" w:rsidRDefault="009F3484" w:rsidP="009F3484">
      <w:pPr>
        <w:pStyle w:val="Akapitzlist"/>
        <w:numPr>
          <w:ilvl w:val="0"/>
          <w:numId w:val="1"/>
        </w:numPr>
        <w:spacing w:after="0" w:line="276" w:lineRule="auto"/>
        <w:jc w:val="both"/>
      </w:pPr>
      <w:r>
        <w:t>Uwagi Zamawiającego: ……………………………………………………………………………………………….</w:t>
      </w:r>
    </w:p>
    <w:p w14:paraId="6EAFE9CA" w14:textId="112AD307" w:rsidR="009F3484" w:rsidRDefault="009F3484" w:rsidP="009F3484">
      <w:pPr>
        <w:pStyle w:val="Akapitzlist"/>
        <w:spacing w:after="0" w:line="276" w:lineRule="auto"/>
        <w:ind w:hanging="294"/>
        <w:jc w:val="both"/>
      </w:pPr>
      <w:r>
        <w:t>…………………………………………………………………………………………………………………………………………</w:t>
      </w:r>
    </w:p>
    <w:p w14:paraId="4E0ECF40" w14:textId="77777777" w:rsidR="009F3484" w:rsidRDefault="009F3484" w:rsidP="009F3484">
      <w:pPr>
        <w:pStyle w:val="Akapitzlist"/>
        <w:spacing w:after="0" w:line="276" w:lineRule="auto"/>
        <w:ind w:hanging="294"/>
        <w:jc w:val="both"/>
      </w:pPr>
      <w:r>
        <w:t>…………………………………………………………………………………………………………………………………………</w:t>
      </w:r>
    </w:p>
    <w:p w14:paraId="52F2C71A" w14:textId="46CCFFF2" w:rsidR="009F3484" w:rsidRDefault="009F3484" w:rsidP="009F3484">
      <w:pPr>
        <w:pStyle w:val="Akapitzlist"/>
        <w:spacing w:after="0"/>
        <w:jc w:val="center"/>
      </w:pPr>
    </w:p>
    <w:p w14:paraId="4183B60A" w14:textId="1D16157B" w:rsidR="009F3484" w:rsidRPr="009F3484" w:rsidRDefault="009F3484" w:rsidP="009F3484">
      <w:pPr>
        <w:pStyle w:val="Akapitzlist"/>
        <w:spacing w:after="0"/>
        <w:jc w:val="center"/>
        <w:rPr>
          <w:b/>
          <w:bCs/>
        </w:rPr>
      </w:pPr>
      <w:r w:rsidRPr="009F3484">
        <w:rPr>
          <w:b/>
          <w:bCs/>
        </w:rPr>
        <w:t>PODPISY KOMISJI:</w:t>
      </w:r>
    </w:p>
    <w:p w14:paraId="64E8C0DA" w14:textId="05CF9A35" w:rsidR="009F3484" w:rsidRDefault="009F3484" w:rsidP="009F3484">
      <w:pPr>
        <w:spacing w:after="0"/>
        <w:ind w:firstLine="708"/>
        <w:jc w:val="both"/>
      </w:pPr>
      <w:r>
        <w:t>Zamawiający: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Wykonawca:</w:t>
      </w:r>
    </w:p>
    <w:p w14:paraId="085B9430" w14:textId="77777777" w:rsidR="00B33E96" w:rsidRDefault="00B33E96" w:rsidP="009F3484">
      <w:pPr>
        <w:spacing w:after="0"/>
        <w:ind w:firstLine="708"/>
        <w:jc w:val="both"/>
      </w:pPr>
    </w:p>
    <w:p w14:paraId="503B561E" w14:textId="61BC3FF5" w:rsidR="009F3484" w:rsidRDefault="009F3484" w:rsidP="009F3484">
      <w:pPr>
        <w:pStyle w:val="Akapitzlist"/>
        <w:numPr>
          <w:ilvl w:val="0"/>
          <w:numId w:val="3"/>
        </w:numPr>
        <w:spacing w:after="0" w:line="480" w:lineRule="auto"/>
        <w:ind w:hanging="654"/>
        <w:jc w:val="both"/>
      </w:pPr>
      <w:r>
        <w:t>…………………………………</w:t>
      </w:r>
      <w:r>
        <w:tab/>
      </w:r>
      <w:r>
        <w:tab/>
      </w:r>
      <w:r>
        <w:tab/>
      </w:r>
      <w:r>
        <w:tab/>
      </w:r>
      <w:r>
        <w:tab/>
        <w:t>1. …………………………………………</w:t>
      </w:r>
    </w:p>
    <w:p w14:paraId="0F639E75" w14:textId="3ABD94CE" w:rsidR="009F3484" w:rsidRDefault="009F3484" w:rsidP="009F3484">
      <w:pPr>
        <w:pStyle w:val="Akapitzlist"/>
        <w:numPr>
          <w:ilvl w:val="0"/>
          <w:numId w:val="3"/>
        </w:numPr>
        <w:spacing w:after="0" w:line="480" w:lineRule="auto"/>
        <w:ind w:hanging="654"/>
        <w:jc w:val="both"/>
      </w:pPr>
      <w:r>
        <w:t>…………………………………</w:t>
      </w:r>
      <w:r>
        <w:tab/>
      </w:r>
      <w:r>
        <w:tab/>
      </w:r>
      <w:r>
        <w:tab/>
      </w:r>
      <w:r>
        <w:tab/>
      </w:r>
      <w:r>
        <w:tab/>
        <w:t>2. …………………………………………</w:t>
      </w:r>
    </w:p>
    <w:p w14:paraId="49E3A849" w14:textId="1BBBDD70" w:rsidR="009F3484" w:rsidRDefault="009F3484" w:rsidP="009F3484">
      <w:pPr>
        <w:pStyle w:val="Akapitzlist"/>
        <w:numPr>
          <w:ilvl w:val="0"/>
          <w:numId w:val="3"/>
        </w:numPr>
        <w:spacing w:after="0" w:line="480" w:lineRule="auto"/>
        <w:ind w:hanging="654"/>
        <w:jc w:val="both"/>
      </w:pPr>
      <w:r>
        <w:t>…………………………………</w:t>
      </w:r>
      <w:r>
        <w:tab/>
      </w:r>
      <w:r>
        <w:tab/>
      </w:r>
      <w:r>
        <w:tab/>
      </w:r>
      <w:r>
        <w:tab/>
      </w:r>
      <w:r>
        <w:tab/>
        <w:t>3. …………………………………………</w:t>
      </w:r>
    </w:p>
    <w:sectPr w:rsidR="009F3484" w:rsidSect="006B698D">
      <w:pgSz w:w="12240" w:h="15840" w:code="1"/>
      <w:pgMar w:top="709" w:right="1418" w:bottom="567" w:left="1418" w:header="709" w:footer="709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E11E4"/>
    <w:multiLevelType w:val="hybridMultilevel"/>
    <w:tmpl w:val="43848EB2"/>
    <w:lvl w:ilvl="0" w:tplc="8166B9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264B8C"/>
    <w:multiLevelType w:val="hybridMultilevel"/>
    <w:tmpl w:val="F6884E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DB0BC6"/>
    <w:multiLevelType w:val="hybridMultilevel"/>
    <w:tmpl w:val="5C520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484"/>
    <w:rsid w:val="000A5F70"/>
    <w:rsid w:val="000D3B03"/>
    <w:rsid w:val="000D70BA"/>
    <w:rsid w:val="000F4C0A"/>
    <w:rsid w:val="001C47C4"/>
    <w:rsid w:val="001E48EA"/>
    <w:rsid w:val="002735CE"/>
    <w:rsid w:val="003C0325"/>
    <w:rsid w:val="003D593E"/>
    <w:rsid w:val="003F7456"/>
    <w:rsid w:val="00493363"/>
    <w:rsid w:val="004F5BB0"/>
    <w:rsid w:val="005A79E8"/>
    <w:rsid w:val="005B5FCD"/>
    <w:rsid w:val="005C09C3"/>
    <w:rsid w:val="005D21EA"/>
    <w:rsid w:val="005D3CE5"/>
    <w:rsid w:val="00607312"/>
    <w:rsid w:val="006B698D"/>
    <w:rsid w:val="00764325"/>
    <w:rsid w:val="007E578C"/>
    <w:rsid w:val="00990EF3"/>
    <w:rsid w:val="009E433A"/>
    <w:rsid w:val="009E64F5"/>
    <w:rsid w:val="009F3484"/>
    <w:rsid w:val="00A25FEB"/>
    <w:rsid w:val="00A44569"/>
    <w:rsid w:val="00B33E96"/>
    <w:rsid w:val="00B74678"/>
    <w:rsid w:val="00BC54A4"/>
    <w:rsid w:val="00C5363B"/>
    <w:rsid w:val="00D219A0"/>
    <w:rsid w:val="00D60062"/>
    <w:rsid w:val="00D668F2"/>
    <w:rsid w:val="00EA00AF"/>
    <w:rsid w:val="00ED12D8"/>
    <w:rsid w:val="00F81F0A"/>
    <w:rsid w:val="00FA2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7ED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Open Sans" w:eastAsiaTheme="minorHAnsi" w:hAnsi="Open Sans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348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D60062"/>
    <w:pPr>
      <w:widowControl w:val="0"/>
      <w:suppressAutoHyphens/>
      <w:spacing w:after="120" w:line="240" w:lineRule="auto"/>
    </w:pPr>
    <w:rPr>
      <w:rFonts w:ascii="Times New Roman" w:eastAsia="Tahoma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60062"/>
    <w:rPr>
      <w:rFonts w:ascii="Times New Roman" w:eastAsia="Tahoma" w:hAnsi="Times New Roman" w:cs="Times New Roman"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Open Sans" w:eastAsiaTheme="minorHAnsi" w:hAnsi="Open Sans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348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D60062"/>
    <w:pPr>
      <w:widowControl w:val="0"/>
      <w:suppressAutoHyphens/>
      <w:spacing w:after="120" w:line="240" w:lineRule="auto"/>
    </w:pPr>
    <w:rPr>
      <w:rFonts w:ascii="Times New Roman" w:eastAsia="Tahoma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60062"/>
    <w:rPr>
      <w:rFonts w:ascii="Times New Roman" w:eastAsia="Tahoma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3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Gawlik</dc:creator>
  <cp:lastModifiedBy>Paweł Kogut</cp:lastModifiedBy>
  <cp:revision>2</cp:revision>
  <cp:lastPrinted>2023-02-09T09:13:00Z</cp:lastPrinted>
  <dcterms:created xsi:type="dcterms:W3CDTF">2023-10-05T13:13:00Z</dcterms:created>
  <dcterms:modified xsi:type="dcterms:W3CDTF">2023-10-05T13:13:00Z</dcterms:modified>
</cp:coreProperties>
</file>