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218EE0B9" w:rsidR="000E1C61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014FE437" w14:textId="658B6CB4" w:rsidR="003F6A4A" w:rsidRPr="0057603E" w:rsidRDefault="003F6A4A" w:rsidP="00304FC6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Znak sprawy: SA.270.4.2.2025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669F05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3F6A4A">
        <w:rPr>
          <w:rFonts w:ascii="Cambria" w:hAnsi="Cambria" w:cs="Arial"/>
          <w:b/>
          <w:bCs/>
        </w:rPr>
        <w:t>Augustów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4FC4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3F6A4A">
        <w:rPr>
          <w:rFonts w:ascii="Cambria" w:hAnsi="Cambria" w:cs="Arial"/>
          <w:b/>
          <w:bCs/>
        </w:rPr>
        <w:t>Turystyczna 19, 16-300 Augustów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1E79C73" w:rsidR="00B627D7" w:rsidRPr="00D16198" w:rsidRDefault="00B627D7" w:rsidP="00F467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8C138E">
        <w:rPr>
          <w:rFonts w:ascii="Cambria" w:hAnsi="Cambria" w:cs="Arial"/>
          <w:b/>
          <w:sz w:val="22"/>
          <w:szCs w:val="22"/>
        </w:rPr>
        <w:t>„</w:t>
      </w:r>
      <w:r w:rsidR="00F46745" w:rsidRPr="008C138E">
        <w:rPr>
          <w:rFonts w:ascii="Cambria" w:hAnsi="Cambria" w:cs="Arial"/>
          <w:b/>
          <w:sz w:val="22"/>
          <w:szCs w:val="22"/>
        </w:rPr>
        <w:t xml:space="preserve">Kształtowanie biotopów głuszca - redukcja podszytów i </w:t>
      </w:r>
      <w:proofErr w:type="spellStart"/>
      <w:r w:rsidR="00F46745" w:rsidRPr="008C138E">
        <w:rPr>
          <w:rFonts w:ascii="Cambria" w:hAnsi="Cambria" w:cs="Arial"/>
          <w:b/>
          <w:sz w:val="22"/>
          <w:szCs w:val="22"/>
        </w:rPr>
        <w:t>zakrzaczeń</w:t>
      </w:r>
      <w:proofErr w:type="spellEnd"/>
      <w:r w:rsidR="00F46745" w:rsidRPr="008C138E">
        <w:rPr>
          <w:rFonts w:ascii="Cambria" w:hAnsi="Cambria" w:cs="Arial"/>
          <w:b/>
          <w:sz w:val="22"/>
          <w:szCs w:val="22"/>
        </w:rPr>
        <w:t xml:space="preserve"> w latach 2025-2026</w:t>
      </w:r>
      <w:r w:rsidRPr="008C138E">
        <w:rPr>
          <w:rFonts w:ascii="Cambria" w:hAnsi="Cambria" w:cs="Arial"/>
          <w:b/>
          <w:sz w:val="22"/>
          <w:szCs w:val="22"/>
        </w:rPr>
        <w:t>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6D69C882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0E3E102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lastRenderedPageBreak/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0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54421" w:rsidRPr="00F57CE8" w14:paraId="3A13DDEC" w14:textId="77777777" w:rsidTr="00D54421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D54421" w:rsidRPr="00F57CE8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54421" w:rsidRPr="00F57CE8" w14:paraId="77761E05" w14:textId="77777777" w:rsidTr="006007B6">
        <w:trPr>
          <w:trHeight w:val="5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FBF9072" w:rsidR="00D54421" w:rsidRPr="00F57CE8" w:rsidRDefault="00D54421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70934" w14:textId="7B3566C0" w:rsidR="006007B6" w:rsidRPr="006007B6" w:rsidRDefault="006007B6" w:rsidP="006007B6">
            <w:pPr>
              <w:suppressAutoHyphens w:val="0"/>
              <w:spacing w:before="120"/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-</w:t>
            </w:r>
            <w:r w:rsidR="00D54421" w:rsidRPr="00D54421">
              <w:rPr>
                <w:rFonts w:ascii="Cambria" w:hAnsi="Cambria" w:cs="Calibri"/>
                <w:color w:val="000000"/>
                <w:sz w:val="18"/>
                <w:szCs w:val="18"/>
              </w:rPr>
              <w:t>wycinaniu podszytów i podrostów oraz krzewów</w:t>
            </w:r>
            <w:r w:rsidRPr="006007B6">
              <w:rPr>
                <w:rFonts w:ascii="Cambria" w:hAnsi="Cambria" w:cs="Calibri"/>
                <w:color w:val="000000"/>
                <w:sz w:val="18"/>
                <w:szCs w:val="18"/>
              </w:rPr>
              <w:t>;</w:t>
            </w:r>
          </w:p>
          <w:p w14:paraId="3539163D" w14:textId="77777777" w:rsidR="006007B6" w:rsidRPr="006007B6" w:rsidRDefault="006007B6" w:rsidP="006007B6">
            <w:pPr>
              <w:suppressAutoHyphens w:val="0"/>
              <w:spacing w:before="120"/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007B6">
              <w:rPr>
                <w:rFonts w:ascii="Cambria" w:hAnsi="Cambria" w:cs="Calibri"/>
                <w:color w:val="000000"/>
                <w:sz w:val="18"/>
                <w:szCs w:val="18"/>
              </w:rPr>
              <w:t>- rozdrobnienie pozyskanej biomasy;</w:t>
            </w:r>
          </w:p>
          <w:p w14:paraId="6A16EFDC" w14:textId="77777777" w:rsidR="006007B6" w:rsidRPr="006007B6" w:rsidRDefault="006007B6" w:rsidP="006007B6">
            <w:pPr>
              <w:suppressAutoHyphens w:val="0"/>
              <w:spacing w:before="120"/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007B6">
              <w:rPr>
                <w:rFonts w:ascii="Cambria" w:hAnsi="Cambria" w:cs="Calibri"/>
                <w:color w:val="000000"/>
                <w:sz w:val="18"/>
                <w:szCs w:val="18"/>
              </w:rPr>
              <w:t>- wywiezienie zrębków na wskazane powierzchnie;</w:t>
            </w:r>
          </w:p>
          <w:p w14:paraId="487C3416" w14:textId="4AB3C0EC" w:rsidR="00D54421" w:rsidRPr="005C50F3" w:rsidRDefault="006007B6" w:rsidP="006007B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007B6">
              <w:rPr>
                <w:rFonts w:ascii="Cambria" w:hAnsi="Cambria" w:cs="Calibri"/>
                <w:color w:val="000000"/>
                <w:sz w:val="18"/>
                <w:szCs w:val="18"/>
              </w:rPr>
              <w:t>- rozsypanie zrębków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086E7057" w:rsidR="00D54421" w:rsidRPr="005C50F3" w:rsidRDefault="00D54421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60A3BA09" w:rsidR="00D54421" w:rsidRPr="005C50F3" w:rsidRDefault="00D54421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468,10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D54421" w:rsidRPr="005C50F3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D54421" w:rsidRPr="005C50F3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28B8CF54" w:rsidR="00D54421" w:rsidRPr="004E5960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F6A4A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D54421" w:rsidRPr="005C50F3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D54421" w:rsidRPr="005C50F3" w:rsidRDefault="00D54421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27C649C" w14:textId="3B51863C" w:rsidR="008667C0" w:rsidRDefault="001E6C0A" w:rsidP="0022366A">
      <w:pPr>
        <w:spacing w:before="100" w:beforeAutospacing="1" w:after="100" w:afterAutospacing="1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="0022366A" w:rsidRPr="00EB6989">
        <w:rPr>
          <w:rFonts w:ascii="Cambria" w:hAnsi="Cambria" w:cs="Arial"/>
          <w:bCs/>
          <w:sz w:val="22"/>
          <w:szCs w:val="22"/>
        </w:rPr>
        <w:t xml:space="preserve">Wykonawca zobowiązuje się/nie zobowiązuje się* do realizacji </w:t>
      </w:r>
      <w:r w:rsidR="0022366A" w:rsidRPr="008145C1">
        <w:rPr>
          <w:rFonts w:ascii="Cambria" w:hAnsi="Cambria" w:cs="Arial"/>
          <w:b/>
          <w:sz w:val="22"/>
          <w:szCs w:val="22"/>
        </w:rPr>
        <w:t>do samodzielnej realizacji kluczowych elementów (części) zamówienia</w:t>
      </w:r>
      <w:r w:rsidR="0022366A" w:rsidRPr="00EB6989">
        <w:rPr>
          <w:rFonts w:ascii="Cambria" w:hAnsi="Cambria" w:cs="Arial"/>
          <w:bCs/>
          <w:sz w:val="22"/>
          <w:szCs w:val="22"/>
        </w:rPr>
        <w:t xml:space="preserve"> określonych przez Zamawiającego w specyfikacji warunków zamówienia</w:t>
      </w:r>
      <w:r w:rsidR="0022366A">
        <w:rPr>
          <w:rFonts w:ascii="Cambria" w:hAnsi="Cambria" w:cs="Arial"/>
          <w:bCs/>
          <w:sz w:val="22"/>
          <w:szCs w:val="22"/>
        </w:rPr>
        <w:t>.</w:t>
      </w:r>
    </w:p>
    <w:p w14:paraId="5EC95754" w14:textId="18C96777" w:rsidR="00322EB5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008D568C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6BA86C2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0BD66EEB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44511D19" w:rsidR="001E6C0A" w:rsidRDefault="008667C0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128F2D80" w:rsidR="00A07B06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3EBB6F73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60E85493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667C0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03083AE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667C0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6617370C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667C0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4267D234" w14:textId="77777777" w:rsidR="0022366A" w:rsidRPr="0022366A" w:rsidRDefault="001E6C0A" w:rsidP="0022366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667C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22366A" w:rsidRPr="0022366A">
        <w:rPr>
          <w:rFonts w:ascii="Cambria" w:hAnsi="Cambria" w:cs="Arial"/>
          <w:bCs/>
          <w:sz w:val="22"/>
          <w:szCs w:val="22"/>
        </w:rPr>
        <w:t>Oświadczamy, że złożyliśmy WADIUM w kwocie   ………………..…….… zł (słownie: ………… …………………………./…. złotych), które zostało wniesione w dniu ……………………… w formie ………….…………………</w:t>
      </w:r>
    </w:p>
    <w:p w14:paraId="23F7EA29" w14:textId="77777777" w:rsidR="0022366A" w:rsidRPr="0022366A" w:rsidRDefault="0022366A" w:rsidP="0022366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2366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  <w:r w:rsidRPr="0022366A">
        <w:rPr>
          <w:rFonts w:ascii="Cambria" w:hAnsi="Cambria" w:cs="Arial"/>
          <w:bCs/>
          <w:sz w:val="22"/>
          <w:szCs w:val="22"/>
        </w:rPr>
        <w:tab/>
      </w:r>
    </w:p>
    <w:p w14:paraId="78DEF57E" w14:textId="583C3ED3" w:rsidR="0022366A" w:rsidRPr="0022366A" w:rsidRDefault="0022366A" w:rsidP="0022366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22366A">
        <w:rPr>
          <w:rFonts w:ascii="Cambria" w:hAnsi="Cambria" w:cs="Arial"/>
          <w:bCs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</w:t>
      </w:r>
    </w:p>
    <w:p w14:paraId="7B78E0E1" w14:textId="1ADE8EC5" w:rsidR="0022366A" w:rsidRPr="0022366A" w:rsidRDefault="0022366A" w:rsidP="0022366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22366A">
        <w:rPr>
          <w:rFonts w:ascii="Cambria" w:hAnsi="Cambria" w:cs="Arial"/>
          <w:bCs/>
          <w:sz w:val="22"/>
          <w:szCs w:val="22"/>
        </w:rPr>
        <w:t>W przypadku wniesienia wadium w formie NIEPIENIĘŻNEJ:</w:t>
      </w:r>
    </w:p>
    <w:p w14:paraId="69AFD542" w14:textId="675820DB" w:rsidR="0022366A" w:rsidRDefault="0022366A" w:rsidP="0022366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2366A">
        <w:rPr>
          <w:rFonts w:ascii="Cambria" w:hAnsi="Cambria" w:cs="Arial"/>
          <w:bCs/>
          <w:sz w:val="22"/>
          <w:szCs w:val="22"/>
        </w:rPr>
        <w:t xml:space="preserve"> </w:t>
      </w:r>
      <w:r w:rsidRPr="0022366A">
        <w:rPr>
          <w:rFonts w:ascii="Cambria" w:hAnsi="Cambria" w:cs="Arial"/>
          <w:bCs/>
          <w:sz w:val="22"/>
          <w:szCs w:val="22"/>
        </w:rPr>
        <w:tab/>
        <w:t>Adres e-mail: gwaranta na które Zamawiający złoży oświadczenie o zwolnieniu wadium wniesionego w gwarancji/poręczeniu: …….……………………………………………………………………</w:t>
      </w:r>
    </w:p>
    <w:p w14:paraId="2CE7EAEA" w14:textId="2D6C19DF" w:rsidR="001E6C0A" w:rsidRDefault="0022366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15. 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7F13C" w14:textId="77777777" w:rsidR="00B92C91" w:rsidRDefault="00B92C91">
      <w:r>
        <w:separator/>
      </w:r>
    </w:p>
  </w:endnote>
  <w:endnote w:type="continuationSeparator" w:id="0">
    <w:p w14:paraId="57B657EA" w14:textId="77777777" w:rsidR="00B92C91" w:rsidRDefault="00B9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4B420694" w:rsidR="00312723" w:rsidRPr="00F57CA1" w:rsidRDefault="0046323C" w:rsidP="0046323C">
    <w:pPr>
      <w:pStyle w:val="Stopka"/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9332499" wp14:editId="1F7E8348">
          <wp:extent cx="5478145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A9C6" w14:textId="77777777" w:rsidR="00B92C91" w:rsidRDefault="00B92C91">
      <w:r>
        <w:separator/>
      </w:r>
    </w:p>
  </w:footnote>
  <w:footnote w:type="continuationSeparator" w:id="0">
    <w:p w14:paraId="1ACE5339" w14:textId="77777777" w:rsidR="00B92C91" w:rsidRDefault="00B92C9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336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14C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66A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2F5D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A4A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323C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960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1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0F3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7B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236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6818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4B2C"/>
    <w:rsid w:val="00805A81"/>
    <w:rsid w:val="0080669F"/>
    <w:rsid w:val="00806FD6"/>
    <w:rsid w:val="0081039D"/>
    <w:rsid w:val="00812D81"/>
    <w:rsid w:val="008131BD"/>
    <w:rsid w:val="008145C1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3B7F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6429"/>
    <w:rsid w:val="00861DC8"/>
    <w:rsid w:val="00865AFD"/>
    <w:rsid w:val="00866222"/>
    <w:rsid w:val="008667C0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138E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BCE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7140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2C91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3A7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4421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E8F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745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Emilia Tydman</cp:lastModifiedBy>
  <cp:revision>36</cp:revision>
  <cp:lastPrinted>2022-06-27T10:12:00Z</cp:lastPrinted>
  <dcterms:created xsi:type="dcterms:W3CDTF">2022-06-26T12:56:00Z</dcterms:created>
  <dcterms:modified xsi:type="dcterms:W3CDTF">2025-02-25T09:05:00Z</dcterms:modified>
</cp:coreProperties>
</file>