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69E43065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B3369B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2D387C">
        <w:rPr>
          <w:rFonts w:ascii="Cambria" w:hAnsi="Cambria" w:cs="Arial"/>
          <w:bCs/>
          <w:sz w:val="22"/>
          <w:szCs w:val="22"/>
        </w:rPr>
        <w:t>1</w:t>
      </w:r>
      <w:r w:rsidR="000962A9">
        <w:rPr>
          <w:rFonts w:ascii="Cambria" w:hAnsi="Cambria" w:cs="Arial"/>
          <w:bCs/>
          <w:sz w:val="22"/>
          <w:szCs w:val="22"/>
        </w:rPr>
        <w:t>6</w:t>
      </w:r>
      <w:r w:rsidR="00B3369B">
        <w:rPr>
          <w:rFonts w:ascii="Cambria" w:hAnsi="Cambria" w:cs="Arial"/>
          <w:bCs/>
          <w:sz w:val="22"/>
          <w:szCs w:val="22"/>
        </w:rPr>
        <w:t>.202</w:t>
      </w:r>
      <w:r w:rsidR="00591593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02765AA4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81C19">
        <w:rPr>
          <w:rFonts w:ascii="Cambria" w:hAnsi="Cambria" w:cs="Arial"/>
          <w:b/>
          <w:bCs/>
          <w:sz w:val="22"/>
          <w:szCs w:val="22"/>
        </w:rPr>
        <w:t>Przymuszewo</w:t>
      </w:r>
      <w:r w:rsidRPr="008711E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54BB5C2C" w:rsidR="00004B30" w:rsidRPr="008711E7" w:rsidRDefault="00A81C19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Przymuszewo 3,89-634 Leśno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0629FBF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3B4095">
        <w:rPr>
          <w:rFonts w:ascii="Cambria" w:hAnsi="Cambria" w:cs="Arial"/>
          <w:bCs/>
          <w:sz w:val="22"/>
          <w:szCs w:val="22"/>
        </w:rPr>
        <w:t>Przymuszewo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143272">
        <w:rPr>
          <w:rFonts w:ascii="Cambria" w:hAnsi="Cambria" w:cs="Arial"/>
          <w:b/>
          <w:i/>
          <w:sz w:val="22"/>
          <w:szCs w:val="22"/>
        </w:rPr>
        <w:t>Budowa podziemnego zbiornika przeciwpożarowego w</w:t>
      </w:r>
      <w:r w:rsidR="002305C3">
        <w:rPr>
          <w:rFonts w:ascii="Cambria" w:hAnsi="Cambria" w:cs="Arial"/>
          <w:b/>
          <w:i/>
          <w:sz w:val="22"/>
          <w:szCs w:val="22"/>
        </w:rPr>
        <w:t xml:space="preserve"> L</w:t>
      </w:r>
      <w:r w:rsidR="00143272">
        <w:rPr>
          <w:rFonts w:ascii="Cambria" w:hAnsi="Cambria" w:cs="Arial"/>
          <w:b/>
          <w:i/>
          <w:sz w:val="22"/>
          <w:szCs w:val="22"/>
        </w:rPr>
        <w:t>eśnictwie Antoniewo wraz z droga pożarową</w:t>
      </w:r>
      <w:r w:rsidR="000962A9">
        <w:rPr>
          <w:rFonts w:ascii="Cambria" w:hAnsi="Cambria" w:cs="Arial"/>
          <w:b/>
          <w:i/>
          <w:sz w:val="22"/>
          <w:szCs w:val="22"/>
        </w:rPr>
        <w:t xml:space="preserve"> – II postępowanie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6AE4C84B" w14:textId="38B3E1A2" w:rsidR="00296C6B" w:rsidRDefault="00355B57" w:rsidP="00296C6B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96C6B">
        <w:rPr>
          <w:rFonts w:ascii="Cambria" w:hAnsi="Cambria" w:cs="Arial"/>
          <w:bCs/>
          <w:sz w:val="22"/>
          <w:szCs w:val="22"/>
        </w:rPr>
        <w:t xml:space="preserve">Oświadczamy, iż oferujemy  okres rękojmi na wykonany przedmiot zamówienia wynoszący ___________ miesięcy 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296C6B">
        <w:rPr>
          <w:rFonts w:ascii="Cambria" w:hAnsi="Cambria" w:cs="Arial"/>
          <w:bCs/>
          <w:i/>
          <w:sz w:val="22"/>
          <w:szCs w:val="22"/>
        </w:rPr>
        <w:t>I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ACE0BB5" w:rsidR="004D3562" w:rsidRDefault="00355B57" w:rsidP="00296C6B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296C6B" w:rsidRPr="00F7537C">
        <w:rPr>
          <w:rFonts w:ascii="Cambria" w:hAnsi="Cambria" w:cs="Arial"/>
          <w:bCs/>
          <w:sz w:val="22"/>
          <w:szCs w:val="22"/>
        </w:rPr>
        <w:t>.</w:t>
      </w:r>
      <w:r w:rsidR="00296C6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96C6B">
        <w:rPr>
          <w:rFonts w:ascii="Cambria" w:hAnsi="Cambria" w:cs="Arial"/>
          <w:bCs/>
          <w:i/>
          <w:sz w:val="22"/>
          <w:szCs w:val="22"/>
        </w:rPr>
        <w:tab/>
      </w:r>
      <w:r w:rsidR="00296C6B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96C6B">
        <w:rPr>
          <w:rFonts w:ascii="Cambria" w:hAnsi="Cambria" w:cs="Arial"/>
          <w:bCs/>
          <w:i/>
          <w:sz w:val="22"/>
          <w:szCs w:val="22"/>
        </w:rPr>
        <w:t>(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296C6B">
        <w:rPr>
          <w:rFonts w:ascii="Cambria" w:hAnsi="Cambria" w:cs="Arial"/>
          <w:bCs/>
          <w:i/>
          <w:sz w:val="22"/>
          <w:szCs w:val="22"/>
        </w:rPr>
        <w:br/>
      </w:r>
      <w:r w:rsidR="00296C6B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296C6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96C6B">
        <w:rPr>
          <w:rFonts w:ascii="Cambria" w:hAnsi="Cambria" w:cs="Arial"/>
          <w:bCs/>
          <w:i/>
          <w:sz w:val="22"/>
          <w:szCs w:val="22"/>
        </w:rPr>
        <w:t>wymaganiami Zamawiającego określonymi w pkt. 3.4.u)</w:t>
      </w:r>
      <w:r w:rsidR="00296C6B"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2B237EE8" w14:textId="55F7D73A" w:rsidR="005C6268" w:rsidRPr="002E64B8" w:rsidRDefault="00355B57" w:rsidP="005C626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8447CA3" w:rsidR="006A5E33" w:rsidRDefault="00355B57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C75EB50" w:rsidR="00F169C7" w:rsidRPr="008711E7" w:rsidRDefault="00355B57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6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481A60A4" w:rsidR="006B1B51" w:rsidRPr="002E64B8" w:rsidRDefault="00355B5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3E3ED39A" w:rsidR="006B1B51" w:rsidRDefault="00355B5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07E35C33" w:rsidR="004A3437" w:rsidRPr="004A3437" w:rsidRDefault="00995064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355B57"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6CDAD97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355B57">
        <w:rPr>
          <w:rFonts w:ascii="Cambria" w:hAnsi="Cambria" w:cs="Arial"/>
          <w:bCs/>
          <w:sz w:val="22"/>
          <w:szCs w:val="22"/>
        </w:rPr>
        <w:t>0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1A351530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5B57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58A9030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5B57">
        <w:rPr>
          <w:rFonts w:ascii="Cambria" w:hAnsi="Cambria" w:cs="Arial"/>
          <w:bCs/>
          <w:sz w:val="22"/>
          <w:szCs w:val="22"/>
        </w:rPr>
        <w:t>2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5AE4489" w14:textId="77777777" w:rsidR="00B13D81" w:rsidRPr="002E64B8" w:rsidRDefault="00B13D8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55E28C28" w14:textId="462480E0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5B57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5A4D5801" w:rsidR="00007BC4" w:rsidRPr="00B3369B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  <w:lang w:val="en-US"/>
        </w:rPr>
      </w:pPr>
      <w:r w:rsidRPr="00B3369B">
        <w:rPr>
          <w:rFonts w:ascii="Cambria" w:hAnsi="Cambria" w:cs="Arial"/>
          <w:bCs/>
          <w:sz w:val="22"/>
          <w:szCs w:val="22"/>
          <w:lang w:val="en-US"/>
        </w:rPr>
        <w:t xml:space="preserve">e-mail: </w:t>
      </w:r>
      <w:r w:rsidR="005C2D0B">
        <w:rPr>
          <w:rFonts w:ascii="Cambria" w:hAnsi="Cambria" w:cs="Arial"/>
          <w:bCs/>
          <w:sz w:val="22"/>
          <w:szCs w:val="22"/>
          <w:lang w:val="en-US"/>
        </w:rPr>
        <w:t>przetargi.przymuszewo</w:t>
      </w:r>
      <w:r w:rsidR="00BB5CC4" w:rsidRPr="00B3369B">
        <w:rPr>
          <w:rFonts w:ascii="Cambria" w:hAnsi="Cambria" w:cs="Arial"/>
          <w:bCs/>
          <w:sz w:val="22"/>
          <w:szCs w:val="22"/>
          <w:lang w:val="en-US"/>
        </w:rPr>
        <w:t>@torun.lasy.gov.pl</w:t>
      </w:r>
      <w:r w:rsidR="00143C2E" w:rsidRPr="00B3369B">
        <w:rPr>
          <w:rFonts w:ascii="Cambria" w:hAnsi="Cambria" w:cs="Arial"/>
          <w:bCs/>
          <w:sz w:val="22"/>
          <w:szCs w:val="22"/>
          <w:lang w:val="en-US"/>
        </w:rPr>
        <w:t xml:space="preserve"> </w:t>
      </w:r>
      <w:r w:rsidR="006616A6" w:rsidRPr="00B3369B">
        <w:rPr>
          <w:rFonts w:ascii="Cambria" w:hAnsi="Cambria" w:cs="Arial"/>
          <w:bCs/>
          <w:sz w:val="22"/>
          <w:szCs w:val="22"/>
          <w:lang w:val="en-US"/>
        </w:rPr>
        <w:tab/>
      </w:r>
    </w:p>
    <w:p w14:paraId="6064FC03" w14:textId="637554BB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355B57">
        <w:rPr>
          <w:rFonts w:ascii="Cambria" w:hAnsi="Cambria" w:cs="Tahoma"/>
          <w:sz w:val="22"/>
          <w:szCs w:val="22"/>
          <w:lang w:eastAsia="pl-PL"/>
        </w:rPr>
        <w:t>4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C771D9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355B57">
        <w:rPr>
          <w:rFonts w:ascii="Cambria" w:hAnsi="Cambria" w:cs="Tahoma"/>
          <w:sz w:val="22"/>
          <w:szCs w:val="22"/>
          <w:lang w:eastAsia="pl-PL"/>
        </w:rPr>
        <w:t>5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3531BAB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355B57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14640DEB" w14:textId="77777777" w:rsidR="00673C67" w:rsidRDefault="00673C67" w:rsidP="00673C67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FD8F2" w14:textId="77777777" w:rsidR="007737A6" w:rsidRDefault="007737A6">
      <w:r>
        <w:separator/>
      </w:r>
    </w:p>
  </w:endnote>
  <w:endnote w:type="continuationSeparator" w:id="0">
    <w:p w14:paraId="372488B0" w14:textId="77777777" w:rsidR="007737A6" w:rsidRDefault="0077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85AE3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2C5EE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9FE85" w14:textId="77777777" w:rsidR="007737A6" w:rsidRDefault="007737A6">
      <w:r>
        <w:separator/>
      </w:r>
    </w:p>
  </w:footnote>
  <w:footnote w:type="continuationSeparator" w:id="0">
    <w:p w14:paraId="66D32973" w14:textId="77777777" w:rsidR="007737A6" w:rsidRDefault="007737A6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2976221">
    <w:abstractNumId w:val="2"/>
  </w:num>
  <w:num w:numId="2" w16cid:durableId="714278581">
    <w:abstractNumId w:val="9"/>
  </w:num>
  <w:num w:numId="3" w16cid:durableId="1242833477">
    <w:abstractNumId w:val="10"/>
  </w:num>
  <w:num w:numId="4" w16cid:durableId="1124541993">
    <w:abstractNumId w:val="129"/>
  </w:num>
  <w:num w:numId="5" w16cid:durableId="1180579815">
    <w:abstractNumId w:val="108"/>
  </w:num>
  <w:num w:numId="6" w16cid:durableId="1660040106">
    <w:abstractNumId w:val="119"/>
  </w:num>
  <w:num w:numId="7" w16cid:durableId="771972846">
    <w:abstractNumId w:val="61"/>
  </w:num>
  <w:num w:numId="8" w16cid:durableId="317540311">
    <w:abstractNumId w:val="89"/>
  </w:num>
  <w:num w:numId="9" w16cid:durableId="470564356">
    <w:abstractNumId w:val="64"/>
  </w:num>
  <w:num w:numId="10" w16cid:durableId="746651948">
    <w:abstractNumId w:val="0"/>
  </w:num>
  <w:num w:numId="11" w16cid:durableId="179319125">
    <w:abstractNumId w:val="92"/>
  </w:num>
  <w:num w:numId="12" w16cid:durableId="1344553977">
    <w:abstractNumId w:val="85"/>
  </w:num>
  <w:num w:numId="13" w16cid:durableId="35823824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145086">
    <w:abstractNumId w:val="121"/>
    <w:lvlOverride w:ilvl="0">
      <w:startOverride w:val="1"/>
    </w:lvlOverride>
  </w:num>
  <w:num w:numId="15" w16cid:durableId="1913615034">
    <w:abstractNumId w:val="110"/>
    <w:lvlOverride w:ilvl="0">
      <w:startOverride w:val="1"/>
    </w:lvlOverride>
  </w:num>
  <w:num w:numId="16" w16cid:durableId="1654406581">
    <w:abstractNumId w:val="88"/>
    <w:lvlOverride w:ilvl="0">
      <w:startOverride w:val="1"/>
    </w:lvlOverride>
  </w:num>
  <w:num w:numId="17" w16cid:durableId="1642149538">
    <w:abstractNumId w:val="110"/>
  </w:num>
  <w:num w:numId="18" w16cid:durableId="643005670">
    <w:abstractNumId w:val="88"/>
  </w:num>
  <w:num w:numId="19" w16cid:durableId="1787697581">
    <w:abstractNumId w:val="58"/>
  </w:num>
  <w:num w:numId="20" w16cid:durableId="1348290282">
    <w:abstractNumId w:val="102"/>
  </w:num>
  <w:num w:numId="21" w16cid:durableId="1765804924">
    <w:abstractNumId w:val="41"/>
  </w:num>
  <w:num w:numId="22" w16cid:durableId="357702810">
    <w:abstractNumId w:val="70"/>
  </w:num>
  <w:num w:numId="23" w16cid:durableId="2029794708">
    <w:abstractNumId w:val="59"/>
  </w:num>
  <w:num w:numId="24" w16cid:durableId="947737310">
    <w:abstractNumId w:val="105"/>
  </w:num>
  <w:num w:numId="25" w16cid:durableId="645400605">
    <w:abstractNumId w:val="123"/>
  </w:num>
  <w:num w:numId="26" w16cid:durableId="796685026">
    <w:abstractNumId w:val="36"/>
  </w:num>
  <w:num w:numId="27" w16cid:durableId="720901716">
    <w:abstractNumId w:val="95"/>
  </w:num>
  <w:num w:numId="28" w16cid:durableId="1676763771">
    <w:abstractNumId w:val="39"/>
  </w:num>
  <w:num w:numId="29" w16cid:durableId="350644495">
    <w:abstractNumId w:val="117"/>
  </w:num>
  <w:num w:numId="30" w16cid:durableId="1969125075">
    <w:abstractNumId w:val="107"/>
  </w:num>
  <w:num w:numId="31" w16cid:durableId="2063289197">
    <w:abstractNumId w:val="112"/>
  </w:num>
  <w:num w:numId="32" w16cid:durableId="1510945390">
    <w:abstractNumId w:val="86"/>
  </w:num>
  <w:num w:numId="33" w16cid:durableId="787821525">
    <w:abstractNumId w:val="79"/>
  </w:num>
  <w:num w:numId="34" w16cid:durableId="722096728">
    <w:abstractNumId w:val="99"/>
  </w:num>
  <w:num w:numId="35" w16cid:durableId="1079251230">
    <w:abstractNumId w:val="72"/>
  </w:num>
  <w:num w:numId="36" w16cid:durableId="1169248081">
    <w:abstractNumId w:val="143"/>
  </w:num>
  <w:num w:numId="37" w16cid:durableId="537397347">
    <w:abstractNumId w:val="78"/>
  </w:num>
  <w:num w:numId="38" w16cid:durableId="434206980">
    <w:abstractNumId w:val="37"/>
  </w:num>
  <w:num w:numId="39" w16cid:durableId="793452044">
    <w:abstractNumId w:val="134"/>
  </w:num>
  <w:num w:numId="40" w16cid:durableId="300892476">
    <w:abstractNumId w:val="128"/>
  </w:num>
  <w:num w:numId="41" w16cid:durableId="969356707">
    <w:abstractNumId w:val="120"/>
  </w:num>
  <w:num w:numId="42" w16cid:durableId="787550327">
    <w:abstractNumId w:val="50"/>
  </w:num>
  <w:num w:numId="43" w16cid:durableId="2088920530">
    <w:abstractNumId w:val="81"/>
  </w:num>
  <w:num w:numId="44" w16cid:durableId="577523462">
    <w:abstractNumId w:val="56"/>
  </w:num>
  <w:num w:numId="45" w16cid:durableId="1487820528">
    <w:abstractNumId w:val="135"/>
  </w:num>
  <w:num w:numId="46" w16cid:durableId="1744569260">
    <w:abstractNumId w:val="8"/>
  </w:num>
  <w:num w:numId="47" w16cid:durableId="1035616648">
    <w:abstractNumId w:val="11"/>
  </w:num>
  <w:num w:numId="48" w16cid:durableId="721290648">
    <w:abstractNumId w:val="12"/>
  </w:num>
  <w:num w:numId="49" w16cid:durableId="261768467">
    <w:abstractNumId w:val="15"/>
  </w:num>
  <w:num w:numId="50" w16cid:durableId="1835760056">
    <w:abstractNumId w:val="18"/>
  </w:num>
  <w:num w:numId="51" w16cid:durableId="287979308">
    <w:abstractNumId w:val="20"/>
  </w:num>
  <w:num w:numId="52" w16cid:durableId="1825197615">
    <w:abstractNumId w:val="21"/>
  </w:num>
  <w:num w:numId="53" w16cid:durableId="968123311">
    <w:abstractNumId w:val="24"/>
  </w:num>
  <w:num w:numId="54" w16cid:durableId="879509265">
    <w:abstractNumId w:val="25"/>
  </w:num>
  <w:num w:numId="55" w16cid:durableId="1480684910">
    <w:abstractNumId w:val="26"/>
  </w:num>
  <w:num w:numId="56" w16cid:durableId="68431885">
    <w:abstractNumId w:val="27"/>
  </w:num>
  <w:num w:numId="57" w16cid:durableId="279268988">
    <w:abstractNumId w:val="28"/>
  </w:num>
  <w:num w:numId="58" w16cid:durableId="1016075675">
    <w:abstractNumId w:val="29"/>
  </w:num>
  <w:num w:numId="59" w16cid:durableId="120420064">
    <w:abstractNumId w:val="30"/>
  </w:num>
  <w:num w:numId="60" w16cid:durableId="1995258972">
    <w:abstractNumId w:val="31"/>
  </w:num>
  <w:num w:numId="61" w16cid:durableId="1916432859">
    <w:abstractNumId w:val="32"/>
  </w:num>
  <w:num w:numId="62" w16cid:durableId="1481001459">
    <w:abstractNumId w:val="33"/>
  </w:num>
  <w:num w:numId="63" w16cid:durableId="415130891">
    <w:abstractNumId w:val="34"/>
  </w:num>
  <w:num w:numId="64" w16cid:durableId="805587947">
    <w:abstractNumId w:val="103"/>
  </w:num>
  <w:num w:numId="65" w16cid:durableId="1128086304">
    <w:abstractNumId w:val="69"/>
  </w:num>
  <w:num w:numId="66" w16cid:durableId="204100610">
    <w:abstractNumId w:val="73"/>
  </w:num>
  <w:num w:numId="67" w16cid:durableId="1554999128">
    <w:abstractNumId w:val="106"/>
  </w:num>
  <w:num w:numId="68" w16cid:durableId="2112040997">
    <w:abstractNumId w:val="48"/>
  </w:num>
  <w:num w:numId="69" w16cid:durableId="1457525473">
    <w:abstractNumId w:val="140"/>
  </w:num>
  <w:num w:numId="70" w16cid:durableId="810444258">
    <w:abstractNumId w:val="139"/>
  </w:num>
  <w:num w:numId="71" w16cid:durableId="1584071216">
    <w:abstractNumId w:val="90"/>
  </w:num>
  <w:num w:numId="72" w16cid:durableId="706217069">
    <w:abstractNumId w:val="80"/>
  </w:num>
  <w:num w:numId="73" w16cid:durableId="2049723843">
    <w:abstractNumId w:val="83"/>
  </w:num>
  <w:num w:numId="74" w16cid:durableId="1904563652">
    <w:abstractNumId w:val="66"/>
  </w:num>
  <w:num w:numId="75" w16cid:durableId="1684742030">
    <w:abstractNumId w:val="71"/>
  </w:num>
  <w:num w:numId="76" w16cid:durableId="92827424">
    <w:abstractNumId w:val="116"/>
  </w:num>
  <w:num w:numId="77" w16cid:durableId="215316642">
    <w:abstractNumId w:val="98"/>
  </w:num>
  <w:num w:numId="78" w16cid:durableId="10500193">
    <w:abstractNumId w:val="142"/>
  </w:num>
  <w:num w:numId="79" w16cid:durableId="937829491">
    <w:abstractNumId w:val="131"/>
  </w:num>
  <w:num w:numId="80" w16cid:durableId="800925655">
    <w:abstractNumId w:val="109"/>
  </w:num>
  <w:num w:numId="81" w16cid:durableId="636225287">
    <w:abstractNumId w:val="118"/>
  </w:num>
  <w:num w:numId="82" w16cid:durableId="236521665">
    <w:abstractNumId w:val="141"/>
  </w:num>
  <w:num w:numId="83" w16cid:durableId="1846019955">
    <w:abstractNumId w:val="82"/>
  </w:num>
  <w:num w:numId="84" w16cid:durableId="9068712">
    <w:abstractNumId w:val="104"/>
  </w:num>
  <w:num w:numId="85" w16cid:durableId="1488401664">
    <w:abstractNumId w:val="94"/>
  </w:num>
  <w:num w:numId="86" w16cid:durableId="526531220">
    <w:abstractNumId w:val="93"/>
  </w:num>
  <w:num w:numId="87" w16cid:durableId="1704093659">
    <w:abstractNumId w:val="137"/>
  </w:num>
  <w:num w:numId="88" w16cid:durableId="850296339">
    <w:abstractNumId w:val="55"/>
  </w:num>
  <w:num w:numId="89" w16cid:durableId="1833139581">
    <w:abstractNumId w:val="68"/>
  </w:num>
  <w:num w:numId="90" w16cid:durableId="791946302">
    <w:abstractNumId w:val="97"/>
  </w:num>
  <w:num w:numId="91" w16cid:durableId="335888114">
    <w:abstractNumId w:val="57"/>
  </w:num>
  <w:num w:numId="92" w16cid:durableId="1985044229">
    <w:abstractNumId w:val="75"/>
  </w:num>
  <w:num w:numId="93" w16cid:durableId="1630894891">
    <w:abstractNumId w:val="65"/>
  </w:num>
  <w:num w:numId="94" w16cid:durableId="16011838">
    <w:abstractNumId w:val="40"/>
  </w:num>
  <w:num w:numId="95" w16cid:durableId="639263233">
    <w:abstractNumId w:val="126"/>
  </w:num>
  <w:num w:numId="96" w16cid:durableId="1385713628">
    <w:abstractNumId w:val="111"/>
  </w:num>
  <w:num w:numId="97" w16cid:durableId="1059980752">
    <w:abstractNumId w:val="74"/>
  </w:num>
  <w:num w:numId="98" w16cid:durableId="1051660228">
    <w:abstractNumId w:val="60"/>
  </w:num>
  <w:num w:numId="99" w16cid:durableId="278071986">
    <w:abstractNumId w:val="76"/>
  </w:num>
  <w:num w:numId="100" w16cid:durableId="668025964">
    <w:abstractNumId w:val="125"/>
  </w:num>
  <w:num w:numId="101" w16cid:durableId="56824624">
    <w:abstractNumId w:val="138"/>
  </w:num>
  <w:num w:numId="102" w16cid:durableId="1610694466">
    <w:abstractNumId w:val="122"/>
  </w:num>
  <w:num w:numId="103" w16cid:durableId="515925661">
    <w:abstractNumId w:val="115"/>
  </w:num>
  <w:num w:numId="104" w16cid:durableId="282276626">
    <w:abstractNumId w:val="91"/>
  </w:num>
  <w:num w:numId="105" w16cid:durableId="1975871944">
    <w:abstractNumId w:val="49"/>
  </w:num>
  <w:num w:numId="106" w16cid:durableId="1642231358">
    <w:abstractNumId w:val="113"/>
  </w:num>
  <w:num w:numId="107" w16cid:durableId="611785258">
    <w:abstractNumId w:val="38"/>
  </w:num>
  <w:num w:numId="108" w16cid:durableId="66735785">
    <w:abstractNumId w:val="53"/>
  </w:num>
  <w:num w:numId="109" w16cid:durableId="410467606">
    <w:abstractNumId w:val="42"/>
  </w:num>
  <w:num w:numId="110" w16cid:durableId="344984944">
    <w:abstractNumId w:val="136"/>
  </w:num>
  <w:num w:numId="111" w16cid:durableId="2003772473">
    <w:abstractNumId w:val="100"/>
  </w:num>
  <w:num w:numId="112" w16cid:durableId="1955600758">
    <w:abstractNumId w:val="63"/>
  </w:num>
  <w:num w:numId="113" w16cid:durableId="1205287133">
    <w:abstractNumId w:val="114"/>
  </w:num>
  <w:num w:numId="114" w16cid:durableId="1177115823">
    <w:abstractNumId w:val="127"/>
  </w:num>
  <w:num w:numId="115" w16cid:durableId="319775430">
    <w:abstractNumId w:val="47"/>
  </w:num>
  <w:num w:numId="116" w16cid:durableId="1984499617">
    <w:abstractNumId w:val="101"/>
  </w:num>
  <w:num w:numId="117" w16cid:durableId="924991218">
    <w:abstractNumId w:val="44"/>
  </w:num>
  <w:num w:numId="118" w16cid:durableId="1337196964">
    <w:abstractNumId w:val="132"/>
  </w:num>
  <w:num w:numId="119" w16cid:durableId="1482885001">
    <w:abstractNumId w:val="52"/>
  </w:num>
  <w:num w:numId="120" w16cid:durableId="1192114075">
    <w:abstractNumId w:val="1"/>
  </w:num>
  <w:num w:numId="121" w16cid:durableId="520361456">
    <w:abstractNumId w:val="3"/>
  </w:num>
  <w:num w:numId="122" w16cid:durableId="2145584596">
    <w:abstractNumId w:val="84"/>
  </w:num>
  <w:num w:numId="123" w16cid:durableId="1383402344">
    <w:abstractNumId w:val="87"/>
  </w:num>
  <w:num w:numId="124" w16cid:durableId="1327319605">
    <w:abstractNumId w:val="133"/>
  </w:num>
  <w:num w:numId="125" w16cid:durableId="364015610">
    <w:abstractNumId w:val="54"/>
  </w:num>
  <w:num w:numId="126" w16cid:durableId="277688507">
    <w:abstractNumId w:val="43"/>
  </w:num>
  <w:num w:numId="127" w16cid:durableId="1655648304">
    <w:abstractNumId w:val="51"/>
  </w:num>
  <w:num w:numId="128" w16cid:durableId="942763274">
    <w:abstractNumId w:val="67"/>
  </w:num>
  <w:num w:numId="129" w16cid:durableId="1313605224">
    <w:abstractNumId w:val="45"/>
  </w:num>
  <w:num w:numId="130" w16cid:durableId="1309284195">
    <w:abstractNumId w:val="130"/>
  </w:num>
  <w:num w:numId="131" w16cid:durableId="2026319736">
    <w:abstractNumId w:val="124"/>
  </w:num>
  <w:num w:numId="132" w16cid:durableId="1261989302">
    <w:abstractNumId w:val="96"/>
  </w:num>
  <w:num w:numId="133" w16cid:durableId="1344012394">
    <w:abstractNumId w:val="77"/>
  </w:num>
  <w:num w:numId="134" w16cid:durableId="194186398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453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2A9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272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DDD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5C3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A8E"/>
    <w:rsid w:val="00293F25"/>
    <w:rsid w:val="00295922"/>
    <w:rsid w:val="00295D98"/>
    <w:rsid w:val="0029617B"/>
    <w:rsid w:val="00296C6B"/>
    <w:rsid w:val="00296CF8"/>
    <w:rsid w:val="002978EA"/>
    <w:rsid w:val="002A2E2A"/>
    <w:rsid w:val="002A4539"/>
    <w:rsid w:val="002A4AE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EEB"/>
    <w:rsid w:val="002C61DF"/>
    <w:rsid w:val="002D3140"/>
    <w:rsid w:val="002D387C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5B57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75E"/>
    <w:rsid w:val="003A5F1E"/>
    <w:rsid w:val="003B0127"/>
    <w:rsid w:val="003B1B0D"/>
    <w:rsid w:val="003B1C89"/>
    <w:rsid w:val="003B28B1"/>
    <w:rsid w:val="003B2A6C"/>
    <w:rsid w:val="003B314C"/>
    <w:rsid w:val="003B4095"/>
    <w:rsid w:val="003B61A7"/>
    <w:rsid w:val="003C0549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5E26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5B"/>
    <w:rsid w:val="005271AF"/>
    <w:rsid w:val="00527F76"/>
    <w:rsid w:val="00530022"/>
    <w:rsid w:val="005303AF"/>
    <w:rsid w:val="005318C9"/>
    <w:rsid w:val="00531EAF"/>
    <w:rsid w:val="005326C1"/>
    <w:rsid w:val="00533D0D"/>
    <w:rsid w:val="0053498B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159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0B"/>
    <w:rsid w:val="005C3461"/>
    <w:rsid w:val="005C49B5"/>
    <w:rsid w:val="005C5C6C"/>
    <w:rsid w:val="005C5EB3"/>
    <w:rsid w:val="005C6268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4EE4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38F4"/>
    <w:rsid w:val="006544C9"/>
    <w:rsid w:val="0065644F"/>
    <w:rsid w:val="006616A6"/>
    <w:rsid w:val="00662BBC"/>
    <w:rsid w:val="00663C1A"/>
    <w:rsid w:val="00664B67"/>
    <w:rsid w:val="0066543D"/>
    <w:rsid w:val="006672FD"/>
    <w:rsid w:val="00670D42"/>
    <w:rsid w:val="00671403"/>
    <w:rsid w:val="00672B21"/>
    <w:rsid w:val="00673C6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2D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7A6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2087"/>
    <w:rsid w:val="00903584"/>
    <w:rsid w:val="00911E5C"/>
    <w:rsid w:val="00912787"/>
    <w:rsid w:val="00912C8F"/>
    <w:rsid w:val="009132F0"/>
    <w:rsid w:val="00914294"/>
    <w:rsid w:val="00915D25"/>
    <w:rsid w:val="00916821"/>
    <w:rsid w:val="0091720D"/>
    <w:rsid w:val="0091770A"/>
    <w:rsid w:val="0092247B"/>
    <w:rsid w:val="00922622"/>
    <w:rsid w:val="009228BB"/>
    <w:rsid w:val="009234C8"/>
    <w:rsid w:val="0092556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AC7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5064"/>
    <w:rsid w:val="009A217D"/>
    <w:rsid w:val="009A2364"/>
    <w:rsid w:val="009A42CB"/>
    <w:rsid w:val="009A69DA"/>
    <w:rsid w:val="009B2886"/>
    <w:rsid w:val="009B2F6B"/>
    <w:rsid w:val="009B3A35"/>
    <w:rsid w:val="009B41B5"/>
    <w:rsid w:val="009B52FC"/>
    <w:rsid w:val="009C084D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01E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1C19"/>
    <w:rsid w:val="00A8243B"/>
    <w:rsid w:val="00A8503D"/>
    <w:rsid w:val="00A85AE3"/>
    <w:rsid w:val="00A85F90"/>
    <w:rsid w:val="00A85FCE"/>
    <w:rsid w:val="00A9561C"/>
    <w:rsid w:val="00A95D2D"/>
    <w:rsid w:val="00AA3E41"/>
    <w:rsid w:val="00AA52AD"/>
    <w:rsid w:val="00AA7FEE"/>
    <w:rsid w:val="00AB05FA"/>
    <w:rsid w:val="00AB0C55"/>
    <w:rsid w:val="00AB47F1"/>
    <w:rsid w:val="00AB62C4"/>
    <w:rsid w:val="00AB75E4"/>
    <w:rsid w:val="00AB7DE9"/>
    <w:rsid w:val="00AC1693"/>
    <w:rsid w:val="00AC1D8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3D8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69B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CC4"/>
    <w:rsid w:val="00BB7ACB"/>
    <w:rsid w:val="00BB7BE5"/>
    <w:rsid w:val="00BC02F7"/>
    <w:rsid w:val="00BC0FFF"/>
    <w:rsid w:val="00BC1204"/>
    <w:rsid w:val="00BC4038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773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A46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424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23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674C"/>
    <w:rsid w:val="00D07A7F"/>
    <w:rsid w:val="00D10335"/>
    <w:rsid w:val="00D10384"/>
    <w:rsid w:val="00D11012"/>
    <w:rsid w:val="00D11176"/>
    <w:rsid w:val="00D111ED"/>
    <w:rsid w:val="00D13DF0"/>
    <w:rsid w:val="00D14A42"/>
    <w:rsid w:val="00D15B2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29E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20F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2ADE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4BA"/>
    <w:rsid w:val="00E24DEA"/>
    <w:rsid w:val="00E24E11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67754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CE3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2950"/>
    <w:rsid w:val="00F9430D"/>
    <w:rsid w:val="00F952F4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096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E4B3B804-12A5-4195-972E-CE170908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6D3B-4F3A-43F6-94FD-C2F11858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1212 N.Przymuszewo Magdalena Kurszewska</cp:lastModifiedBy>
  <cp:revision>2</cp:revision>
  <cp:lastPrinted>2023-02-15T06:58:00Z</cp:lastPrinted>
  <dcterms:created xsi:type="dcterms:W3CDTF">2024-11-04T09:06:00Z</dcterms:created>
  <dcterms:modified xsi:type="dcterms:W3CDTF">2024-11-04T09:06:00Z</dcterms:modified>
</cp:coreProperties>
</file>