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93789" w14:textId="373BF3F1" w:rsidR="00F95068" w:rsidRDefault="00F95068" w:rsidP="00F95068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bookmarkStart w:id="0" w:name="_Hlk65496808"/>
      <w:bookmarkStart w:id="1" w:name="_Hlk65502016"/>
    </w:p>
    <w:p w14:paraId="6AF24274" w14:textId="065E8DF9" w:rsidR="00644484" w:rsidRPr="009B091B" w:rsidRDefault="00644484" w:rsidP="00644484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2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3F73FD6D" w14:textId="77777777"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4EBAF2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 xml:space="preserve">Oświadczenie wykonawcy o spełnianiu warunków udziału w postępowaniu </w:t>
      </w:r>
    </w:p>
    <w:p w14:paraId="7F66BDE9" w14:textId="5B71CA1D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i braku podstaw wykluczenia składane na podstawie art.</w:t>
      </w:r>
      <w:r>
        <w:rPr>
          <w:rFonts w:ascii="Arial" w:eastAsia="Calibri" w:hAnsi="Arial" w:cs="Arial"/>
          <w:b/>
          <w:sz w:val="24"/>
          <w:szCs w:val="24"/>
        </w:rPr>
        <w:t>125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ust. </w:t>
      </w:r>
      <w:r w:rsidR="00CC32E9">
        <w:rPr>
          <w:rFonts w:ascii="Arial" w:eastAsia="Calibri" w:hAnsi="Arial" w:cs="Arial"/>
          <w:b/>
          <w:sz w:val="24"/>
          <w:szCs w:val="24"/>
        </w:rPr>
        <w:t>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ustawy z dnia </w:t>
      </w:r>
      <w:r>
        <w:rPr>
          <w:rFonts w:ascii="Arial" w:eastAsia="Calibri" w:hAnsi="Arial" w:cs="Arial"/>
          <w:b/>
          <w:sz w:val="24"/>
          <w:szCs w:val="24"/>
        </w:rPr>
        <w:t>11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września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- Prawo zamówień publicznych </w:t>
      </w:r>
    </w:p>
    <w:p w14:paraId="23909858" w14:textId="68A461AE" w:rsidR="003D1A57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(</w:t>
      </w:r>
      <w:proofErr w:type="spellStart"/>
      <w:r w:rsidR="00EF0D71" w:rsidRPr="00EF0D71">
        <w:rPr>
          <w:rFonts w:ascii="Arial" w:eastAsia="Calibri" w:hAnsi="Arial" w:cs="Arial"/>
          <w:b/>
          <w:bCs/>
          <w:sz w:val="24"/>
          <w:szCs w:val="24"/>
        </w:rPr>
        <w:t>t.j</w:t>
      </w:r>
      <w:proofErr w:type="spellEnd"/>
      <w:r w:rsidR="00EF0D71" w:rsidRPr="00EF0D71">
        <w:rPr>
          <w:rFonts w:ascii="Arial" w:eastAsia="Calibri" w:hAnsi="Arial" w:cs="Arial"/>
          <w:b/>
          <w:bCs/>
          <w:sz w:val="24"/>
          <w:szCs w:val="24"/>
        </w:rPr>
        <w:t>. Dz. U. z 202</w:t>
      </w:r>
      <w:r w:rsidR="00A16812">
        <w:rPr>
          <w:rFonts w:ascii="Arial" w:eastAsia="Calibri" w:hAnsi="Arial" w:cs="Arial"/>
          <w:b/>
          <w:bCs/>
          <w:sz w:val="24"/>
          <w:szCs w:val="24"/>
        </w:rPr>
        <w:t>3</w:t>
      </w:r>
      <w:r w:rsidR="00EF0D71" w:rsidRPr="00EF0D71">
        <w:rPr>
          <w:rFonts w:ascii="Arial" w:eastAsia="Calibri" w:hAnsi="Arial" w:cs="Arial"/>
          <w:b/>
          <w:bCs/>
          <w:sz w:val="24"/>
          <w:szCs w:val="24"/>
        </w:rPr>
        <w:t xml:space="preserve"> r. poz. </w:t>
      </w:r>
      <w:r w:rsidR="00A16812">
        <w:rPr>
          <w:rFonts w:ascii="Arial" w:eastAsia="Calibri" w:hAnsi="Arial" w:cs="Arial"/>
          <w:b/>
          <w:bCs/>
          <w:sz w:val="24"/>
          <w:szCs w:val="24"/>
        </w:rPr>
        <w:t>1605</w:t>
      </w:r>
      <w:r w:rsidR="00EF0D71" w:rsidRPr="00EF0D71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EF0D71" w:rsidRPr="00EF0D71">
        <w:rPr>
          <w:rFonts w:ascii="Arial" w:eastAsia="Calibri" w:hAnsi="Arial" w:cs="Arial"/>
          <w:b/>
          <w:sz w:val="24"/>
          <w:szCs w:val="24"/>
        </w:rPr>
        <w:t xml:space="preserve">z </w:t>
      </w:r>
      <w:proofErr w:type="spellStart"/>
      <w:r w:rsidR="00EF0D71" w:rsidRPr="00EF0D71">
        <w:rPr>
          <w:rFonts w:ascii="Arial" w:eastAsia="Calibri" w:hAnsi="Arial" w:cs="Arial"/>
          <w:b/>
          <w:sz w:val="24"/>
          <w:szCs w:val="24"/>
        </w:rPr>
        <w:t>późn</w:t>
      </w:r>
      <w:proofErr w:type="spellEnd"/>
      <w:r w:rsidR="00EF0D71" w:rsidRPr="00EF0D71">
        <w:rPr>
          <w:rFonts w:ascii="Arial" w:eastAsia="Calibri" w:hAnsi="Arial" w:cs="Arial"/>
          <w:b/>
          <w:sz w:val="24"/>
          <w:szCs w:val="24"/>
        </w:rPr>
        <w:t>. zm.)</w:t>
      </w:r>
    </w:p>
    <w:p w14:paraId="1378A275" w14:textId="77777777" w:rsidR="003D1A57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AE4D2CC" w14:textId="476F2F82" w:rsidR="00EC3617" w:rsidRPr="00060388" w:rsidRDefault="00DE24F6" w:rsidP="000603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E24F6">
        <w:rPr>
          <w:rFonts w:ascii="Arial" w:eastAsia="Times New Roman" w:hAnsi="Arial" w:cs="Arial"/>
          <w:sz w:val="24"/>
          <w:szCs w:val="24"/>
          <w:lang w:eastAsia="pl-PL"/>
        </w:rPr>
        <w:t xml:space="preserve"> postępowaniu</w:t>
      </w:r>
    </w:p>
    <w:p w14:paraId="68F31434" w14:textId="6A10A06C" w:rsidR="00F47C2E" w:rsidRPr="00F47C2E" w:rsidRDefault="00F47C2E" w:rsidP="00F47C2E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</w:rPr>
      </w:pPr>
      <w:r w:rsidRPr="00F47C2E">
        <w:rPr>
          <w:rFonts w:ascii="Arial" w:eastAsia="Calibri" w:hAnsi="Arial" w:cs="Arial"/>
          <w:b/>
          <w:bCs/>
          <w:sz w:val="20"/>
        </w:rPr>
        <w:t xml:space="preserve">Opracowanie decyzji o warunkach zabudowy i zagospodarowania terenu na terenie Gminy Giżycko </w:t>
      </w:r>
    </w:p>
    <w:p w14:paraId="65068D7F" w14:textId="77777777" w:rsidR="00060388" w:rsidRDefault="00060388" w:rsidP="00EC361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FCE0CF9" w14:textId="1F595240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AE3DCC">
        <w:rPr>
          <w:rFonts w:ascii="Arial" w:eastAsia="Times New Roman" w:hAnsi="Arial" w:cs="Arial"/>
          <w:b/>
          <w:bCs/>
          <w:lang w:eastAsia="pl-PL"/>
        </w:rPr>
        <w:t>WYKONAWCA</w:t>
      </w:r>
    </w:p>
    <w:p w14:paraId="7ED48625" w14:textId="2BCF110D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23FF46C4" w14:textId="4A0D99F5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134A9AAF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reprezentowany przez</w:t>
      </w:r>
    </w:p>
    <w:p w14:paraId="301CD802" w14:textId="4391FA8C" w:rsidR="00FE6CF2" w:rsidRPr="00FE6CF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>
        <w:rPr>
          <w:rFonts w:ascii="Arial" w:eastAsia="Calibri" w:hAnsi="Arial" w:cs="Arial"/>
          <w:sz w:val="20"/>
          <w:szCs w:val="20"/>
        </w:rPr>
        <w:t>..</w:t>
      </w:r>
    </w:p>
    <w:p w14:paraId="5D97938D" w14:textId="77777777"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9FAF66C" w14:textId="3785DD0C" w:rsidR="00854F09" w:rsidRDefault="00854F09" w:rsidP="00A241AE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41E88B7D" w14:textId="77777777" w:rsidR="00DE24F6" w:rsidRPr="00FE6CF2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292C0C1F" w14:textId="77777777" w:rsidR="00EF0D71" w:rsidRDefault="00EF0D71" w:rsidP="00EF0D71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>Oświadczam, że spełniam warunki udziału w postępowaniu określone szczegółowo w specyfikacji warunków zamówienia, dotyczące zdolności technicznej lub zawodowej</w:t>
      </w:r>
      <w:r>
        <w:rPr>
          <w:rFonts w:ascii="Arial" w:eastAsia="Calibri" w:hAnsi="Arial" w:cs="Arial"/>
        </w:rPr>
        <w:t>*.</w:t>
      </w:r>
    </w:p>
    <w:p w14:paraId="19D9CC1E" w14:textId="77777777" w:rsidR="00EF0D71" w:rsidRDefault="00EF0D71" w:rsidP="00EF0D71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53785FFB" w14:textId="1FE7B0EF" w:rsidR="00EF0D71" w:rsidRDefault="00EF0D71" w:rsidP="00EF0D71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786FE9">
        <w:rPr>
          <w:rFonts w:ascii="Arial" w:eastAsia="Calibri" w:hAnsi="Arial" w:cs="Arial"/>
        </w:rPr>
        <w:t xml:space="preserve">Oświadczam, że nie podlegam wykluczeniu z postępowania na podstawie </w:t>
      </w:r>
      <w:r>
        <w:rPr>
          <w:rFonts w:ascii="Arial" w:eastAsia="Calibri" w:hAnsi="Arial" w:cs="Arial"/>
        </w:rPr>
        <w:t xml:space="preserve"> art. </w:t>
      </w:r>
      <w:r w:rsidRPr="00786FE9">
        <w:rPr>
          <w:rFonts w:ascii="Arial" w:eastAsia="Calibri" w:hAnsi="Arial" w:cs="Arial"/>
        </w:rPr>
        <w:t xml:space="preserve">108 ust. 1 ustawy </w:t>
      </w:r>
      <w:proofErr w:type="spellStart"/>
      <w:r w:rsidRPr="00786FE9">
        <w:rPr>
          <w:rFonts w:ascii="Arial" w:eastAsia="Calibri" w:hAnsi="Arial" w:cs="Arial"/>
        </w:rPr>
        <w:t>Pzp</w:t>
      </w:r>
      <w:proofErr w:type="spellEnd"/>
      <w:r w:rsidRPr="00786FE9">
        <w:rPr>
          <w:rFonts w:ascii="Arial" w:eastAsia="Calibri" w:hAnsi="Arial" w:cs="Arial"/>
        </w:rPr>
        <w:t xml:space="preserve">* </w:t>
      </w:r>
    </w:p>
    <w:p w14:paraId="4C070C28" w14:textId="77777777" w:rsidR="00EF0D71" w:rsidRPr="00786FE9" w:rsidRDefault="00EF0D71" w:rsidP="00EF0D71">
      <w:pPr>
        <w:pStyle w:val="Akapitzlist"/>
        <w:rPr>
          <w:rFonts w:ascii="Arial" w:eastAsia="Calibri" w:hAnsi="Arial" w:cs="Arial"/>
        </w:rPr>
      </w:pPr>
    </w:p>
    <w:p w14:paraId="456A2A8E" w14:textId="77777777" w:rsidR="00EF0D71" w:rsidRDefault="00EF0D71" w:rsidP="00EF0D71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786FE9">
        <w:rPr>
          <w:rFonts w:ascii="Arial" w:eastAsia="Calibri" w:hAnsi="Arial" w:cs="Arial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</w:t>
      </w:r>
      <w:r>
        <w:rPr>
          <w:rFonts w:ascii="Arial" w:eastAsia="Calibri" w:hAnsi="Arial" w:cs="Arial"/>
        </w:rPr>
        <w:t>*</w:t>
      </w:r>
    </w:p>
    <w:p w14:paraId="14EF6321" w14:textId="77777777" w:rsidR="00EF0D71" w:rsidRPr="00786FE9" w:rsidRDefault="00EF0D71" w:rsidP="00EF0D71">
      <w:pPr>
        <w:pStyle w:val="Akapitzlist"/>
        <w:rPr>
          <w:rFonts w:ascii="Arial" w:eastAsia="Calibri" w:hAnsi="Arial" w:cs="Arial"/>
        </w:rPr>
      </w:pPr>
    </w:p>
    <w:p w14:paraId="3EBA9ECA" w14:textId="77777777" w:rsidR="00EF0D71" w:rsidRPr="00786FE9" w:rsidRDefault="00EF0D71" w:rsidP="00EF0D71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786FE9">
        <w:rPr>
          <w:rFonts w:ascii="Arial" w:eastAsia="Calibri" w:hAnsi="Arial" w:cs="Arial"/>
        </w:rPr>
        <w:t xml:space="preserve">Oświadczam/y, że zachodzą w stosunku do mnie podstawy wykluczenia </w:t>
      </w:r>
      <w:r w:rsidRPr="00786FE9">
        <w:rPr>
          <w:rFonts w:ascii="Arial" w:eastAsia="Calibri" w:hAnsi="Arial" w:cs="Arial"/>
        </w:rPr>
        <w:br/>
        <w:t xml:space="preserve">z postępowania na podstawie art. ……..…ustawy </w:t>
      </w:r>
      <w:proofErr w:type="spellStart"/>
      <w:r w:rsidRPr="00786FE9">
        <w:rPr>
          <w:rFonts w:ascii="Arial" w:eastAsia="Calibri" w:hAnsi="Arial" w:cs="Arial"/>
        </w:rPr>
        <w:t>Pzp</w:t>
      </w:r>
      <w:proofErr w:type="spellEnd"/>
      <w:r w:rsidRPr="00786FE9">
        <w:rPr>
          <w:rFonts w:ascii="Arial" w:eastAsia="Calibri" w:hAnsi="Arial" w:cs="Arial"/>
        </w:rPr>
        <w:t xml:space="preserve"> (</w:t>
      </w:r>
      <w:r w:rsidRPr="00786FE9">
        <w:rPr>
          <w:rFonts w:ascii="Arial" w:eastAsia="Calibri" w:hAnsi="Arial" w:cs="Arial"/>
          <w:i/>
        </w:rPr>
        <w:t>podać mającą zastosowanie podstawę wykluczenia spośród wymienionych w art. 108 ust. 1 pkt 1, 2, 5</w:t>
      </w:r>
      <w:r w:rsidRPr="00786FE9">
        <w:rPr>
          <w:rFonts w:ascii="Arial" w:eastAsia="Calibri" w:hAnsi="Arial" w:cs="Arial"/>
        </w:rPr>
        <w:t xml:space="preserve">. Jednocześnie oświadczam, że w związku z ww. okolicznością, na podstawie art. 110 ust. 2 ustawy </w:t>
      </w:r>
      <w:proofErr w:type="spellStart"/>
      <w:r w:rsidRPr="00786FE9">
        <w:rPr>
          <w:rFonts w:ascii="Arial" w:eastAsia="Calibri" w:hAnsi="Arial" w:cs="Arial"/>
        </w:rPr>
        <w:t>Pzp</w:t>
      </w:r>
      <w:proofErr w:type="spellEnd"/>
      <w:r w:rsidRPr="00786FE9">
        <w:rPr>
          <w:rFonts w:ascii="Arial" w:eastAsia="Calibri" w:hAnsi="Arial" w:cs="Arial"/>
        </w:rPr>
        <w:t xml:space="preserve"> podjąłem następujące środki naprawcze:……………………………………...*</w:t>
      </w:r>
    </w:p>
    <w:p w14:paraId="2BF3715A" w14:textId="77777777" w:rsidR="00DE24F6" w:rsidRDefault="00DE24F6" w:rsidP="00DE24F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3550426B" w14:textId="77777777" w:rsidR="00DE24F6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  <w:r>
        <w:rPr>
          <w:rFonts w:ascii="Arial" w:eastAsia="Calibri" w:hAnsi="Arial" w:cs="Arial"/>
          <w:iCs/>
          <w:sz w:val="18"/>
          <w:szCs w:val="18"/>
        </w:rPr>
        <w:t>*niepotrzebne skreślić</w:t>
      </w:r>
    </w:p>
    <w:p w14:paraId="6310C99A" w14:textId="77777777" w:rsidR="00DE24F6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61304C5" w14:textId="77777777" w:rsidR="00DE24F6" w:rsidRPr="00B83DD2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8119E51" w14:textId="77777777" w:rsidR="00854F09" w:rsidRPr="00FE6CF2" w:rsidRDefault="00854F09" w:rsidP="00CA7692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76F3364E" w14:textId="77777777" w:rsidR="00854F09" w:rsidRPr="00FE6CF2" w:rsidRDefault="00854F09" w:rsidP="00854F09">
      <w:pPr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1305BA01" w14:textId="093A5973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AE3D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EEA0D" w14:textId="77777777" w:rsidR="00C02C9E" w:rsidRDefault="00C02C9E" w:rsidP="0042199B">
      <w:pPr>
        <w:spacing w:after="0" w:line="240" w:lineRule="auto"/>
      </w:pPr>
      <w:r>
        <w:separator/>
      </w:r>
    </w:p>
  </w:endnote>
  <w:endnote w:type="continuationSeparator" w:id="0">
    <w:p w14:paraId="7E79BBA7" w14:textId="77777777" w:rsidR="00C02C9E" w:rsidRDefault="00C02C9E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B0BA" w14:textId="77777777" w:rsidR="00B8398E" w:rsidRDefault="00B839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38B2F" w14:textId="77777777" w:rsidR="00B8398E" w:rsidRDefault="00B83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7A2E5" w14:textId="77777777" w:rsidR="00B8398E" w:rsidRDefault="00B83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2BF81" w14:textId="77777777" w:rsidR="00C02C9E" w:rsidRDefault="00C02C9E" w:rsidP="0042199B">
      <w:pPr>
        <w:spacing w:after="0" w:line="240" w:lineRule="auto"/>
      </w:pPr>
      <w:r>
        <w:separator/>
      </w:r>
    </w:p>
  </w:footnote>
  <w:footnote w:type="continuationSeparator" w:id="0">
    <w:p w14:paraId="2339CF67" w14:textId="77777777" w:rsidR="00C02C9E" w:rsidRDefault="00C02C9E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44902" w14:textId="77777777" w:rsidR="00B8398E" w:rsidRDefault="00B839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B16CD" w14:textId="77777777" w:rsidR="00AE3DCC" w:rsidRDefault="00AE3DCC">
    <w:pPr>
      <w:pStyle w:val="Nagwek"/>
    </w:pPr>
  </w:p>
  <w:p w14:paraId="2B168B98" w14:textId="73022BE1" w:rsidR="00AE3DCC" w:rsidRPr="00E82D62" w:rsidRDefault="00AE3DCC" w:rsidP="00B8398E">
    <w:pPr>
      <w:tabs>
        <w:tab w:val="left" w:pos="2569"/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8EE7C" w14:textId="77777777" w:rsidR="00B8398E" w:rsidRDefault="00B83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1458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540798">
    <w:abstractNumId w:val="14"/>
  </w:num>
  <w:num w:numId="2" w16cid:durableId="162670374">
    <w:abstractNumId w:val="8"/>
  </w:num>
  <w:num w:numId="3" w16cid:durableId="40638420">
    <w:abstractNumId w:val="1"/>
  </w:num>
  <w:num w:numId="4" w16cid:durableId="932517205">
    <w:abstractNumId w:val="2"/>
  </w:num>
  <w:num w:numId="5" w16cid:durableId="1972128488">
    <w:abstractNumId w:val="13"/>
  </w:num>
  <w:num w:numId="6" w16cid:durableId="1863516465">
    <w:abstractNumId w:val="11"/>
  </w:num>
  <w:num w:numId="7" w16cid:durableId="401755578">
    <w:abstractNumId w:val="10"/>
  </w:num>
  <w:num w:numId="8" w16cid:durableId="626859742">
    <w:abstractNumId w:val="5"/>
  </w:num>
  <w:num w:numId="9" w16cid:durableId="872113375">
    <w:abstractNumId w:val="0"/>
  </w:num>
  <w:num w:numId="10" w16cid:durableId="989360515">
    <w:abstractNumId w:val="3"/>
  </w:num>
  <w:num w:numId="11" w16cid:durableId="1976447185">
    <w:abstractNumId w:val="6"/>
  </w:num>
  <w:num w:numId="12" w16cid:durableId="776221442">
    <w:abstractNumId w:val="15"/>
  </w:num>
  <w:num w:numId="13" w16cid:durableId="1852259390">
    <w:abstractNumId w:val="4"/>
  </w:num>
  <w:num w:numId="14" w16cid:durableId="1675187939">
    <w:abstractNumId w:val="9"/>
  </w:num>
  <w:num w:numId="15" w16cid:durableId="1033459451">
    <w:abstractNumId w:val="16"/>
  </w:num>
  <w:num w:numId="16" w16cid:durableId="1190413860">
    <w:abstractNumId w:val="12"/>
  </w:num>
  <w:num w:numId="17" w16cid:durableId="1589388089">
    <w:abstractNumId w:val="17"/>
  </w:num>
  <w:num w:numId="18" w16cid:durableId="4453905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03D5C"/>
    <w:rsid w:val="00035D27"/>
    <w:rsid w:val="00060388"/>
    <w:rsid w:val="00063082"/>
    <w:rsid w:val="00083A23"/>
    <w:rsid w:val="000B393A"/>
    <w:rsid w:val="00124012"/>
    <w:rsid w:val="00136F61"/>
    <w:rsid w:val="00141057"/>
    <w:rsid w:val="00146AD1"/>
    <w:rsid w:val="00154F2D"/>
    <w:rsid w:val="00166D01"/>
    <w:rsid w:val="001831F7"/>
    <w:rsid w:val="00191D1D"/>
    <w:rsid w:val="001D3664"/>
    <w:rsid w:val="001E1404"/>
    <w:rsid w:val="0021105F"/>
    <w:rsid w:val="002476BE"/>
    <w:rsid w:val="00274569"/>
    <w:rsid w:val="00285164"/>
    <w:rsid w:val="00285FA9"/>
    <w:rsid w:val="002A790E"/>
    <w:rsid w:val="002B4634"/>
    <w:rsid w:val="002C63D0"/>
    <w:rsid w:val="002E73FF"/>
    <w:rsid w:val="002F6BA1"/>
    <w:rsid w:val="00315B4E"/>
    <w:rsid w:val="00331D29"/>
    <w:rsid w:val="0033684D"/>
    <w:rsid w:val="003434C9"/>
    <w:rsid w:val="00343AC6"/>
    <w:rsid w:val="0036166F"/>
    <w:rsid w:val="00377565"/>
    <w:rsid w:val="00397ABF"/>
    <w:rsid w:val="003A5F30"/>
    <w:rsid w:val="003D1188"/>
    <w:rsid w:val="003D1A57"/>
    <w:rsid w:val="00414B70"/>
    <w:rsid w:val="0042199B"/>
    <w:rsid w:val="004668D4"/>
    <w:rsid w:val="00480240"/>
    <w:rsid w:val="004D7E76"/>
    <w:rsid w:val="004F76FA"/>
    <w:rsid w:val="00510AA5"/>
    <w:rsid w:val="00515FBD"/>
    <w:rsid w:val="00535F2F"/>
    <w:rsid w:val="00536EAF"/>
    <w:rsid w:val="005402CC"/>
    <w:rsid w:val="005902ED"/>
    <w:rsid w:val="005B3B92"/>
    <w:rsid w:val="005B5295"/>
    <w:rsid w:val="005C6F45"/>
    <w:rsid w:val="006022D9"/>
    <w:rsid w:val="00607326"/>
    <w:rsid w:val="00644484"/>
    <w:rsid w:val="00675A4A"/>
    <w:rsid w:val="006A417A"/>
    <w:rsid w:val="006C4CBB"/>
    <w:rsid w:val="006D6261"/>
    <w:rsid w:val="006F5640"/>
    <w:rsid w:val="00700F24"/>
    <w:rsid w:val="00702BD0"/>
    <w:rsid w:val="00705FA1"/>
    <w:rsid w:val="00725A0A"/>
    <w:rsid w:val="00753F8E"/>
    <w:rsid w:val="007826BC"/>
    <w:rsid w:val="00791ED6"/>
    <w:rsid w:val="007B7383"/>
    <w:rsid w:val="007C7F68"/>
    <w:rsid w:val="007D4A7F"/>
    <w:rsid w:val="008009A6"/>
    <w:rsid w:val="00830A1B"/>
    <w:rsid w:val="008500D2"/>
    <w:rsid w:val="00854F09"/>
    <w:rsid w:val="00857727"/>
    <w:rsid w:val="00886B6C"/>
    <w:rsid w:val="008C64FF"/>
    <w:rsid w:val="008E420D"/>
    <w:rsid w:val="008E7934"/>
    <w:rsid w:val="008E7E11"/>
    <w:rsid w:val="00912762"/>
    <w:rsid w:val="00914077"/>
    <w:rsid w:val="0091598C"/>
    <w:rsid w:val="00966A07"/>
    <w:rsid w:val="0097030E"/>
    <w:rsid w:val="00991B5B"/>
    <w:rsid w:val="009A5898"/>
    <w:rsid w:val="009E4B8C"/>
    <w:rsid w:val="009F4357"/>
    <w:rsid w:val="00A16812"/>
    <w:rsid w:val="00A241AE"/>
    <w:rsid w:val="00A2516D"/>
    <w:rsid w:val="00A36F3F"/>
    <w:rsid w:val="00A62483"/>
    <w:rsid w:val="00A65AB5"/>
    <w:rsid w:val="00A87692"/>
    <w:rsid w:val="00AC1E4B"/>
    <w:rsid w:val="00AE3DCC"/>
    <w:rsid w:val="00AF7E85"/>
    <w:rsid w:val="00B06212"/>
    <w:rsid w:val="00B230B0"/>
    <w:rsid w:val="00B62706"/>
    <w:rsid w:val="00B660DB"/>
    <w:rsid w:val="00B66D82"/>
    <w:rsid w:val="00B70B51"/>
    <w:rsid w:val="00B733C7"/>
    <w:rsid w:val="00B8398E"/>
    <w:rsid w:val="00BB07C2"/>
    <w:rsid w:val="00BB5E07"/>
    <w:rsid w:val="00C02A1E"/>
    <w:rsid w:val="00C02C9E"/>
    <w:rsid w:val="00C105AB"/>
    <w:rsid w:val="00C11406"/>
    <w:rsid w:val="00C13502"/>
    <w:rsid w:val="00C136C3"/>
    <w:rsid w:val="00C220CE"/>
    <w:rsid w:val="00C53819"/>
    <w:rsid w:val="00C7575F"/>
    <w:rsid w:val="00C90403"/>
    <w:rsid w:val="00CA7692"/>
    <w:rsid w:val="00CC32E9"/>
    <w:rsid w:val="00CC6D36"/>
    <w:rsid w:val="00CD564F"/>
    <w:rsid w:val="00D00268"/>
    <w:rsid w:val="00D13314"/>
    <w:rsid w:val="00D14391"/>
    <w:rsid w:val="00D211FB"/>
    <w:rsid w:val="00D22FD8"/>
    <w:rsid w:val="00D7129A"/>
    <w:rsid w:val="00DA7150"/>
    <w:rsid w:val="00DC27C7"/>
    <w:rsid w:val="00DC434F"/>
    <w:rsid w:val="00DC4500"/>
    <w:rsid w:val="00DE24F6"/>
    <w:rsid w:val="00E03D44"/>
    <w:rsid w:val="00E5570B"/>
    <w:rsid w:val="00E82D62"/>
    <w:rsid w:val="00EA6A6F"/>
    <w:rsid w:val="00EC3617"/>
    <w:rsid w:val="00EF0D71"/>
    <w:rsid w:val="00F20805"/>
    <w:rsid w:val="00F246D8"/>
    <w:rsid w:val="00F47AB1"/>
    <w:rsid w:val="00F47C2E"/>
    <w:rsid w:val="00F574ED"/>
    <w:rsid w:val="00F6621D"/>
    <w:rsid w:val="00F95068"/>
    <w:rsid w:val="00FB02FE"/>
    <w:rsid w:val="00FC085D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F7B3"/>
  <w15:chartTrackingRefBased/>
  <w15:docId w15:val="{50CBC3B9-17BE-4F9A-B379-0F6FEB9A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5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5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5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5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5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9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Sutuła Anna</cp:lastModifiedBy>
  <cp:revision>2</cp:revision>
  <cp:lastPrinted>2021-10-25T08:24:00Z</cp:lastPrinted>
  <dcterms:created xsi:type="dcterms:W3CDTF">2023-12-08T11:17:00Z</dcterms:created>
  <dcterms:modified xsi:type="dcterms:W3CDTF">2023-12-08T11:17:00Z</dcterms:modified>
</cp:coreProperties>
</file>